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text" w:horzAnchor="margin" w:tblpY="176"/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B22B72" w:rsidRPr="00977B9C" w:rsidTr="00B22B72">
        <w:trPr>
          <w:trHeight w:val="381"/>
        </w:trPr>
        <w:tc>
          <w:tcPr>
            <w:tcW w:w="9212" w:type="dxa"/>
          </w:tcPr>
          <w:p w:rsidR="00B22B72" w:rsidRPr="00977B9C" w:rsidRDefault="00B22B72" w:rsidP="00B22B72">
            <w:pPr>
              <w:pStyle w:val="Nagwek3"/>
              <w:rPr>
                <w:b/>
                <w:sz w:val="22"/>
                <w:szCs w:val="22"/>
              </w:rPr>
            </w:pPr>
            <w:r w:rsidRPr="00977B9C">
              <w:rPr>
                <w:b/>
                <w:sz w:val="22"/>
                <w:szCs w:val="22"/>
              </w:rPr>
              <w:t>WA.263.11.2018.MW                                                               ZAŁĄCZNIK NR 2 do SIWZ</w:t>
            </w:r>
          </w:p>
        </w:tc>
      </w:tr>
      <w:tr w:rsidR="00B22B72" w:rsidRPr="00977B9C" w:rsidTr="00B22B72">
        <w:trPr>
          <w:trHeight w:val="339"/>
        </w:trPr>
        <w:tc>
          <w:tcPr>
            <w:tcW w:w="9212" w:type="dxa"/>
          </w:tcPr>
          <w:p w:rsidR="00B22B72" w:rsidRPr="00977B9C" w:rsidRDefault="00B22B72" w:rsidP="00B22B72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977B9C">
              <w:rPr>
                <w:b/>
                <w:sz w:val="22"/>
                <w:szCs w:val="22"/>
              </w:rPr>
              <w:t xml:space="preserve">O F E R T A </w:t>
            </w:r>
          </w:p>
        </w:tc>
      </w:tr>
    </w:tbl>
    <w:p w:rsidR="0025002F" w:rsidRDefault="0025002F" w:rsidP="0025002F">
      <w:pPr>
        <w:rPr>
          <w:kern w:val="3"/>
          <w:sz w:val="22"/>
          <w:szCs w:val="22"/>
        </w:rPr>
      </w:pPr>
    </w:p>
    <w:p w:rsidR="00B22B72" w:rsidRPr="00977B9C" w:rsidRDefault="00B22B72" w:rsidP="0025002F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27"/>
      </w:tblGrid>
      <w:tr w:rsidR="0025002F" w:rsidRPr="00977B9C" w:rsidTr="0025002F">
        <w:tc>
          <w:tcPr>
            <w:tcW w:w="3227" w:type="dxa"/>
          </w:tcPr>
          <w:p w:rsidR="0025002F" w:rsidRPr="0025002F" w:rsidRDefault="0025002F" w:rsidP="0025002F">
            <w:pPr>
              <w:jc w:val="center"/>
              <w:rPr>
                <w:sz w:val="22"/>
                <w:szCs w:val="22"/>
              </w:rPr>
            </w:pPr>
          </w:p>
          <w:p w:rsidR="0025002F" w:rsidRDefault="0025002F" w:rsidP="0025002F">
            <w:pPr>
              <w:jc w:val="center"/>
              <w:rPr>
                <w:sz w:val="22"/>
                <w:szCs w:val="22"/>
              </w:rPr>
            </w:pPr>
          </w:p>
          <w:p w:rsidR="00B22B72" w:rsidRPr="0025002F" w:rsidRDefault="00B22B72" w:rsidP="0025002F">
            <w:pPr>
              <w:jc w:val="center"/>
              <w:rPr>
                <w:sz w:val="22"/>
                <w:szCs w:val="22"/>
              </w:rPr>
            </w:pPr>
          </w:p>
          <w:p w:rsidR="0025002F" w:rsidRPr="0025002F" w:rsidRDefault="0025002F" w:rsidP="0025002F">
            <w:pPr>
              <w:jc w:val="center"/>
              <w:rPr>
                <w:sz w:val="22"/>
                <w:szCs w:val="22"/>
              </w:rPr>
            </w:pPr>
          </w:p>
          <w:p w:rsidR="0025002F" w:rsidRPr="0025002F" w:rsidRDefault="0025002F" w:rsidP="0025002F">
            <w:pPr>
              <w:jc w:val="center"/>
              <w:rPr>
                <w:sz w:val="22"/>
                <w:szCs w:val="22"/>
              </w:rPr>
            </w:pPr>
            <w:r w:rsidRPr="0025002F">
              <w:rPr>
                <w:sz w:val="22"/>
                <w:szCs w:val="22"/>
              </w:rPr>
              <w:t>(pieczęć Wykonawcy)</w:t>
            </w:r>
          </w:p>
        </w:tc>
      </w:tr>
    </w:tbl>
    <w:p w:rsidR="0025002F" w:rsidRPr="00977B9C" w:rsidRDefault="0025002F" w:rsidP="0025002F">
      <w:pPr>
        <w:jc w:val="center"/>
        <w:rPr>
          <w:sz w:val="22"/>
          <w:szCs w:val="22"/>
        </w:rPr>
      </w:pPr>
    </w:p>
    <w:p w:rsidR="0025002F" w:rsidRPr="00977B9C" w:rsidRDefault="0025002F" w:rsidP="0025002F">
      <w:pPr>
        <w:pStyle w:val="Tekstpodstawowy21"/>
        <w:spacing w:line="276" w:lineRule="auto"/>
        <w:rPr>
          <w:b w:val="0"/>
          <w:sz w:val="22"/>
          <w:szCs w:val="22"/>
        </w:rPr>
      </w:pPr>
      <w:r w:rsidRPr="00977B9C">
        <w:rPr>
          <w:b w:val="0"/>
          <w:sz w:val="22"/>
          <w:szCs w:val="22"/>
        </w:rPr>
        <w:t xml:space="preserve">Ja niżej podpisany/My niżej podpisani </w:t>
      </w:r>
    </w:p>
    <w:p w:rsidR="0025002F" w:rsidRPr="00977B9C" w:rsidRDefault="0025002F" w:rsidP="0025002F">
      <w:pPr>
        <w:pStyle w:val="Tekstpodstawowy21"/>
        <w:spacing w:line="276" w:lineRule="auto"/>
        <w:rPr>
          <w:b w:val="0"/>
          <w:sz w:val="22"/>
          <w:szCs w:val="22"/>
        </w:rPr>
      </w:pPr>
      <w:r w:rsidRPr="00977B9C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25002F" w:rsidRPr="00977B9C" w:rsidRDefault="0025002F" w:rsidP="0025002F">
      <w:pPr>
        <w:pStyle w:val="Tekstpodstawowy21"/>
        <w:spacing w:line="276" w:lineRule="auto"/>
        <w:rPr>
          <w:b w:val="0"/>
          <w:sz w:val="22"/>
          <w:szCs w:val="22"/>
        </w:rPr>
      </w:pPr>
      <w:r w:rsidRPr="00977B9C">
        <w:rPr>
          <w:b w:val="0"/>
          <w:sz w:val="22"/>
          <w:szCs w:val="22"/>
        </w:rPr>
        <w:t xml:space="preserve">będąc upoważnionym/i/ do reprezentowania Wykonawcy: </w:t>
      </w:r>
    </w:p>
    <w:p w:rsidR="0025002F" w:rsidRPr="00977B9C" w:rsidRDefault="0025002F" w:rsidP="0025002F">
      <w:pPr>
        <w:pStyle w:val="Tekstpodstawowy21"/>
        <w:spacing w:line="276" w:lineRule="auto"/>
        <w:rPr>
          <w:b w:val="0"/>
          <w:sz w:val="22"/>
          <w:szCs w:val="22"/>
        </w:rPr>
      </w:pPr>
      <w:r w:rsidRPr="00977B9C">
        <w:rPr>
          <w:b w:val="0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będącego……… (M/Ś/D)* przedsiębiorcą, …………………………………………………..</w:t>
      </w:r>
    </w:p>
    <w:p w:rsidR="0025002F" w:rsidRPr="00977B9C" w:rsidRDefault="0025002F" w:rsidP="0025002F">
      <w:pPr>
        <w:spacing w:line="276" w:lineRule="auto"/>
        <w:jc w:val="both"/>
        <w:rPr>
          <w:sz w:val="22"/>
          <w:szCs w:val="22"/>
        </w:rPr>
      </w:pPr>
      <w:r w:rsidRPr="00977B9C">
        <w:rPr>
          <w:sz w:val="22"/>
          <w:szCs w:val="22"/>
        </w:rPr>
        <w:t>Nr faksu ................................ ; Nr telefonu ...............................; e-mail ……………………….</w:t>
      </w:r>
    </w:p>
    <w:p w:rsidR="0025002F" w:rsidRPr="00977B9C" w:rsidRDefault="0025002F" w:rsidP="0025002F">
      <w:pPr>
        <w:spacing w:line="276" w:lineRule="auto"/>
        <w:jc w:val="both"/>
        <w:rPr>
          <w:sz w:val="22"/>
          <w:szCs w:val="22"/>
        </w:rPr>
      </w:pPr>
      <w:r w:rsidRPr="00977B9C">
        <w:rPr>
          <w:sz w:val="22"/>
          <w:szCs w:val="22"/>
        </w:rPr>
        <w:t>*proszę wskazać właściwe</w:t>
      </w:r>
    </w:p>
    <w:p w:rsidR="0025002F" w:rsidRPr="00977B9C" w:rsidRDefault="0025002F" w:rsidP="0025002F">
      <w:pPr>
        <w:spacing w:line="276" w:lineRule="auto"/>
        <w:jc w:val="both"/>
        <w:rPr>
          <w:sz w:val="22"/>
          <w:szCs w:val="22"/>
        </w:rPr>
      </w:pPr>
    </w:p>
    <w:p w:rsidR="0025002F" w:rsidRPr="005979EB" w:rsidRDefault="0025002F" w:rsidP="0025002F">
      <w:pPr>
        <w:spacing w:line="276" w:lineRule="auto"/>
        <w:jc w:val="both"/>
        <w:rPr>
          <w:b/>
          <w:sz w:val="22"/>
          <w:szCs w:val="22"/>
        </w:rPr>
      </w:pPr>
      <w:r w:rsidRPr="00977B9C">
        <w:rPr>
          <w:sz w:val="22"/>
          <w:szCs w:val="22"/>
        </w:rPr>
        <w:t xml:space="preserve">w odpowiedzi na „Publiczne ogłoszenie o zamówieniu nr </w:t>
      </w:r>
      <w:r w:rsidR="005979EB">
        <w:rPr>
          <w:sz w:val="22"/>
          <w:szCs w:val="22"/>
        </w:rPr>
        <w:t xml:space="preserve"> </w:t>
      </w:r>
      <w:r w:rsidR="005979EB" w:rsidRPr="005979EB">
        <w:rPr>
          <w:sz w:val="22"/>
          <w:szCs w:val="22"/>
        </w:rPr>
        <w:t>WA.263.11.2018</w:t>
      </w:r>
      <w:r w:rsidRPr="00977B9C">
        <w:rPr>
          <w:sz w:val="22"/>
          <w:szCs w:val="22"/>
        </w:rPr>
        <w:t xml:space="preserve">” dotyczące postępowania prowadzonego przez Centrum Projektów Europejskich w trybie przetargu nieograniczonego na </w:t>
      </w:r>
      <w:r w:rsidRPr="00977B9C">
        <w:rPr>
          <w:b/>
          <w:sz w:val="22"/>
          <w:szCs w:val="22"/>
        </w:rPr>
        <w:t xml:space="preserve">świadczenie wybranych usług w ramach organizacji spotkań w latach 2018-2019 dla Wspólnego Sekretariatu PB. </w:t>
      </w:r>
    </w:p>
    <w:p w:rsidR="0025002F" w:rsidRPr="00977B9C" w:rsidRDefault="0025002F" w:rsidP="0025002F">
      <w:pPr>
        <w:spacing w:line="276" w:lineRule="auto"/>
        <w:jc w:val="both"/>
        <w:rPr>
          <w:b/>
          <w:sz w:val="22"/>
          <w:szCs w:val="22"/>
        </w:rPr>
      </w:pPr>
      <w:r w:rsidRPr="00977B9C">
        <w:rPr>
          <w:b/>
          <w:sz w:val="22"/>
          <w:szCs w:val="22"/>
        </w:rPr>
        <w:t xml:space="preserve"> </w:t>
      </w:r>
    </w:p>
    <w:p w:rsidR="0025002F" w:rsidRDefault="0025002F" w:rsidP="0025002F">
      <w:pPr>
        <w:pStyle w:val="Tekstpodstawowy"/>
        <w:spacing w:line="276" w:lineRule="auto"/>
        <w:jc w:val="both"/>
        <w:rPr>
          <w:sz w:val="22"/>
          <w:szCs w:val="22"/>
          <w:u w:val="single"/>
        </w:rPr>
      </w:pPr>
      <w:r w:rsidRPr="00977B9C">
        <w:rPr>
          <w:sz w:val="22"/>
          <w:szCs w:val="22"/>
          <w:u w:val="single"/>
        </w:rPr>
        <w:t>składam/składamy niniejszą ofertę</w:t>
      </w:r>
      <w:r>
        <w:rPr>
          <w:sz w:val="22"/>
          <w:szCs w:val="22"/>
          <w:u w:val="single"/>
        </w:rPr>
        <w:t>:</w:t>
      </w:r>
    </w:p>
    <w:p w:rsidR="0025002F" w:rsidRDefault="0025002F" w:rsidP="0025002F">
      <w:pPr>
        <w:pStyle w:val="Tekstpodstawowy"/>
        <w:spacing w:line="276" w:lineRule="auto"/>
        <w:jc w:val="both"/>
        <w:rPr>
          <w:sz w:val="22"/>
          <w:szCs w:val="22"/>
          <w:u w:val="single"/>
        </w:rPr>
      </w:pPr>
    </w:p>
    <w:p w:rsidR="0025002F" w:rsidRPr="0000294E" w:rsidRDefault="0025002F" w:rsidP="008A570D">
      <w:pPr>
        <w:pStyle w:val="Tekstpodstawowy"/>
        <w:numPr>
          <w:ilvl w:val="0"/>
          <w:numId w:val="64"/>
        </w:numPr>
        <w:spacing w:line="276" w:lineRule="auto"/>
        <w:jc w:val="both"/>
        <w:rPr>
          <w:b/>
          <w:sz w:val="22"/>
          <w:szCs w:val="22"/>
          <w:u w:val="single"/>
        </w:rPr>
      </w:pPr>
      <w:r w:rsidRPr="0000294E">
        <w:rPr>
          <w:b/>
          <w:sz w:val="22"/>
          <w:szCs w:val="22"/>
          <w:u w:val="single"/>
        </w:rPr>
        <w:t xml:space="preserve">Kryterium CENA  </w:t>
      </w:r>
    </w:p>
    <w:p w:rsidR="0025002F" w:rsidRPr="00977B9C" w:rsidRDefault="0025002F" w:rsidP="0025002F">
      <w:pPr>
        <w:pStyle w:val="Tekstpodstawowy"/>
        <w:spacing w:line="276" w:lineRule="auto"/>
        <w:jc w:val="both"/>
        <w:rPr>
          <w:sz w:val="22"/>
          <w:szCs w:val="22"/>
          <w:u w:val="single"/>
        </w:rPr>
      </w:pPr>
    </w:p>
    <w:p w:rsidR="0025002F" w:rsidRDefault="0025002F" w:rsidP="0025002F">
      <w:pPr>
        <w:spacing w:line="276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Cena całkowita brutto mojej/naszej</w:t>
      </w:r>
      <w:r w:rsidRPr="00977B9C">
        <w:rPr>
          <w:b/>
          <w:sz w:val="22"/>
          <w:szCs w:val="22"/>
        </w:rPr>
        <w:t xml:space="preserve"> oferty* za realizację całości przedmiotu zamówienia, zgodnie z warunkami dokumentacji przetargowej wynosi:</w:t>
      </w:r>
    </w:p>
    <w:p w:rsidR="0025002F" w:rsidRPr="00977B9C" w:rsidRDefault="0025002F" w:rsidP="0025002F">
      <w:pPr>
        <w:spacing w:line="276" w:lineRule="auto"/>
        <w:jc w:val="both"/>
        <w:rPr>
          <w:color w:val="00000A"/>
          <w:sz w:val="22"/>
          <w:szCs w:val="22"/>
          <w:lang w:eastAsia="en-US"/>
        </w:rPr>
      </w:pPr>
      <w:r w:rsidRPr="00977B9C">
        <w:rPr>
          <w:b/>
          <w:sz w:val="22"/>
          <w:szCs w:val="22"/>
        </w:rPr>
        <w:t xml:space="preserve"> </w:t>
      </w:r>
    </w:p>
    <w:p w:rsidR="0025002F" w:rsidRDefault="0025002F" w:rsidP="0025002F">
      <w:pPr>
        <w:spacing w:line="276" w:lineRule="auto"/>
        <w:ind w:left="708"/>
        <w:rPr>
          <w:sz w:val="22"/>
          <w:szCs w:val="22"/>
        </w:rPr>
      </w:pPr>
      <w:r w:rsidRPr="00977B9C">
        <w:rPr>
          <w:b/>
          <w:sz w:val="22"/>
          <w:szCs w:val="22"/>
          <w:u w:val="single"/>
        </w:rPr>
        <w:t>Razem bru</w:t>
      </w:r>
      <w:r>
        <w:rPr>
          <w:b/>
          <w:sz w:val="22"/>
          <w:szCs w:val="22"/>
          <w:u w:val="single"/>
        </w:rPr>
        <w:t>tto: ……………………………………</w:t>
      </w:r>
      <w:r w:rsidRPr="00977B9C">
        <w:rPr>
          <w:b/>
          <w:sz w:val="22"/>
          <w:szCs w:val="22"/>
          <w:u w:val="single"/>
        </w:rPr>
        <w:t>złotych</w:t>
      </w:r>
      <w:r w:rsidRPr="00C37A7D">
        <w:rPr>
          <w:b/>
          <w:color w:val="FF0000"/>
          <w:sz w:val="22"/>
          <w:szCs w:val="22"/>
        </w:rPr>
        <w:t>*</w:t>
      </w:r>
      <w:r>
        <w:rPr>
          <w:b/>
          <w:color w:val="FF0000"/>
          <w:sz w:val="22"/>
          <w:szCs w:val="22"/>
        </w:rPr>
        <w:t>*</w:t>
      </w:r>
      <w:r w:rsidRPr="00C37A7D">
        <w:rPr>
          <w:b/>
          <w:sz w:val="22"/>
          <w:szCs w:val="22"/>
        </w:rPr>
        <w:t xml:space="preserve"> </w:t>
      </w:r>
      <w:r w:rsidRPr="00977B9C">
        <w:rPr>
          <w:sz w:val="22"/>
          <w:szCs w:val="22"/>
        </w:rPr>
        <w:t xml:space="preserve">(suma </w:t>
      </w:r>
      <w:r>
        <w:rPr>
          <w:sz w:val="22"/>
          <w:szCs w:val="22"/>
        </w:rPr>
        <w:t>pozycji „Łączna cena</w:t>
      </w:r>
      <w:r w:rsidRPr="00977B9C">
        <w:rPr>
          <w:sz w:val="22"/>
          <w:szCs w:val="22"/>
        </w:rPr>
        <w:t xml:space="preserve"> brutto” z </w:t>
      </w:r>
      <w:r>
        <w:rPr>
          <w:sz w:val="22"/>
          <w:szCs w:val="22"/>
        </w:rPr>
        <w:t>Tabeli nr 1, Tabeli nr 2 i Tabeli nr 3</w:t>
      </w:r>
      <w:r w:rsidRPr="00977B9C">
        <w:rPr>
          <w:sz w:val="22"/>
          <w:szCs w:val="22"/>
        </w:rPr>
        <w:t>)</w:t>
      </w:r>
    </w:p>
    <w:p w:rsidR="0025002F" w:rsidRPr="00977B9C" w:rsidRDefault="0025002F" w:rsidP="0025002F">
      <w:pPr>
        <w:spacing w:line="276" w:lineRule="auto"/>
        <w:ind w:left="708"/>
        <w:rPr>
          <w:b/>
          <w:sz w:val="22"/>
          <w:szCs w:val="22"/>
          <w:u w:val="single"/>
        </w:rPr>
      </w:pPr>
      <w:r w:rsidRPr="00977B9C">
        <w:rPr>
          <w:sz w:val="22"/>
          <w:szCs w:val="22"/>
        </w:rPr>
        <w:t xml:space="preserve"> </w:t>
      </w:r>
    </w:p>
    <w:p w:rsidR="0025002F" w:rsidRDefault="0025002F" w:rsidP="0025002F">
      <w:pPr>
        <w:spacing w:line="276" w:lineRule="auto"/>
        <w:ind w:left="708"/>
        <w:rPr>
          <w:b/>
          <w:sz w:val="22"/>
          <w:szCs w:val="22"/>
          <w:u w:val="single"/>
        </w:rPr>
      </w:pPr>
      <w:r w:rsidRPr="00977B9C">
        <w:rPr>
          <w:b/>
          <w:sz w:val="22"/>
          <w:szCs w:val="22"/>
          <w:u w:val="single"/>
        </w:rPr>
        <w:t>(słownie brutto: ……………………………………………………………………)</w:t>
      </w:r>
    </w:p>
    <w:p w:rsidR="0025002F" w:rsidRDefault="0025002F" w:rsidP="0025002F">
      <w:pPr>
        <w:spacing w:line="276" w:lineRule="auto"/>
        <w:rPr>
          <w:b/>
          <w:sz w:val="22"/>
          <w:szCs w:val="22"/>
          <w:u w:val="single"/>
        </w:rPr>
      </w:pPr>
    </w:p>
    <w:p w:rsidR="0025002F" w:rsidRPr="00C37A7D" w:rsidRDefault="0025002F" w:rsidP="0025002F">
      <w:pPr>
        <w:spacing w:line="276" w:lineRule="auto"/>
        <w:rPr>
          <w:sz w:val="22"/>
          <w:szCs w:val="22"/>
          <w:u w:val="single"/>
        </w:rPr>
      </w:pPr>
      <w:r w:rsidRPr="00C37A7D">
        <w:rPr>
          <w:sz w:val="22"/>
          <w:szCs w:val="22"/>
        </w:rPr>
        <w:t>*niewłaściwe skreślić</w:t>
      </w:r>
    </w:p>
    <w:p w:rsidR="0025002F" w:rsidRPr="00977B9C" w:rsidRDefault="0025002F" w:rsidP="0025002F">
      <w:pPr>
        <w:spacing w:line="276" w:lineRule="auto"/>
        <w:jc w:val="both"/>
        <w:rPr>
          <w:b/>
          <w:sz w:val="22"/>
          <w:szCs w:val="22"/>
        </w:rPr>
      </w:pPr>
      <w:r w:rsidRPr="00977B9C">
        <w:rPr>
          <w:color w:val="FF0000"/>
          <w:sz w:val="22"/>
          <w:szCs w:val="22"/>
        </w:rPr>
        <w:t>*</w:t>
      </w:r>
      <w:r>
        <w:rPr>
          <w:color w:val="FF0000"/>
          <w:sz w:val="22"/>
          <w:szCs w:val="22"/>
        </w:rPr>
        <w:t>*</w:t>
      </w:r>
      <w:r w:rsidRPr="00977B9C">
        <w:rPr>
          <w:color w:val="FF0000"/>
          <w:sz w:val="22"/>
          <w:szCs w:val="22"/>
        </w:rPr>
        <w:t xml:space="preserve">(Wykonawca winien podać sumę </w:t>
      </w:r>
      <w:r>
        <w:rPr>
          <w:color w:val="FF0000"/>
          <w:sz w:val="22"/>
          <w:szCs w:val="22"/>
        </w:rPr>
        <w:t xml:space="preserve">łącznych </w:t>
      </w:r>
      <w:r w:rsidRPr="00977B9C">
        <w:rPr>
          <w:color w:val="FF0000"/>
          <w:sz w:val="22"/>
          <w:szCs w:val="22"/>
        </w:rPr>
        <w:t xml:space="preserve">cen </w:t>
      </w:r>
      <w:r>
        <w:rPr>
          <w:color w:val="FF0000"/>
          <w:sz w:val="22"/>
          <w:szCs w:val="22"/>
        </w:rPr>
        <w:t xml:space="preserve">brutto </w:t>
      </w:r>
      <w:r w:rsidRPr="00977B9C">
        <w:rPr>
          <w:color w:val="FF0000"/>
          <w:sz w:val="22"/>
          <w:szCs w:val="22"/>
        </w:rPr>
        <w:t>z wszystkich poniższych tabel cenowych)</w:t>
      </w:r>
    </w:p>
    <w:p w:rsidR="0025002F" w:rsidRPr="00977B9C" w:rsidRDefault="0025002F" w:rsidP="0025002F">
      <w:pPr>
        <w:spacing w:line="276" w:lineRule="auto"/>
        <w:jc w:val="both"/>
        <w:rPr>
          <w:sz w:val="22"/>
          <w:szCs w:val="22"/>
        </w:rPr>
      </w:pPr>
    </w:p>
    <w:p w:rsidR="0025002F" w:rsidRDefault="0025002F" w:rsidP="0025002F">
      <w:pPr>
        <w:spacing w:line="276" w:lineRule="auto"/>
        <w:ind w:left="-142"/>
        <w:jc w:val="both"/>
        <w:rPr>
          <w:rFonts w:cs="Arial"/>
          <w:b/>
          <w:u w:val="single"/>
        </w:rPr>
      </w:pPr>
      <w:r w:rsidRPr="00977B9C">
        <w:rPr>
          <w:b/>
          <w:sz w:val="22"/>
          <w:szCs w:val="22"/>
          <w:u w:val="single"/>
        </w:rPr>
        <w:t>W TYM</w:t>
      </w:r>
      <w:r>
        <w:rPr>
          <w:rFonts w:cs="Arial"/>
          <w:b/>
          <w:u w:val="single"/>
        </w:rPr>
        <w:t>:</w:t>
      </w:r>
    </w:p>
    <w:p w:rsidR="0025002F" w:rsidRDefault="0025002F" w:rsidP="0025002F">
      <w:pPr>
        <w:spacing w:line="276" w:lineRule="auto"/>
        <w:ind w:left="-142"/>
        <w:jc w:val="both"/>
        <w:rPr>
          <w:rFonts w:cs="Arial"/>
          <w:b/>
          <w:u w:val="single"/>
        </w:rPr>
        <w:sectPr w:rsidR="0025002F" w:rsidSect="008A570D">
          <w:footerReference w:type="default" r:id="rId8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709" w:right="1417" w:bottom="1417" w:left="1417" w:header="708" w:footer="956" w:gutter="0"/>
          <w:cols w:space="708"/>
          <w:docGrid w:linePitch="360"/>
        </w:sectPr>
      </w:pPr>
    </w:p>
    <w:p w:rsidR="0025002F" w:rsidRDefault="0025002F" w:rsidP="0025002F">
      <w:pPr>
        <w:pStyle w:val="Tekstpodstawowy"/>
        <w:spacing w:line="360" w:lineRule="auto"/>
        <w:jc w:val="both"/>
        <w:rPr>
          <w:szCs w:val="24"/>
          <w:u w:val="single"/>
        </w:rPr>
      </w:pPr>
    </w:p>
    <w:p w:rsidR="0025002F" w:rsidRPr="00352535" w:rsidRDefault="0025002F" w:rsidP="008A570D">
      <w:pPr>
        <w:widowControl w:val="0"/>
        <w:numPr>
          <w:ilvl w:val="0"/>
          <w:numId w:val="63"/>
        </w:numPr>
        <w:suppressAutoHyphens/>
        <w:autoSpaceDE w:val="0"/>
        <w:autoSpaceDN w:val="0"/>
        <w:ind w:left="425" w:hanging="426"/>
        <w:jc w:val="both"/>
        <w:rPr>
          <w:szCs w:val="24"/>
          <w:u w:val="single"/>
        </w:rPr>
      </w:pPr>
      <w:r w:rsidRPr="00352535">
        <w:rPr>
          <w:b/>
          <w:sz w:val="24"/>
          <w:szCs w:val="24"/>
          <w:u w:val="single"/>
        </w:rPr>
        <w:t>USŁUGI GASTRONOMICZNE/CATERINGOWE</w:t>
      </w:r>
      <w:r w:rsidRPr="00352535">
        <w:rPr>
          <w:b/>
          <w:sz w:val="24"/>
          <w:szCs w:val="24"/>
        </w:rPr>
        <w:t xml:space="preserve"> W OBIEKTACH SPEŁNI</w:t>
      </w:r>
      <w:r>
        <w:rPr>
          <w:b/>
          <w:sz w:val="24"/>
          <w:szCs w:val="24"/>
        </w:rPr>
        <w:t>AJĄCYCH WYMOGI HOTELU, UWZGLĘDNIAJĄCE WSZYSTKIE KOSZTY WYKONANIA ZAMÓWIENIA</w:t>
      </w:r>
      <w:r>
        <w:rPr>
          <w:sz w:val="22"/>
          <w:szCs w:val="22"/>
        </w:rPr>
        <w:t xml:space="preserve"> </w:t>
      </w:r>
      <w:r>
        <w:rPr>
          <w:b/>
          <w:sz w:val="24"/>
          <w:szCs w:val="24"/>
        </w:rPr>
        <w:t xml:space="preserve">ZGODNIE Z  </w:t>
      </w:r>
      <w:r w:rsidRPr="00352535">
        <w:rPr>
          <w:b/>
          <w:sz w:val="24"/>
          <w:szCs w:val="24"/>
        </w:rPr>
        <w:t>OP</w:t>
      </w:r>
      <w:r>
        <w:rPr>
          <w:b/>
          <w:sz w:val="24"/>
          <w:szCs w:val="24"/>
        </w:rPr>
        <w:t>Z</w:t>
      </w:r>
    </w:p>
    <w:p w:rsidR="0025002F" w:rsidRDefault="0025002F" w:rsidP="0025002F">
      <w:pPr>
        <w:widowControl w:val="0"/>
        <w:suppressAutoHyphens/>
        <w:autoSpaceDE w:val="0"/>
        <w:autoSpaceDN w:val="0"/>
        <w:ind w:left="425"/>
        <w:jc w:val="both"/>
        <w:rPr>
          <w:b/>
          <w:sz w:val="24"/>
          <w:szCs w:val="24"/>
        </w:rPr>
      </w:pPr>
    </w:p>
    <w:p w:rsidR="0025002F" w:rsidRDefault="0025002F" w:rsidP="0025002F">
      <w:pPr>
        <w:widowControl w:val="0"/>
        <w:suppressAutoHyphens/>
        <w:autoSpaceDE w:val="0"/>
        <w:autoSpaceDN w:val="0"/>
        <w:ind w:left="425"/>
        <w:jc w:val="both"/>
        <w:rPr>
          <w:sz w:val="24"/>
          <w:szCs w:val="24"/>
        </w:rPr>
      </w:pPr>
      <w:r>
        <w:rPr>
          <w:sz w:val="24"/>
          <w:szCs w:val="24"/>
        </w:rPr>
        <w:t>Tabela cenowa nr 1</w:t>
      </w:r>
    </w:p>
    <w:tbl>
      <w:tblPr>
        <w:tblpPr w:leftFromText="141" w:rightFromText="141" w:vertAnchor="page" w:horzAnchor="page" w:tblpX="792" w:tblpY="2091"/>
        <w:tblW w:w="145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8"/>
        <w:gridCol w:w="32"/>
        <w:gridCol w:w="5265"/>
        <w:gridCol w:w="6"/>
        <w:gridCol w:w="2064"/>
        <w:gridCol w:w="1418"/>
        <w:gridCol w:w="8"/>
        <w:gridCol w:w="1956"/>
        <w:gridCol w:w="1094"/>
        <w:gridCol w:w="12"/>
        <w:gridCol w:w="2116"/>
      </w:tblGrid>
      <w:tr w:rsidR="0025002F" w:rsidRPr="002052E3" w:rsidTr="0025002F">
        <w:tc>
          <w:tcPr>
            <w:tcW w:w="618" w:type="dxa"/>
            <w:shd w:val="clear" w:color="auto" w:fill="D9D9D9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L.p.</w:t>
            </w:r>
          </w:p>
        </w:tc>
        <w:tc>
          <w:tcPr>
            <w:tcW w:w="5297" w:type="dxa"/>
            <w:gridSpan w:val="2"/>
            <w:shd w:val="clear" w:color="auto" w:fill="D9D9D9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Przedmiot zamówienia</w:t>
            </w:r>
          </w:p>
        </w:tc>
        <w:tc>
          <w:tcPr>
            <w:tcW w:w="2070" w:type="dxa"/>
            <w:gridSpan w:val="2"/>
            <w:shd w:val="clear" w:color="auto" w:fill="D9D9D9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Cena brutto za 1 osobę – w zł</w:t>
            </w:r>
          </w:p>
        </w:tc>
        <w:tc>
          <w:tcPr>
            <w:tcW w:w="1418" w:type="dxa"/>
            <w:shd w:val="clear" w:color="auto" w:fill="D9D9D9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Maksymalna liczba osób</w:t>
            </w:r>
          </w:p>
        </w:tc>
        <w:tc>
          <w:tcPr>
            <w:tcW w:w="1964" w:type="dxa"/>
            <w:gridSpan w:val="2"/>
            <w:shd w:val="clear" w:color="auto" w:fill="D9D9D9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Cena brutto za usługę – w zł</w:t>
            </w:r>
          </w:p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(kol 3 x kol 4)</w:t>
            </w:r>
          </w:p>
        </w:tc>
        <w:tc>
          <w:tcPr>
            <w:tcW w:w="1106" w:type="dxa"/>
            <w:gridSpan w:val="2"/>
            <w:shd w:val="clear" w:color="auto" w:fill="D9D9D9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Ilość usług</w:t>
            </w:r>
          </w:p>
        </w:tc>
        <w:tc>
          <w:tcPr>
            <w:tcW w:w="2116" w:type="dxa"/>
            <w:shd w:val="clear" w:color="auto" w:fill="D9D9D9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Łączna cena brutto – w zł</w:t>
            </w:r>
          </w:p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(kol 5 x kol 6)</w:t>
            </w:r>
          </w:p>
        </w:tc>
      </w:tr>
      <w:tr w:rsidR="0025002F" w:rsidRPr="002052E3" w:rsidTr="0025002F">
        <w:tc>
          <w:tcPr>
            <w:tcW w:w="618" w:type="dxa"/>
            <w:shd w:val="clear" w:color="auto" w:fill="auto"/>
          </w:tcPr>
          <w:p w:rsidR="0025002F" w:rsidRPr="002052E3" w:rsidRDefault="0025002F" w:rsidP="0025002F">
            <w:pPr>
              <w:jc w:val="center"/>
            </w:pPr>
            <w:r w:rsidRPr="002052E3">
              <w:t>Kol 1</w:t>
            </w:r>
          </w:p>
        </w:tc>
        <w:tc>
          <w:tcPr>
            <w:tcW w:w="5297" w:type="dxa"/>
            <w:gridSpan w:val="2"/>
          </w:tcPr>
          <w:p w:rsidR="0025002F" w:rsidRPr="002052E3" w:rsidRDefault="0025002F" w:rsidP="0025002F">
            <w:pPr>
              <w:jc w:val="center"/>
            </w:pPr>
            <w:r w:rsidRPr="002052E3">
              <w:t>Kol 2</w:t>
            </w:r>
          </w:p>
        </w:tc>
        <w:tc>
          <w:tcPr>
            <w:tcW w:w="2070" w:type="dxa"/>
            <w:gridSpan w:val="2"/>
          </w:tcPr>
          <w:p w:rsidR="0025002F" w:rsidRPr="002052E3" w:rsidRDefault="0025002F" w:rsidP="0025002F">
            <w:pPr>
              <w:jc w:val="center"/>
            </w:pPr>
            <w:r w:rsidRPr="002052E3">
              <w:t>Kol 3</w:t>
            </w:r>
          </w:p>
        </w:tc>
        <w:tc>
          <w:tcPr>
            <w:tcW w:w="1418" w:type="dxa"/>
          </w:tcPr>
          <w:p w:rsidR="0025002F" w:rsidRPr="002052E3" w:rsidRDefault="0025002F" w:rsidP="0025002F">
            <w:pPr>
              <w:jc w:val="center"/>
            </w:pPr>
            <w:r w:rsidRPr="002052E3">
              <w:t>Kol 4</w:t>
            </w:r>
          </w:p>
        </w:tc>
        <w:tc>
          <w:tcPr>
            <w:tcW w:w="1964" w:type="dxa"/>
            <w:gridSpan w:val="2"/>
          </w:tcPr>
          <w:p w:rsidR="0025002F" w:rsidRPr="002052E3" w:rsidRDefault="0025002F" w:rsidP="0025002F">
            <w:pPr>
              <w:jc w:val="center"/>
            </w:pPr>
            <w:r w:rsidRPr="002052E3">
              <w:t>Kol 5</w:t>
            </w:r>
          </w:p>
        </w:tc>
        <w:tc>
          <w:tcPr>
            <w:tcW w:w="1106" w:type="dxa"/>
            <w:gridSpan w:val="2"/>
          </w:tcPr>
          <w:p w:rsidR="0025002F" w:rsidRPr="002052E3" w:rsidRDefault="0025002F" w:rsidP="0025002F">
            <w:pPr>
              <w:jc w:val="center"/>
            </w:pPr>
            <w:r w:rsidRPr="002052E3">
              <w:t>Kol 6</w:t>
            </w:r>
          </w:p>
        </w:tc>
        <w:tc>
          <w:tcPr>
            <w:tcW w:w="2116" w:type="dxa"/>
          </w:tcPr>
          <w:p w:rsidR="0025002F" w:rsidRPr="002052E3" w:rsidRDefault="0025002F" w:rsidP="0025002F">
            <w:pPr>
              <w:jc w:val="center"/>
            </w:pPr>
            <w:r w:rsidRPr="002052E3">
              <w:t>Kol 7</w:t>
            </w:r>
          </w:p>
        </w:tc>
      </w:tr>
      <w:tr w:rsidR="0025002F" w:rsidRPr="002052E3" w:rsidTr="00DF784B">
        <w:tc>
          <w:tcPr>
            <w:tcW w:w="14589" w:type="dxa"/>
            <w:gridSpan w:val="11"/>
            <w:shd w:val="clear" w:color="auto" w:fill="auto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USŁUGI GASTRONOMICZNE/CATERINGOWE PODCZAS WYDARZEŃ NA TERENIE DANII</w:t>
            </w:r>
          </w:p>
        </w:tc>
      </w:tr>
      <w:tr w:rsidR="0025002F" w:rsidRPr="002052E3" w:rsidTr="0025002F">
        <w:tc>
          <w:tcPr>
            <w:tcW w:w="618" w:type="dxa"/>
            <w:shd w:val="clear" w:color="auto" w:fill="auto"/>
          </w:tcPr>
          <w:p w:rsidR="0025002F" w:rsidRPr="002052E3" w:rsidRDefault="0025002F" w:rsidP="0025002F">
            <w:r w:rsidRPr="002052E3">
              <w:t>1</w:t>
            </w:r>
          </w:p>
        </w:tc>
        <w:tc>
          <w:tcPr>
            <w:tcW w:w="5297" w:type="dxa"/>
            <w:gridSpan w:val="2"/>
          </w:tcPr>
          <w:p w:rsidR="0025002F" w:rsidRPr="00994F88" w:rsidRDefault="0025002F" w:rsidP="0025002F">
            <w:r w:rsidRPr="0025002F">
              <w:rPr>
                <w:b/>
              </w:rPr>
              <w:t>Zapewnienie lunchu w formie bufetu</w:t>
            </w:r>
            <w:r w:rsidRPr="00994F88">
              <w:t xml:space="preserve"> podczas wydarzenia </w:t>
            </w:r>
            <w:r w:rsidRPr="0025002F">
              <w:rPr>
                <w:b/>
              </w:rPr>
              <w:t>jednodniowego</w:t>
            </w:r>
            <w:r w:rsidRPr="00994F88">
              <w:t xml:space="preserve"> w Danii (1 x lunch)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418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30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106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1</w:t>
            </w: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</w:tr>
      <w:tr w:rsidR="0025002F" w:rsidRPr="002052E3" w:rsidTr="0025002F">
        <w:tc>
          <w:tcPr>
            <w:tcW w:w="618" w:type="dxa"/>
            <w:shd w:val="clear" w:color="auto" w:fill="auto"/>
          </w:tcPr>
          <w:p w:rsidR="0025002F" w:rsidRPr="002052E3" w:rsidRDefault="0025002F" w:rsidP="0025002F">
            <w:r w:rsidRPr="002052E3">
              <w:t>2</w:t>
            </w:r>
          </w:p>
        </w:tc>
        <w:tc>
          <w:tcPr>
            <w:tcW w:w="5297" w:type="dxa"/>
            <w:gridSpan w:val="2"/>
          </w:tcPr>
          <w:p w:rsidR="0025002F" w:rsidRPr="00994F88" w:rsidRDefault="0025002F" w:rsidP="0025002F">
            <w:r w:rsidRPr="0025002F">
              <w:rPr>
                <w:b/>
              </w:rPr>
              <w:t>Zapewnienie lunchu w formie bufetu</w:t>
            </w:r>
            <w:r w:rsidRPr="00994F88">
              <w:t xml:space="preserve"> podczas wydarzenia </w:t>
            </w:r>
            <w:r w:rsidRPr="0025002F">
              <w:rPr>
                <w:b/>
              </w:rPr>
              <w:t>dwudniowego</w:t>
            </w:r>
            <w:r w:rsidRPr="00994F88">
              <w:t xml:space="preserve"> w Danii (2 x lunch)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418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50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106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1</w:t>
            </w: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</w:tr>
      <w:tr w:rsidR="0025002F" w:rsidRPr="002052E3" w:rsidTr="0025002F">
        <w:tc>
          <w:tcPr>
            <w:tcW w:w="618" w:type="dxa"/>
            <w:shd w:val="clear" w:color="auto" w:fill="auto"/>
          </w:tcPr>
          <w:p w:rsidR="0025002F" w:rsidRPr="002052E3" w:rsidRDefault="0025002F" w:rsidP="0025002F">
            <w:r w:rsidRPr="002052E3">
              <w:t>3</w:t>
            </w:r>
          </w:p>
        </w:tc>
        <w:tc>
          <w:tcPr>
            <w:tcW w:w="5297" w:type="dxa"/>
            <w:gridSpan w:val="2"/>
          </w:tcPr>
          <w:p w:rsidR="0025002F" w:rsidRPr="00994F88" w:rsidRDefault="0025002F" w:rsidP="0025002F">
            <w:r w:rsidRPr="0025002F">
              <w:rPr>
                <w:b/>
              </w:rPr>
              <w:t>Zapewnienie przerwy kawowej ciągłej</w:t>
            </w:r>
            <w:r w:rsidRPr="00994F88">
              <w:t xml:space="preserve"> podczas wydarzenia </w:t>
            </w:r>
            <w:r w:rsidRPr="0025002F">
              <w:rPr>
                <w:b/>
              </w:rPr>
              <w:t>jednodniowego</w:t>
            </w:r>
            <w:r w:rsidRPr="00994F88">
              <w:t xml:space="preserve"> w Danii (1 x przerwa kawowa ciągła)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418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30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106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1</w:t>
            </w: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</w:tr>
      <w:tr w:rsidR="0025002F" w:rsidRPr="002052E3" w:rsidTr="0025002F">
        <w:tc>
          <w:tcPr>
            <w:tcW w:w="618" w:type="dxa"/>
            <w:shd w:val="clear" w:color="auto" w:fill="auto"/>
          </w:tcPr>
          <w:p w:rsidR="0025002F" w:rsidRPr="002052E3" w:rsidRDefault="0025002F" w:rsidP="0025002F">
            <w:r w:rsidRPr="002052E3">
              <w:t>4</w:t>
            </w:r>
          </w:p>
        </w:tc>
        <w:tc>
          <w:tcPr>
            <w:tcW w:w="5297" w:type="dxa"/>
            <w:gridSpan w:val="2"/>
          </w:tcPr>
          <w:p w:rsidR="0025002F" w:rsidRPr="00994F88" w:rsidRDefault="0025002F" w:rsidP="0025002F">
            <w:r w:rsidRPr="0025002F">
              <w:rPr>
                <w:b/>
              </w:rPr>
              <w:t>Zapewnienie przerwy kawowej ciągłej</w:t>
            </w:r>
            <w:r w:rsidRPr="00994F88">
              <w:t xml:space="preserve"> podczas wydarzenia </w:t>
            </w:r>
            <w:r w:rsidRPr="0025002F">
              <w:rPr>
                <w:b/>
              </w:rPr>
              <w:t>dwudniowego</w:t>
            </w:r>
            <w:r w:rsidRPr="00994F88">
              <w:t xml:space="preserve"> w Danii (2 x przerwa kawowa ciągła)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418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50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106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1</w:t>
            </w: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</w:tr>
      <w:tr w:rsidR="0025002F" w:rsidRPr="002052E3" w:rsidTr="0025002F">
        <w:tc>
          <w:tcPr>
            <w:tcW w:w="618" w:type="dxa"/>
            <w:shd w:val="clear" w:color="auto" w:fill="auto"/>
          </w:tcPr>
          <w:p w:rsidR="0025002F" w:rsidRPr="002052E3" w:rsidRDefault="0025002F" w:rsidP="0025002F"/>
          <w:p w:rsidR="0025002F" w:rsidRPr="002052E3" w:rsidRDefault="0025002F" w:rsidP="0025002F">
            <w:r w:rsidRPr="002052E3">
              <w:t>5</w:t>
            </w:r>
          </w:p>
        </w:tc>
        <w:tc>
          <w:tcPr>
            <w:tcW w:w="5297" w:type="dxa"/>
            <w:gridSpan w:val="2"/>
          </w:tcPr>
          <w:p w:rsidR="0025002F" w:rsidRPr="00994F88" w:rsidRDefault="0025002F" w:rsidP="0025002F">
            <w:r w:rsidRPr="0025002F">
              <w:rPr>
                <w:b/>
              </w:rPr>
              <w:t>Zapewnienie kolacji w formie bufetu</w:t>
            </w:r>
            <w:r w:rsidRPr="00994F88">
              <w:t xml:space="preserve"> podczas wydarzenia w Danii (1 x kolacja)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418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50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106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1</w:t>
            </w: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</w:tr>
      <w:tr w:rsidR="0025002F" w:rsidRPr="002052E3" w:rsidTr="00DF784B">
        <w:tc>
          <w:tcPr>
            <w:tcW w:w="14589" w:type="dxa"/>
            <w:gridSpan w:val="11"/>
            <w:shd w:val="clear" w:color="auto" w:fill="auto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USŁUGI GASTRONOMICZNE/CATERINGOWE PODCZAS WYDARZEŃ NA TERENIE LITWY</w:t>
            </w:r>
          </w:p>
        </w:tc>
      </w:tr>
      <w:tr w:rsidR="0025002F" w:rsidRPr="002052E3" w:rsidTr="00DF784B">
        <w:tc>
          <w:tcPr>
            <w:tcW w:w="618" w:type="dxa"/>
            <w:shd w:val="clear" w:color="auto" w:fill="auto"/>
          </w:tcPr>
          <w:p w:rsidR="0025002F" w:rsidRPr="002052E3" w:rsidRDefault="0025002F" w:rsidP="0025002F">
            <w:r w:rsidRPr="002052E3">
              <w:t>6</w:t>
            </w:r>
          </w:p>
        </w:tc>
        <w:tc>
          <w:tcPr>
            <w:tcW w:w="5297" w:type="dxa"/>
            <w:gridSpan w:val="2"/>
          </w:tcPr>
          <w:p w:rsidR="0025002F" w:rsidRPr="00994F88" w:rsidRDefault="0025002F" w:rsidP="0025002F">
            <w:r w:rsidRPr="0025002F">
              <w:rPr>
                <w:b/>
              </w:rPr>
              <w:t>Zapewnienie lunchu w formie bufetu</w:t>
            </w:r>
            <w:r w:rsidRPr="00994F88">
              <w:t xml:space="preserve"> podczas wydarzenia </w:t>
            </w:r>
            <w:r w:rsidRPr="0025002F">
              <w:rPr>
                <w:b/>
              </w:rPr>
              <w:t>jednodniowego</w:t>
            </w:r>
            <w:r w:rsidRPr="00994F88">
              <w:t xml:space="preserve"> na Litwie (1 x lunch)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418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30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106" w:type="dxa"/>
            <w:gridSpan w:val="2"/>
            <w:shd w:val="clear" w:color="auto" w:fill="auto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2</w:t>
            </w:r>
          </w:p>
        </w:tc>
        <w:tc>
          <w:tcPr>
            <w:tcW w:w="2116" w:type="dxa"/>
            <w:shd w:val="clear" w:color="auto" w:fill="auto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</w:tr>
      <w:tr w:rsidR="0025002F" w:rsidRPr="002052E3" w:rsidTr="0025002F">
        <w:tc>
          <w:tcPr>
            <w:tcW w:w="618" w:type="dxa"/>
            <w:shd w:val="clear" w:color="auto" w:fill="auto"/>
          </w:tcPr>
          <w:p w:rsidR="0025002F" w:rsidRPr="002052E3" w:rsidRDefault="0025002F" w:rsidP="0025002F">
            <w:r w:rsidRPr="002052E3">
              <w:t>7</w:t>
            </w:r>
          </w:p>
        </w:tc>
        <w:tc>
          <w:tcPr>
            <w:tcW w:w="5297" w:type="dxa"/>
            <w:gridSpan w:val="2"/>
          </w:tcPr>
          <w:p w:rsidR="0025002F" w:rsidRPr="00994F88" w:rsidRDefault="0025002F" w:rsidP="0025002F">
            <w:r w:rsidRPr="0025002F">
              <w:rPr>
                <w:b/>
              </w:rPr>
              <w:t>Zapewnienie lunchu w formie bufetu</w:t>
            </w:r>
            <w:r w:rsidRPr="00994F88">
              <w:t xml:space="preserve"> podczas wydarzenia </w:t>
            </w:r>
            <w:r w:rsidRPr="0025002F">
              <w:rPr>
                <w:b/>
              </w:rPr>
              <w:t>dwudniowego</w:t>
            </w:r>
            <w:r w:rsidRPr="00994F88">
              <w:t xml:space="preserve"> na Litwie (2 x lunch)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418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50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106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2</w:t>
            </w: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</w:tr>
      <w:tr w:rsidR="0025002F" w:rsidRPr="002052E3" w:rsidTr="0025002F">
        <w:tc>
          <w:tcPr>
            <w:tcW w:w="618" w:type="dxa"/>
            <w:shd w:val="clear" w:color="auto" w:fill="auto"/>
          </w:tcPr>
          <w:p w:rsidR="0025002F" w:rsidRPr="002052E3" w:rsidRDefault="0025002F" w:rsidP="0025002F">
            <w:r w:rsidRPr="002052E3">
              <w:t>8</w:t>
            </w:r>
          </w:p>
        </w:tc>
        <w:tc>
          <w:tcPr>
            <w:tcW w:w="5297" w:type="dxa"/>
            <w:gridSpan w:val="2"/>
          </w:tcPr>
          <w:p w:rsidR="0025002F" w:rsidRPr="00994F88" w:rsidRDefault="0025002F" w:rsidP="0025002F">
            <w:r w:rsidRPr="0025002F">
              <w:rPr>
                <w:b/>
              </w:rPr>
              <w:t>Zapewnienie przerwy kawowej ciągłej</w:t>
            </w:r>
            <w:r w:rsidRPr="00994F88">
              <w:t xml:space="preserve"> podczas wydarzenia </w:t>
            </w:r>
            <w:r w:rsidRPr="0025002F">
              <w:rPr>
                <w:b/>
              </w:rPr>
              <w:t>jednodniowego</w:t>
            </w:r>
            <w:r w:rsidRPr="00994F88">
              <w:t xml:space="preserve"> na Litwie (1 x przerwa kawowa ciągła)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418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30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106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2</w:t>
            </w: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</w:tr>
      <w:tr w:rsidR="0025002F" w:rsidRPr="002052E3" w:rsidTr="0025002F">
        <w:tc>
          <w:tcPr>
            <w:tcW w:w="618" w:type="dxa"/>
            <w:shd w:val="clear" w:color="auto" w:fill="auto"/>
          </w:tcPr>
          <w:p w:rsidR="0025002F" w:rsidRPr="002052E3" w:rsidRDefault="0025002F" w:rsidP="0025002F">
            <w:r w:rsidRPr="002052E3">
              <w:t>9</w:t>
            </w:r>
          </w:p>
        </w:tc>
        <w:tc>
          <w:tcPr>
            <w:tcW w:w="5297" w:type="dxa"/>
            <w:gridSpan w:val="2"/>
          </w:tcPr>
          <w:p w:rsidR="0025002F" w:rsidRPr="00994F88" w:rsidRDefault="0025002F" w:rsidP="0025002F">
            <w:r w:rsidRPr="0025002F">
              <w:rPr>
                <w:b/>
              </w:rPr>
              <w:t>Zapewnienie przerwy kawowej ciągłej</w:t>
            </w:r>
            <w:r w:rsidRPr="00994F88">
              <w:t xml:space="preserve"> podczas wydarzenia </w:t>
            </w:r>
            <w:r w:rsidRPr="0025002F">
              <w:rPr>
                <w:b/>
              </w:rPr>
              <w:t>dwudniowego</w:t>
            </w:r>
            <w:r w:rsidRPr="00994F88">
              <w:t xml:space="preserve"> na Litwie (2 x przerwa kawowa ciągła)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418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50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106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2</w:t>
            </w: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</w:tr>
      <w:tr w:rsidR="0025002F" w:rsidRPr="002052E3" w:rsidTr="0025002F">
        <w:tc>
          <w:tcPr>
            <w:tcW w:w="618" w:type="dxa"/>
            <w:shd w:val="clear" w:color="auto" w:fill="auto"/>
          </w:tcPr>
          <w:p w:rsidR="0025002F" w:rsidRPr="002052E3" w:rsidRDefault="0025002F" w:rsidP="0025002F">
            <w:r w:rsidRPr="002052E3">
              <w:t>10</w:t>
            </w:r>
          </w:p>
        </w:tc>
        <w:tc>
          <w:tcPr>
            <w:tcW w:w="5297" w:type="dxa"/>
            <w:gridSpan w:val="2"/>
          </w:tcPr>
          <w:p w:rsidR="0025002F" w:rsidRPr="00994F88" w:rsidRDefault="0025002F" w:rsidP="0025002F">
            <w:r w:rsidRPr="0025002F">
              <w:rPr>
                <w:b/>
              </w:rPr>
              <w:t>Zapewnienie kolacji w formie bufetu</w:t>
            </w:r>
            <w:r w:rsidRPr="00994F88">
              <w:t xml:space="preserve"> podczas wydarzenia na Litwie (1 x kolacja)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418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50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106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2</w:t>
            </w: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</w:tr>
      <w:tr w:rsidR="0025002F" w:rsidRPr="002052E3" w:rsidTr="00DF784B">
        <w:tc>
          <w:tcPr>
            <w:tcW w:w="14589" w:type="dxa"/>
            <w:gridSpan w:val="11"/>
            <w:shd w:val="clear" w:color="auto" w:fill="auto"/>
          </w:tcPr>
          <w:p w:rsidR="0025002F" w:rsidRPr="002052E3" w:rsidRDefault="0025002F" w:rsidP="0025002F">
            <w:pPr>
              <w:jc w:val="center"/>
            </w:pPr>
            <w:r w:rsidRPr="0025002F">
              <w:rPr>
                <w:b/>
              </w:rPr>
              <w:t>USŁUGI GASTRONOMICZNE/CATERINGOWE PODCZAS WYDARZEŃ NA TERENIE POLSKI</w:t>
            </w:r>
          </w:p>
        </w:tc>
      </w:tr>
      <w:tr w:rsidR="0025002F" w:rsidRPr="000E030F" w:rsidTr="0025002F">
        <w:tc>
          <w:tcPr>
            <w:tcW w:w="650" w:type="dxa"/>
            <w:gridSpan w:val="2"/>
            <w:shd w:val="clear" w:color="auto" w:fill="auto"/>
          </w:tcPr>
          <w:p w:rsidR="0025002F" w:rsidRPr="00DD6F85" w:rsidRDefault="0025002F" w:rsidP="0025002F">
            <w:r w:rsidRPr="00DD6F85">
              <w:t>11</w:t>
            </w:r>
          </w:p>
        </w:tc>
        <w:tc>
          <w:tcPr>
            <w:tcW w:w="5271" w:type="dxa"/>
            <w:gridSpan w:val="2"/>
            <w:shd w:val="clear" w:color="auto" w:fill="auto"/>
          </w:tcPr>
          <w:p w:rsidR="0025002F" w:rsidRPr="0025002F" w:rsidRDefault="0025002F" w:rsidP="0025002F">
            <w:pPr>
              <w:rPr>
                <w:b/>
              </w:rPr>
            </w:pPr>
            <w:r w:rsidRPr="0025002F">
              <w:rPr>
                <w:b/>
              </w:rPr>
              <w:t xml:space="preserve">Zapewnienie lunchu w formie bufetu </w:t>
            </w:r>
            <w:r w:rsidRPr="000E030F">
              <w:t>podczas wydarzenia</w:t>
            </w:r>
            <w:r w:rsidRPr="0025002F">
              <w:rPr>
                <w:b/>
              </w:rPr>
              <w:t xml:space="preserve"> jednodniowego</w:t>
            </w:r>
            <w:r w:rsidRPr="000E030F">
              <w:t xml:space="preserve"> w Gdańsku (1 x lunch)</w:t>
            </w:r>
          </w:p>
        </w:tc>
        <w:tc>
          <w:tcPr>
            <w:tcW w:w="2064" w:type="dxa"/>
            <w:shd w:val="clear" w:color="auto" w:fill="auto"/>
          </w:tcPr>
          <w:p w:rsidR="0025002F" w:rsidRPr="000E030F" w:rsidRDefault="0025002F" w:rsidP="0025002F">
            <w:pPr>
              <w:jc w:val="center"/>
            </w:pPr>
          </w:p>
          <w:p w:rsidR="0025002F" w:rsidRPr="000E030F" w:rsidRDefault="0025002F" w:rsidP="0025002F">
            <w:pPr>
              <w:jc w:val="center"/>
            </w:pPr>
            <w:r w:rsidRPr="000E030F">
              <w:t>……………… zł</w:t>
            </w:r>
          </w:p>
        </w:tc>
        <w:tc>
          <w:tcPr>
            <w:tcW w:w="1426" w:type="dxa"/>
            <w:gridSpan w:val="2"/>
            <w:shd w:val="clear" w:color="auto" w:fill="auto"/>
          </w:tcPr>
          <w:p w:rsidR="00FF25E1" w:rsidRDefault="00FF25E1" w:rsidP="0025002F">
            <w:pPr>
              <w:jc w:val="center"/>
            </w:pPr>
          </w:p>
          <w:p w:rsidR="0025002F" w:rsidRPr="000E030F" w:rsidRDefault="0025002F" w:rsidP="0025002F">
            <w:pPr>
              <w:jc w:val="center"/>
            </w:pPr>
            <w:r w:rsidRPr="000E030F">
              <w:t>30</w:t>
            </w:r>
          </w:p>
        </w:tc>
        <w:tc>
          <w:tcPr>
            <w:tcW w:w="1956" w:type="dxa"/>
            <w:shd w:val="clear" w:color="auto" w:fill="auto"/>
          </w:tcPr>
          <w:p w:rsidR="0025002F" w:rsidRPr="000E030F" w:rsidRDefault="0025002F" w:rsidP="0025002F">
            <w:pPr>
              <w:jc w:val="center"/>
            </w:pPr>
          </w:p>
          <w:p w:rsidR="0025002F" w:rsidRPr="000E030F" w:rsidRDefault="0025002F" w:rsidP="0025002F">
            <w:pPr>
              <w:jc w:val="center"/>
            </w:pPr>
            <w:r w:rsidRPr="000E030F">
              <w:t>……………… zł</w:t>
            </w:r>
          </w:p>
        </w:tc>
        <w:tc>
          <w:tcPr>
            <w:tcW w:w="1094" w:type="dxa"/>
            <w:shd w:val="clear" w:color="auto" w:fill="auto"/>
          </w:tcPr>
          <w:p w:rsidR="00FF25E1" w:rsidRDefault="00FF25E1" w:rsidP="0025002F">
            <w:pPr>
              <w:jc w:val="center"/>
            </w:pPr>
          </w:p>
          <w:p w:rsidR="0025002F" w:rsidRPr="000E030F" w:rsidRDefault="0025002F" w:rsidP="0025002F">
            <w:pPr>
              <w:jc w:val="center"/>
            </w:pPr>
            <w:r w:rsidRPr="000E030F">
              <w:t>2</w:t>
            </w:r>
          </w:p>
        </w:tc>
        <w:tc>
          <w:tcPr>
            <w:tcW w:w="2128" w:type="dxa"/>
            <w:gridSpan w:val="2"/>
            <w:shd w:val="clear" w:color="auto" w:fill="auto"/>
          </w:tcPr>
          <w:p w:rsidR="0025002F" w:rsidRPr="000E030F" w:rsidRDefault="0025002F" w:rsidP="0025002F">
            <w:pPr>
              <w:jc w:val="center"/>
            </w:pPr>
          </w:p>
          <w:p w:rsidR="0025002F" w:rsidRPr="0025002F" w:rsidRDefault="0025002F" w:rsidP="0025002F">
            <w:pPr>
              <w:jc w:val="center"/>
              <w:rPr>
                <w:b/>
              </w:rPr>
            </w:pPr>
            <w:r w:rsidRPr="000E030F">
              <w:t>……………… zł</w:t>
            </w:r>
          </w:p>
        </w:tc>
      </w:tr>
      <w:tr w:rsidR="0025002F" w:rsidRPr="000E030F" w:rsidTr="0025002F">
        <w:trPr>
          <w:trHeight w:val="437"/>
        </w:trPr>
        <w:tc>
          <w:tcPr>
            <w:tcW w:w="618" w:type="dxa"/>
            <w:shd w:val="clear" w:color="auto" w:fill="auto"/>
          </w:tcPr>
          <w:p w:rsidR="0025002F" w:rsidRPr="00DD6F85" w:rsidRDefault="0025002F" w:rsidP="0025002F">
            <w:r w:rsidRPr="00DD6F85">
              <w:t>12</w:t>
            </w:r>
          </w:p>
        </w:tc>
        <w:tc>
          <w:tcPr>
            <w:tcW w:w="5297" w:type="dxa"/>
            <w:gridSpan w:val="2"/>
          </w:tcPr>
          <w:p w:rsidR="0025002F" w:rsidRPr="000E030F" w:rsidRDefault="0025002F" w:rsidP="0025002F">
            <w:r w:rsidRPr="0025002F">
              <w:rPr>
                <w:b/>
              </w:rPr>
              <w:t>Zapewnienie lunchu w formie bufetu</w:t>
            </w:r>
            <w:r w:rsidRPr="000E030F">
              <w:t xml:space="preserve"> podczas wydarzenia </w:t>
            </w:r>
            <w:r w:rsidRPr="0025002F">
              <w:rPr>
                <w:b/>
              </w:rPr>
              <w:t>dwudniowego</w:t>
            </w:r>
            <w:r w:rsidRPr="000E030F">
              <w:t xml:space="preserve"> w Gdańsku (2 x lunch)</w:t>
            </w:r>
          </w:p>
        </w:tc>
        <w:tc>
          <w:tcPr>
            <w:tcW w:w="2070" w:type="dxa"/>
            <w:gridSpan w:val="2"/>
          </w:tcPr>
          <w:p w:rsidR="0025002F" w:rsidRPr="000E030F" w:rsidRDefault="0025002F" w:rsidP="0025002F">
            <w:pPr>
              <w:jc w:val="center"/>
            </w:pPr>
          </w:p>
          <w:p w:rsidR="0025002F" w:rsidRPr="000E030F" w:rsidRDefault="0025002F" w:rsidP="0025002F">
            <w:pPr>
              <w:jc w:val="center"/>
            </w:pPr>
            <w:r w:rsidRPr="000E030F">
              <w:t>……………… zł</w:t>
            </w:r>
          </w:p>
        </w:tc>
        <w:tc>
          <w:tcPr>
            <w:tcW w:w="1418" w:type="dxa"/>
          </w:tcPr>
          <w:p w:rsidR="0025002F" w:rsidRPr="000E030F" w:rsidRDefault="0025002F" w:rsidP="0025002F">
            <w:pPr>
              <w:jc w:val="center"/>
            </w:pPr>
          </w:p>
          <w:p w:rsidR="0025002F" w:rsidRPr="000E030F" w:rsidRDefault="0025002F" w:rsidP="0025002F">
            <w:pPr>
              <w:jc w:val="center"/>
            </w:pPr>
            <w:r w:rsidRPr="000E030F">
              <w:t>40</w:t>
            </w:r>
          </w:p>
        </w:tc>
        <w:tc>
          <w:tcPr>
            <w:tcW w:w="1964" w:type="dxa"/>
            <w:gridSpan w:val="2"/>
          </w:tcPr>
          <w:p w:rsidR="0025002F" w:rsidRPr="000E030F" w:rsidRDefault="0025002F" w:rsidP="0025002F">
            <w:pPr>
              <w:jc w:val="center"/>
            </w:pPr>
          </w:p>
          <w:p w:rsidR="0025002F" w:rsidRPr="000E030F" w:rsidRDefault="0025002F" w:rsidP="0025002F">
            <w:pPr>
              <w:jc w:val="center"/>
            </w:pPr>
            <w:r w:rsidRPr="000E030F">
              <w:t>……………… zł</w:t>
            </w:r>
          </w:p>
        </w:tc>
        <w:tc>
          <w:tcPr>
            <w:tcW w:w="1106" w:type="dxa"/>
            <w:gridSpan w:val="2"/>
          </w:tcPr>
          <w:p w:rsidR="0025002F" w:rsidRPr="000E030F" w:rsidRDefault="0025002F" w:rsidP="0025002F">
            <w:pPr>
              <w:jc w:val="center"/>
            </w:pPr>
          </w:p>
          <w:p w:rsidR="0025002F" w:rsidRPr="000E030F" w:rsidRDefault="0025002F" w:rsidP="0025002F">
            <w:pPr>
              <w:jc w:val="center"/>
            </w:pPr>
            <w:r w:rsidRPr="000E030F">
              <w:t>4</w:t>
            </w:r>
          </w:p>
        </w:tc>
        <w:tc>
          <w:tcPr>
            <w:tcW w:w="2116" w:type="dxa"/>
          </w:tcPr>
          <w:p w:rsidR="0025002F" w:rsidRPr="000E030F" w:rsidRDefault="0025002F" w:rsidP="0025002F">
            <w:pPr>
              <w:jc w:val="center"/>
            </w:pPr>
          </w:p>
          <w:p w:rsidR="0025002F" w:rsidRPr="000E030F" w:rsidRDefault="0025002F" w:rsidP="0025002F">
            <w:pPr>
              <w:jc w:val="center"/>
            </w:pPr>
            <w:r w:rsidRPr="000E030F">
              <w:t>……………… zł</w:t>
            </w:r>
          </w:p>
        </w:tc>
      </w:tr>
      <w:tr w:rsidR="0025002F" w:rsidRPr="002052E3" w:rsidTr="0025002F">
        <w:trPr>
          <w:trHeight w:val="437"/>
        </w:trPr>
        <w:tc>
          <w:tcPr>
            <w:tcW w:w="618" w:type="dxa"/>
            <w:shd w:val="clear" w:color="auto" w:fill="auto"/>
          </w:tcPr>
          <w:p w:rsidR="0025002F" w:rsidRPr="00DD6F85" w:rsidRDefault="0025002F" w:rsidP="0025002F">
            <w:r w:rsidRPr="00DD6F85">
              <w:lastRenderedPageBreak/>
              <w:t>13</w:t>
            </w:r>
          </w:p>
        </w:tc>
        <w:tc>
          <w:tcPr>
            <w:tcW w:w="5297" w:type="dxa"/>
            <w:gridSpan w:val="2"/>
          </w:tcPr>
          <w:p w:rsidR="0025002F" w:rsidRPr="0025002F" w:rsidRDefault="0025002F" w:rsidP="0025002F">
            <w:pPr>
              <w:rPr>
                <w:b/>
              </w:rPr>
            </w:pPr>
            <w:r w:rsidRPr="0025002F">
              <w:rPr>
                <w:b/>
              </w:rPr>
              <w:t xml:space="preserve">Zapewnienie lunchu w formie bufetu </w:t>
            </w:r>
            <w:r w:rsidRPr="000E030F">
              <w:t>podczas wydarzenia</w:t>
            </w:r>
            <w:r w:rsidRPr="0025002F">
              <w:rPr>
                <w:b/>
              </w:rPr>
              <w:t xml:space="preserve"> dwudniowego</w:t>
            </w:r>
            <w:r w:rsidRPr="000E030F">
              <w:t xml:space="preserve"> w Gdańsku lub w obszarze wsparcia Programu w Polsce (2 x lunch)</w:t>
            </w:r>
          </w:p>
        </w:tc>
        <w:tc>
          <w:tcPr>
            <w:tcW w:w="2070" w:type="dxa"/>
            <w:gridSpan w:val="2"/>
          </w:tcPr>
          <w:p w:rsidR="0025002F" w:rsidRPr="000E030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0E030F">
              <w:t>……………… zł</w:t>
            </w:r>
          </w:p>
        </w:tc>
        <w:tc>
          <w:tcPr>
            <w:tcW w:w="1418" w:type="dxa"/>
          </w:tcPr>
          <w:p w:rsidR="00FF25E1" w:rsidRDefault="00FF25E1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0E030F">
              <w:t>25</w:t>
            </w:r>
          </w:p>
        </w:tc>
        <w:tc>
          <w:tcPr>
            <w:tcW w:w="1964" w:type="dxa"/>
            <w:gridSpan w:val="2"/>
          </w:tcPr>
          <w:p w:rsidR="0025002F" w:rsidRPr="000E030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0E030F">
              <w:t>……………… zł</w:t>
            </w:r>
          </w:p>
        </w:tc>
        <w:tc>
          <w:tcPr>
            <w:tcW w:w="1106" w:type="dxa"/>
            <w:gridSpan w:val="2"/>
          </w:tcPr>
          <w:p w:rsidR="00FF25E1" w:rsidRDefault="00FF25E1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0E030F">
              <w:t>4</w:t>
            </w:r>
          </w:p>
        </w:tc>
        <w:tc>
          <w:tcPr>
            <w:tcW w:w="2116" w:type="dxa"/>
          </w:tcPr>
          <w:p w:rsidR="0025002F" w:rsidRPr="000E030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0E030F">
              <w:t>……………… zł</w:t>
            </w:r>
          </w:p>
        </w:tc>
      </w:tr>
      <w:tr w:rsidR="0025002F" w:rsidRPr="002052E3" w:rsidTr="0025002F">
        <w:trPr>
          <w:trHeight w:val="437"/>
        </w:trPr>
        <w:tc>
          <w:tcPr>
            <w:tcW w:w="618" w:type="dxa"/>
            <w:shd w:val="clear" w:color="auto" w:fill="auto"/>
          </w:tcPr>
          <w:p w:rsidR="0025002F" w:rsidRPr="00922510" w:rsidRDefault="0025002F" w:rsidP="0025002F">
            <w:r>
              <w:t>14</w:t>
            </w:r>
          </w:p>
        </w:tc>
        <w:tc>
          <w:tcPr>
            <w:tcW w:w="5297" w:type="dxa"/>
            <w:gridSpan w:val="2"/>
          </w:tcPr>
          <w:p w:rsidR="0025002F" w:rsidRPr="0025002F" w:rsidRDefault="0025002F" w:rsidP="0025002F">
            <w:pPr>
              <w:rPr>
                <w:b/>
              </w:rPr>
            </w:pPr>
            <w:r w:rsidRPr="0025002F">
              <w:rPr>
                <w:b/>
              </w:rPr>
              <w:t xml:space="preserve">Zapewnienie przerwy kawowej ciągłej </w:t>
            </w:r>
            <w:r w:rsidRPr="002052E3">
              <w:t xml:space="preserve">podczas wydarzenia </w:t>
            </w:r>
            <w:r w:rsidRPr="0025002F">
              <w:rPr>
                <w:b/>
              </w:rPr>
              <w:t>jednodniowego</w:t>
            </w:r>
            <w:r w:rsidRPr="002052E3">
              <w:t xml:space="preserve"> w </w:t>
            </w:r>
            <w:r>
              <w:t>Gdańsku (1 x przerwa kawowa ciągła)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3C09EB">
              <w:t>……………… zł</w:t>
            </w:r>
          </w:p>
        </w:tc>
        <w:tc>
          <w:tcPr>
            <w:tcW w:w="1418" w:type="dxa"/>
          </w:tcPr>
          <w:p w:rsidR="00FF25E1" w:rsidRDefault="00FF25E1" w:rsidP="0025002F">
            <w:pPr>
              <w:jc w:val="center"/>
            </w:pPr>
          </w:p>
          <w:p w:rsidR="0025002F" w:rsidRPr="00A73BCA" w:rsidRDefault="0025002F" w:rsidP="0025002F">
            <w:pPr>
              <w:jc w:val="center"/>
            </w:pPr>
            <w:r>
              <w:t>30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487DA6">
              <w:t>……………… zł</w:t>
            </w:r>
          </w:p>
        </w:tc>
        <w:tc>
          <w:tcPr>
            <w:tcW w:w="1106" w:type="dxa"/>
            <w:gridSpan w:val="2"/>
          </w:tcPr>
          <w:p w:rsidR="00FF25E1" w:rsidRDefault="00FF25E1" w:rsidP="0025002F">
            <w:pPr>
              <w:jc w:val="center"/>
            </w:pPr>
          </w:p>
          <w:p w:rsidR="0025002F" w:rsidRPr="00A73BCA" w:rsidRDefault="0025002F" w:rsidP="0025002F">
            <w:pPr>
              <w:jc w:val="center"/>
            </w:pPr>
            <w:r>
              <w:t>2</w:t>
            </w: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724AE5">
              <w:t>……………… zł</w:t>
            </w:r>
          </w:p>
        </w:tc>
      </w:tr>
      <w:tr w:rsidR="0025002F" w:rsidRPr="002052E3" w:rsidTr="0025002F">
        <w:trPr>
          <w:trHeight w:val="437"/>
        </w:trPr>
        <w:tc>
          <w:tcPr>
            <w:tcW w:w="618" w:type="dxa"/>
            <w:shd w:val="clear" w:color="auto" w:fill="auto"/>
          </w:tcPr>
          <w:p w:rsidR="0025002F" w:rsidRPr="00922510" w:rsidRDefault="0025002F" w:rsidP="0025002F">
            <w:r>
              <w:t>15</w:t>
            </w:r>
          </w:p>
        </w:tc>
        <w:tc>
          <w:tcPr>
            <w:tcW w:w="5297" w:type="dxa"/>
            <w:gridSpan w:val="2"/>
          </w:tcPr>
          <w:p w:rsidR="0025002F" w:rsidRPr="0025002F" w:rsidRDefault="0025002F" w:rsidP="0025002F">
            <w:pPr>
              <w:rPr>
                <w:b/>
              </w:rPr>
            </w:pPr>
            <w:r w:rsidRPr="0025002F">
              <w:rPr>
                <w:b/>
              </w:rPr>
              <w:t xml:space="preserve">Zapewnienie przerwy kawowej ciągłej </w:t>
            </w:r>
            <w:r w:rsidRPr="002052E3">
              <w:t xml:space="preserve">podczas wydarzenia </w:t>
            </w:r>
            <w:r w:rsidRPr="0025002F">
              <w:rPr>
                <w:b/>
              </w:rPr>
              <w:t xml:space="preserve">dwudniowego </w:t>
            </w:r>
            <w:r w:rsidRPr="002052E3">
              <w:t xml:space="preserve">w </w:t>
            </w:r>
            <w:r>
              <w:t>Gdańsku (2 x przerwa kawowa ciągła)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3C09EB">
              <w:t>……………… zł</w:t>
            </w:r>
          </w:p>
        </w:tc>
        <w:tc>
          <w:tcPr>
            <w:tcW w:w="1418" w:type="dxa"/>
          </w:tcPr>
          <w:p w:rsidR="00FF25E1" w:rsidRDefault="00FF25E1" w:rsidP="0025002F">
            <w:pPr>
              <w:jc w:val="center"/>
            </w:pPr>
          </w:p>
          <w:p w:rsidR="0025002F" w:rsidRPr="00A73BCA" w:rsidRDefault="0025002F" w:rsidP="0025002F">
            <w:pPr>
              <w:jc w:val="center"/>
            </w:pPr>
            <w:r>
              <w:t>40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487DA6">
              <w:t>……………… zł</w:t>
            </w:r>
          </w:p>
        </w:tc>
        <w:tc>
          <w:tcPr>
            <w:tcW w:w="1106" w:type="dxa"/>
            <w:gridSpan w:val="2"/>
          </w:tcPr>
          <w:p w:rsidR="00FF25E1" w:rsidRDefault="00FF25E1" w:rsidP="0025002F">
            <w:pPr>
              <w:jc w:val="center"/>
            </w:pPr>
          </w:p>
          <w:p w:rsidR="0025002F" w:rsidRPr="00A73BCA" w:rsidRDefault="0025002F" w:rsidP="0025002F">
            <w:pPr>
              <w:jc w:val="center"/>
            </w:pPr>
            <w:r>
              <w:t>4</w:t>
            </w: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724AE5">
              <w:t>……………… zł</w:t>
            </w:r>
          </w:p>
        </w:tc>
      </w:tr>
      <w:tr w:rsidR="0025002F" w:rsidRPr="002052E3" w:rsidTr="0025002F">
        <w:trPr>
          <w:trHeight w:val="437"/>
        </w:trPr>
        <w:tc>
          <w:tcPr>
            <w:tcW w:w="618" w:type="dxa"/>
            <w:shd w:val="clear" w:color="auto" w:fill="auto"/>
          </w:tcPr>
          <w:p w:rsidR="0025002F" w:rsidRPr="00922510" w:rsidRDefault="0025002F" w:rsidP="0025002F">
            <w:r>
              <w:t>16</w:t>
            </w:r>
          </w:p>
        </w:tc>
        <w:tc>
          <w:tcPr>
            <w:tcW w:w="5297" w:type="dxa"/>
            <w:gridSpan w:val="2"/>
          </w:tcPr>
          <w:p w:rsidR="0025002F" w:rsidRPr="0025002F" w:rsidRDefault="0025002F" w:rsidP="0025002F">
            <w:pPr>
              <w:rPr>
                <w:b/>
              </w:rPr>
            </w:pPr>
            <w:r w:rsidRPr="0025002F">
              <w:rPr>
                <w:b/>
              </w:rPr>
              <w:t xml:space="preserve">Zapewnienie przerwy kawowej ciągłej </w:t>
            </w:r>
            <w:r w:rsidRPr="002052E3">
              <w:t xml:space="preserve">podczas wydarzenia </w:t>
            </w:r>
            <w:r w:rsidRPr="0025002F">
              <w:rPr>
                <w:b/>
              </w:rPr>
              <w:t xml:space="preserve">dwudniowego </w:t>
            </w:r>
            <w:r w:rsidRPr="002052E3">
              <w:t xml:space="preserve"> w </w:t>
            </w:r>
            <w:r>
              <w:t>Gdańsku lub w obszarze wsparcia Programu w Polsce (2 x przerwa kawowa ciągła)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3C09EB">
              <w:t>……………… zł</w:t>
            </w:r>
          </w:p>
        </w:tc>
        <w:tc>
          <w:tcPr>
            <w:tcW w:w="1418" w:type="dxa"/>
          </w:tcPr>
          <w:p w:rsidR="00FF25E1" w:rsidRDefault="00FF25E1" w:rsidP="0025002F">
            <w:pPr>
              <w:jc w:val="center"/>
            </w:pPr>
          </w:p>
          <w:p w:rsidR="0025002F" w:rsidRPr="00A73BCA" w:rsidRDefault="0025002F" w:rsidP="0025002F">
            <w:pPr>
              <w:jc w:val="center"/>
            </w:pPr>
            <w:r>
              <w:t>25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487DA6">
              <w:t>……………… zł</w:t>
            </w:r>
          </w:p>
        </w:tc>
        <w:tc>
          <w:tcPr>
            <w:tcW w:w="1106" w:type="dxa"/>
            <w:gridSpan w:val="2"/>
          </w:tcPr>
          <w:p w:rsidR="00FF25E1" w:rsidRDefault="00FF25E1" w:rsidP="0025002F">
            <w:pPr>
              <w:jc w:val="center"/>
            </w:pPr>
          </w:p>
          <w:p w:rsidR="0025002F" w:rsidRPr="00A73BCA" w:rsidRDefault="0025002F" w:rsidP="0025002F">
            <w:pPr>
              <w:jc w:val="center"/>
            </w:pPr>
            <w:r>
              <w:t>4</w:t>
            </w: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724AE5">
              <w:t>……………… zł</w:t>
            </w:r>
          </w:p>
        </w:tc>
      </w:tr>
      <w:tr w:rsidR="0025002F" w:rsidRPr="002052E3" w:rsidTr="0025002F">
        <w:trPr>
          <w:trHeight w:val="437"/>
        </w:trPr>
        <w:tc>
          <w:tcPr>
            <w:tcW w:w="618" w:type="dxa"/>
            <w:shd w:val="clear" w:color="auto" w:fill="auto"/>
          </w:tcPr>
          <w:p w:rsidR="0025002F" w:rsidRPr="00922510" w:rsidRDefault="0025002F" w:rsidP="0025002F">
            <w:r>
              <w:t>17</w:t>
            </w:r>
          </w:p>
        </w:tc>
        <w:tc>
          <w:tcPr>
            <w:tcW w:w="5297" w:type="dxa"/>
            <w:gridSpan w:val="2"/>
          </w:tcPr>
          <w:p w:rsidR="0025002F" w:rsidRPr="0025002F" w:rsidRDefault="0025002F" w:rsidP="0025002F">
            <w:pPr>
              <w:rPr>
                <w:b/>
              </w:rPr>
            </w:pPr>
            <w:r w:rsidRPr="0025002F">
              <w:rPr>
                <w:b/>
              </w:rPr>
              <w:t>Zapewnienie kolacji w formie bufetu</w:t>
            </w:r>
            <w:r>
              <w:t xml:space="preserve"> podczas wydarzenia</w:t>
            </w:r>
            <w:r w:rsidRPr="002052E3">
              <w:t xml:space="preserve"> w </w:t>
            </w:r>
            <w:r>
              <w:t>Gdańsku lub w obszarze wsparcia Programu w Polsce (1 x kolacja)</w:t>
            </w:r>
          </w:p>
        </w:tc>
        <w:tc>
          <w:tcPr>
            <w:tcW w:w="2070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3C09EB">
              <w:t>……………… zł</w:t>
            </w:r>
          </w:p>
        </w:tc>
        <w:tc>
          <w:tcPr>
            <w:tcW w:w="1418" w:type="dxa"/>
          </w:tcPr>
          <w:p w:rsidR="00FF25E1" w:rsidRDefault="00FF25E1" w:rsidP="0025002F">
            <w:pPr>
              <w:jc w:val="center"/>
            </w:pPr>
          </w:p>
          <w:p w:rsidR="0025002F" w:rsidRPr="00994F88" w:rsidRDefault="0025002F" w:rsidP="0025002F">
            <w:pPr>
              <w:jc w:val="center"/>
            </w:pPr>
            <w:r>
              <w:t>25</w:t>
            </w: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487DA6">
              <w:t>……………… zł</w:t>
            </w:r>
          </w:p>
        </w:tc>
        <w:tc>
          <w:tcPr>
            <w:tcW w:w="1106" w:type="dxa"/>
            <w:gridSpan w:val="2"/>
          </w:tcPr>
          <w:p w:rsidR="00FF25E1" w:rsidRDefault="00FF25E1" w:rsidP="0025002F">
            <w:pPr>
              <w:jc w:val="center"/>
            </w:pPr>
          </w:p>
          <w:p w:rsidR="0025002F" w:rsidRPr="00994F88" w:rsidRDefault="0025002F" w:rsidP="0025002F">
            <w:pPr>
              <w:jc w:val="center"/>
            </w:pPr>
            <w:r>
              <w:t>4</w:t>
            </w:r>
            <w:r w:rsidR="00BE2893">
              <w:t xml:space="preserve"> </w:t>
            </w: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Default="0025002F" w:rsidP="0025002F">
            <w:pPr>
              <w:jc w:val="center"/>
            </w:pPr>
            <w:r w:rsidRPr="00724AE5">
              <w:t>……………… zł</w:t>
            </w:r>
          </w:p>
        </w:tc>
      </w:tr>
      <w:tr w:rsidR="0025002F" w:rsidRPr="002052E3" w:rsidTr="0025002F">
        <w:tc>
          <w:tcPr>
            <w:tcW w:w="618" w:type="dxa"/>
            <w:shd w:val="clear" w:color="auto" w:fill="auto"/>
          </w:tcPr>
          <w:p w:rsidR="0025002F" w:rsidRPr="00922510" w:rsidRDefault="0025002F" w:rsidP="0025002F">
            <w:r>
              <w:t>18</w:t>
            </w:r>
          </w:p>
        </w:tc>
        <w:tc>
          <w:tcPr>
            <w:tcW w:w="5297" w:type="dxa"/>
            <w:gridSpan w:val="2"/>
          </w:tcPr>
          <w:p w:rsidR="0025002F" w:rsidRPr="0025002F" w:rsidRDefault="0025002F" w:rsidP="0025002F">
            <w:pPr>
              <w:jc w:val="right"/>
              <w:rPr>
                <w:b/>
              </w:rPr>
            </w:pPr>
            <w:r w:rsidRPr="0025002F">
              <w:rPr>
                <w:b/>
              </w:rPr>
              <w:t>RAZEM</w:t>
            </w:r>
          </w:p>
        </w:tc>
        <w:tc>
          <w:tcPr>
            <w:tcW w:w="2070" w:type="dxa"/>
            <w:gridSpan w:val="2"/>
            <w:tcBorders>
              <w:tl2br w:val="single" w:sz="4" w:space="0" w:color="auto"/>
              <w:tr2bl w:val="single" w:sz="4" w:space="0" w:color="auto"/>
            </w:tcBorders>
          </w:tcPr>
          <w:p w:rsidR="0025002F" w:rsidRPr="002052E3" w:rsidRDefault="0025002F" w:rsidP="0025002F"/>
        </w:tc>
        <w:tc>
          <w:tcPr>
            <w:tcW w:w="1418" w:type="dxa"/>
            <w:tcBorders>
              <w:tl2br w:val="single" w:sz="4" w:space="0" w:color="auto"/>
              <w:tr2bl w:val="single" w:sz="4" w:space="0" w:color="auto"/>
            </w:tcBorders>
          </w:tcPr>
          <w:p w:rsidR="0025002F" w:rsidRPr="002052E3" w:rsidRDefault="0025002F" w:rsidP="0025002F">
            <w:pPr>
              <w:jc w:val="center"/>
            </w:pPr>
          </w:p>
        </w:tc>
        <w:tc>
          <w:tcPr>
            <w:tcW w:w="1964" w:type="dxa"/>
            <w:gridSpan w:val="2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  <w:tc>
          <w:tcPr>
            <w:tcW w:w="1106" w:type="dxa"/>
            <w:gridSpan w:val="2"/>
            <w:tcBorders>
              <w:tl2br w:val="single" w:sz="4" w:space="0" w:color="auto"/>
              <w:tr2bl w:val="single" w:sz="4" w:space="0" w:color="auto"/>
            </w:tcBorders>
          </w:tcPr>
          <w:p w:rsidR="0025002F" w:rsidRPr="002052E3" w:rsidRDefault="0025002F" w:rsidP="0025002F">
            <w:pPr>
              <w:jc w:val="center"/>
            </w:pPr>
          </w:p>
        </w:tc>
        <w:tc>
          <w:tcPr>
            <w:tcW w:w="2116" w:type="dxa"/>
          </w:tcPr>
          <w:p w:rsidR="0025002F" w:rsidRDefault="0025002F" w:rsidP="0025002F">
            <w:pPr>
              <w:jc w:val="center"/>
            </w:pPr>
          </w:p>
          <w:p w:rsidR="0025002F" w:rsidRPr="002052E3" w:rsidRDefault="0025002F" w:rsidP="0025002F">
            <w:pPr>
              <w:jc w:val="center"/>
            </w:pPr>
            <w:r w:rsidRPr="002052E3">
              <w:t>……………… zł</w:t>
            </w:r>
          </w:p>
        </w:tc>
      </w:tr>
      <w:tr w:rsidR="0025002F" w:rsidRPr="002052E3" w:rsidTr="0025002F">
        <w:tc>
          <w:tcPr>
            <w:tcW w:w="618" w:type="dxa"/>
            <w:shd w:val="clear" w:color="auto" w:fill="auto"/>
          </w:tcPr>
          <w:p w:rsidR="0025002F" w:rsidRPr="00922510" w:rsidRDefault="0025002F" w:rsidP="0025002F">
            <w:r>
              <w:t>19</w:t>
            </w:r>
          </w:p>
        </w:tc>
        <w:tc>
          <w:tcPr>
            <w:tcW w:w="13971" w:type="dxa"/>
            <w:gridSpan w:val="10"/>
          </w:tcPr>
          <w:p w:rsidR="0025002F" w:rsidRPr="0025002F" w:rsidRDefault="0025002F" w:rsidP="0025002F">
            <w:pPr>
              <w:jc w:val="right"/>
              <w:rPr>
                <w:b/>
              </w:rPr>
            </w:pPr>
          </w:p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25002F" w:rsidRPr="00771FB6" w:rsidRDefault="0025002F" w:rsidP="0025002F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sz w:val="24"/>
          <w:szCs w:val="24"/>
        </w:rPr>
      </w:pPr>
    </w:p>
    <w:p w:rsidR="0025002F" w:rsidRDefault="0025002F" w:rsidP="008A570D">
      <w:pPr>
        <w:widowControl w:val="0"/>
        <w:numPr>
          <w:ilvl w:val="0"/>
          <w:numId w:val="63"/>
        </w:numPr>
        <w:suppressAutoHyphens/>
        <w:autoSpaceDE w:val="0"/>
        <w:autoSpaceDN w:val="0"/>
        <w:spacing w:line="360" w:lineRule="auto"/>
        <w:ind w:left="426" w:hanging="426"/>
        <w:rPr>
          <w:b/>
          <w:sz w:val="24"/>
          <w:szCs w:val="24"/>
        </w:rPr>
      </w:pPr>
      <w:r w:rsidRPr="00352535">
        <w:rPr>
          <w:b/>
          <w:sz w:val="24"/>
          <w:szCs w:val="24"/>
          <w:u w:val="single"/>
        </w:rPr>
        <w:t xml:space="preserve">ZAPEWNIENIE SAL </w:t>
      </w:r>
      <w:r>
        <w:rPr>
          <w:b/>
          <w:sz w:val="24"/>
          <w:szCs w:val="24"/>
          <w:u w:val="single"/>
        </w:rPr>
        <w:t xml:space="preserve">KONFERENCYJNYCH </w:t>
      </w:r>
      <w:r w:rsidRPr="00352535">
        <w:rPr>
          <w:b/>
          <w:sz w:val="24"/>
          <w:szCs w:val="24"/>
          <w:u w:val="single"/>
        </w:rPr>
        <w:t>WRAZ Z WYPOSAŻENIEM</w:t>
      </w:r>
      <w:r w:rsidRPr="004127C4">
        <w:rPr>
          <w:b/>
          <w:sz w:val="24"/>
          <w:szCs w:val="24"/>
        </w:rPr>
        <w:t xml:space="preserve"> W OBIEKTACH SPEŁNIAJĄCYCH WYMOGI HOTELU</w:t>
      </w:r>
      <w:r>
        <w:rPr>
          <w:b/>
          <w:sz w:val="24"/>
          <w:szCs w:val="24"/>
        </w:rPr>
        <w:t>,</w:t>
      </w:r>
      <w:r w:rsidRPr="004127C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UWZGLĘDNIAJĄCE WSZYSTKIE KOSZTY WYKONANIA ZAMÓWIENIA</w:t>
      </w:r>
      <w:r>
        <w:rPr>
          <w:sz w:val="22"/>
          <w:szCs w:val="22"/>
        </w:rPr>
        <w:t xml:space="preserve"> </w:t>
      </w:r>
      <w:r w:rsidRPr="004127C4">
        <w:rPr>
          <w:b/>
          <w:sz w:val="24"/>
          <w:szCs w:val="24"/>
        </w:rPr>
        <w:t>ZGODNIE Z OPZ</w:t>
      </w:r>
    </w:p>
    <w:p w:rsidR="0025002F" w:rsidRPr="006B0754" w:rsidRDefault="0025002F" w:rsidP="0025002F">
      <w:pPr>
        <w:widowControl w:val="0"/>
        <w:suppressAutoHyphens/>
        <w:autoSpaceDE w:val="0"/>
        <w:autoSpaceDN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Tabela cenowa nr 2</w:t>
      </w:r>
    </w:p>
    <w:tbl>
      <w:tblPr>
        <w:tblW w:w="1460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7"/>
        <w:gridCol w:w="7090"/>
        <w:gridCol w:w="2119"/>
        <w:gridCol w:w="7"/>
        <w:gridCol w:w="1418"/>
        <w:gridCol w:w="3260"/>
      </w:tblGrid>
      <w:tr w:rsidR="00B46D68" w:rsidRPr="00C465C6" w:rsidTr="00B46D68">
        <w:trPr>
          <w:cantSplit/>
          <w:trHeight w:val="20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46D68" w:rsidRPr="0025002F" w:rsidRDefault="00B46D68" w:rsidP="0025002F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  <w:r w:rsidRPr="0025002F">
              <w:rPr>
                <w:b/>
              </w:rPr>
              <w:t>L.p.</w:t>
            </w:r>
          </w:p>
        </w:tc>
        <w:tc>
          <w:tcPr>
            <w:tcW w:w="7090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46D68" w:rsidRPr="0025002F" w:rsidRDefault="00B46D68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5002F">
              <w:rPr>
                <w:b/>
              </w:rPr>
              <w:t>Przedmiot zamówienia</w:t>
            </w:r>
          </w:p>
        </w:tc>
        <w:tc>
          <w:tcPr>
            <w:tcW w:w="2126" w:type="dxa"/>
            <w:gridSpan w:val="2"/>
            <w:tcBorders>
              <w:bottom w:val="single" w:sz="4" w:space="0" w:color="auto"/>
            </w:tcBorders>
            <w:shd w:val="clear" w:color="auto" w:fill="D9D9D9"/>
          </w:tcPr>
          <w:p w:rsidR="00B46D68" w:rsidRPr="0025002F" w:rsidRDefault="00B46D68" w:rsidP="00B46D68">
            <w:pPr>
              <w:jc w:val="center"/>
              <w:rPr>
                <w:b/>
              </w:rPr>
            </w:pPr>
            <w:r w:rsidRPr="0025002F">
              <w:rPr>
                <w:b/>
              </w:rPr>
              <w:t>Cena brutto za 1 wydarzenie – w zł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D9D9D9"/>
          </w:tcPr>
          <w:p w:rsidR="00B46D68" w:rsidRPr="0025002F" w:rsidRDefault="00B46D68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Ilość wydarzeń</w:t>
            </w:r>
          </w:p>
        </w:tc>
        <w:tc>
          <w:tcPr>
            <w:tcW w:w="3260" w:type="dxa"/>
            <w:tcBorders>
              <w:bottom w:val="single" w:sz="4" w:space="0" w:color="auto"/>
            </w:tcBorders>
            <w:shd w:val="clear" w:color="auto" w:fill="D9D9D9"/>
          </w:tcPr>
          <w:p w:rsidR="00B46D68" w:rsidRPr="0025002F" w:rsidRDefault="00B46D68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Łączna cena brutto – w zł</w:t>
            </w:r>
          </w:p>
          <w:p w:rsidR="00B46D68" w:rsidRPr="0025002F" w:rsidRDefault="00B46D68" w:rsidP="0025002F">
            <w:pPr>
              <w:jc w:val="center"/>
              <w:rPr>
                <w:b/>
              </w:rPr>
            </w:pPr>
            <w:r>
              <w:rPr>
                <w:b/>
              </w:rPr>
              <w:t>(kol 3 x kol 4</w:t>
            </w:r>
            <w:r w:rsidRPr="0025002F">
              <w:rPr>
                <w:b/>
              </w:rPr>
              <w:t>)</w:t>
            </w:r>
          </w:p>
        </w:tc>
      </w:tr>
      <w:tr w:rsidR="00B46D68" w:rsidRPr="00C465C6" w:rsidTr="00B46D68">
        <w:trPr>
          <w:cantSplit/>
          <w:trHeight w:val="20"/>
        </w:trPr>
        <w:tc>
          <w:tcPr>
            <w:tcW w:w="707" w:type="dxa"/>
            <w:vAlign w:val="center"/>
          </w:tcPr>
          <w:p w:rsidR="00B46D68" w:rsidRPr="00C465C6" w:rsidRDefault="00B46D68" w:rsidP="0025002F">
            <w:pPr>
              <w:jc w:val="center"/>
            </w:pPr>
            <w:r w:rsidRPr="00C465C6">
              <w:t>Kol 1</w:t>
            </w:r>
          </w:p>
        </w:tc>
        <w:tc>
          <w:tcPr>
            <w:tcW w:w="7090" w:type="dxa"/>
            <w:vAlign w:val="center"/>
          </w:tcPr>
          <w:p w:rsidR="00B46D68" w:rsidRPr="00C465C6" w:rsidRDefault="00B46D68" w:rsidP="0025002F">
            <w:pPr>
              <w:jc w:val="center"/>
            </w:pPr>
            <w:r w:rsidRPr="00C465C6">
              <w:t>Kol 2</w:t>
            </w:r>
          </w:p>
        </w:tc>
        <w:tc>
          <w:tcPr>
            <w:tcW w:w="2126" w:type="dxa"/>
            <w:gridSpan w:val="2"/>
            <w:vAlign w:val="center"/>
          </w:tcPr>
          <w:p w:rsidR="00B46D68" w:rsidRPr="00B7505D" w:rsidRDefault="00B46D68" w:rsidP="0025002F">
            <w:pPr>
              <w:jc w:val="center"/>
            </w:pPr>
            <w:r>
              <w:t>Kol 3</w:t>
            </w:r>
          </w:p>
        </w:tc>
        <w:tc>
          <w:tcPr>
            <w:tcW w:w="1418" w:type="dxa"/>
            <w:vAlign w:val="center"/>
          </w:tcPr>
          <w:p w:rsidR="00B46D68" w:rsidRPr="00B7505D" w:rsidRDefault="00B46D68" w:rsidP="0025002F">
            <w:pPr>
              <w:jc w:val="center"/>
            </w:pPr>
            <w:r>
              <w:t>Kol 4</w:t>
            </w:r>
          </w:p>
        </w:tc>
        <w:tc>
          <w:tcPr>
            <w:tcW w:w="3260" w:type="dxa"/>
          </w:tcPr>
          <w:p w:rsidR="00B46D68" w:rsidRPr="00C465C6" w:rsidRDefault="00B46D68" w:rsidP="0025002F">
            <w:pPr>
              <w:jc w:val="center"/>
            </w:pPr>
            <w:r w:rsidRPr="00C465C6">
              <w:t xml:space="preserve">Kol </w:t>
            </w:r>
            <w:r>
              <w:t>5</w:t>
            </w:r>
          </w:p>
        </w:tc>
      </w:tr>
      <w:tr w:rsidR="0025002F" w:rsidRPr="00C465C6" w:rsidTr="00B46D68">
        <w:trPr>
          <w:cantSplit/>
          <w:trHeight w:val="20"/>
        </w:trPr>
        <w:tc>
          <w:tcPr>
            <w:tcW w:w="14601" w:type="dxa"/>
            <w:gridSpan w:val="6"/>
            <w:shd w:val="clear" w:color="auto" w:fill="auto"/>
            <w:vAlign w:val="center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5002F">
              <w:rPr>
                <w:b/>
              </w:rPr>
              <w:t>ZAPEWNIENIE SAL KONFERENCYJNYCH WRAZ Z WYPOSAŻENIEM PODCZAS WYDARZEŃ NA TERENIE DANII</w:t>
            </w:r>
          </w:p>
        </w:tc>
      </w:tr>
      <w:tr w:rsidR="00B46D68" w:rsidRPr="00C465C6" w:rsidTr="00B46D68">
        <w:trPr>
          <w:cantSplit/>
          <w:trHeight w:val="20"/>
        </w:trPr>
        <w:tc>
          <w:tcPr>
            <w:tcW w:w="707" w:type="dxa"/>
            <w:vAlign w:val="center"/>
          </w:tcPr>
          <w:p w:rsidR="00B46D68" w:rsidRPr="00C465C6" w:rsidRDefault="00B46D68" w:rsidP="0025002F">
            <w:pPr>
              <w:widowControl w:val="0"/>
              <w:suppressAutoHyphens/>
              <w:autoSpaceDE w:val="0"/>
              <w:autoSpaceDN w:val="0"/>
            </w:pPr>
            <w:r w:rsidRPr="00C465C6">
              <w:t>1</w:t>
            </w:r>
          </w:p>
        </w:tc>
        <w:tc>
          <w:tcPr>
            <w:tcW w:w="7090" w:type="dxa"/>
            <w:vAlign w:val="center"/>
          </w:tcPr>
          <w:p w:rsidR="00B46D68" w:rsidRPr="0025002F" w:rsidRDefault="00B46D68" w:rsidP="0025002F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  <w:r w:rsidRPr="0025002F">
              <w:rPr>
                <w:b/>
              </w:rPr>
              <w:t xml:space="preserve">Zapewnienie sali konferencyjnej wraz z wyposażeniem przez okres 1 dnia </w:t>
            </w:r>
            <w:r w:rsidRPr="00B46D68">
              <w:rPr>
                <w:b/>
              </w:rPr>
              <w:t xml:space="preserve">dla 30 osób </w:t>
            </w:r>
            <w:r w:rsidRPr="00B46D68">
              <w:t>podczas wydarzenia w Danii</w:t>
            </w:r>
            <w:r w:rsidRPr="00994F88">
              <w:t xml:space="preserve"> </w:t>
            </w:r>
          </w:p>
        </w:tc>
        <w:tc>
          <w:tcPr>
            <w:tcW w:w="2126" w:type="dxa"/>
            <w:gridSpan w:val="2"/>
          </w:tcPr>
          <w:p w:rsidR="00B46D68" w:rsidRPr="00C465C6" w:rsidRDefault="00B46D68" w:rsidP="0025002F">
            <w:pPr>
              <w:jc w:val="center"/>
            </w:pPr>
          </w:p>
          <w:p w:rsidR="00B46D68" w:rsidRPr="00C465C6" w:rsidRDefault="00B46D68" w:rsidP="0025002F">
            <w:pPr>
              <w:jc w:val="center"/>
            </w:pPr>
            <w:r w:rsidRPr="00C465C6">
              <w:t>……………… zł</w:t>
            </w:r>
          </w:p>
        </w:tc>
        <w:tc>
          <w:tcPr>
            <w:tcW w:w="1418" w:type="dxa"/>
            <w:shd w:val="clear" w:color="auto" w:fill="auto"/>
          </w:tcPr>
          <w:p w:rsidR="00B46D68" w:rsidRPr="00C465C6" w:rsidRDefault="00B46D68" w:rsidP="0025002F">
            <w:pPr>
              <w:jc w:val="center"/>
            </w:pPr>
          </w:p>
          <w:p w:rsidR="00B46D68" w:rsidRPr="00C465C6" w:rsidRDefault="00B46D68" w:rsidP="0025002F">
            <w:pPr>
              <w:jc w:val="center"/>
            </w:pPr>
            <w:r w:rsidRPr="00C465C6">
              <w:t>1</w:t>
            </w:r>
          </w:p>
        </w:tc>
        <w:tc>
          <w:tcPr>
            <w:tcW w:w="3260" w:type="dxa"/>
            <w:shd w:val="clear" w:color="auto" w:fill="auto"/>
          </w:tcPr>
          <w:p w:rsidR="00B46D68" w:rsidRPr="00C465C6" w:rsidRDefault="00B46D68" w:rsidP="0025002F">
            <w:pPr>
              <w:jc w:val="center"/>
            </w:pPr>
          </w:p>
          <w:p w:rsidR="00B46D68" w:rsidRPr="00C465C6" w:rsidRDefault="00B46D68" w:rsidP="0025002F">
            <w:pPr>
              <w:jc w:val="center"/>
            </w:pPr>
            <w:r w:rsidRPr="00C465C6">
              <w:t>……………… zł</w:t>
            </w:r>
          </w:p>
        </w:tc>
      </w:tr>
      <w:tr w:rsidR="00B46D68" w:rsidRPr="00C465C6" w:rsidTr="00B46D68">
        <w:trPr>
          <w:cantSplit/>
          <w:trHeight w:val="501"/>
        </w:trPr>
        <w:tc>
          <w:tcPr>
            <w:tcW w:w="707" w:type="dxa"/>
            <w:vAlign w:val="center"/>
          </w:tcPr>
          <w:p w:rsidR="00B46D68" w:rsidRPr="00C465C6" w:rsidRDefault="00B46D68" w:rsidP="0025002F">
            <w:pPr>
              <w:widowControl w:val="0"/>
              <w:suppressAutoHyphens/>
              <w:autoSpaceDE w:val="0"/>
              <w:autoSpaceDN w:val="0"/>
            </w:pPr>
            <w:r w:rsidRPr="00C465C6">
              <w:t>2</w:t>
            </w:r>
          </w:p>
        </w:tc>
        <w:tc>
          <w:tcPr>
            <w:tcW w:w="7090" w:type="dxa"/>
          </w:tcPr>
          <w:p w:rsidR="00B46D68" w:rsidRPr="00994F88" w:rsidRDefault="00B46D68" w:rsidP="0025002F">
            <w:pPr>
              <w:widowControl w:val="0"/>
              <w:suppressAutoHyphens/>
              <w:autoSpaceDE w:val="0"/>
              <w:autoSpaceDN w:val="0"/>
            </w:pPr>
            <w:r w:rsidRPr="0025002F">
              <w:rPr>
                <w:b/>
              </w:rPr>
              <w:t>Zapewnienie sali konferencyjnej wraz z wyposażeniem przez okres maks. 2 dni</w:t>
            </w:r>
            <w:r>
              <w:rPr>
                <w:b/>
              </w:rPr>
              <w:t xml:space="preserve"> dla 50 osób</w:t>
            </w:r>
            <w:r w:rsidRPr="0025002F">
              <w:rPr>
                <w:b/>
              </w:rPr>
              <w:t xml:space="preserve"> </w:t>
            </w:r>
            <w:r w:rsidRPr="00994F88">
              <w:t>podczas wydarzenia w Danii</w:t>
            </w:r>
          </w:p>
        </w:tc>
        <w:tc>
          <w:tcPr>
            <w:tcW w:w="2126" w:type="dxa"/>
            <w:gridSpan w:val="2"/>
          </w:tcPr>
          <w:p w:rsidR="00B46D68" w:rsidRPr="00C465C6" w:rsidRDefault="00B46D68" w:rsidP="0025002F">
            <w:pPr>
              <w:jc w:val="center"/>
            </w:pPr>
          </w:p>
          <w:p w:rsidR="00B46D68" w:rsidRPr="00C465C6" w:rsidRDefault="00B46D68" w:rsidP="0025002F">
            <w:pPr>
              <w:jc w:val="center"/>
            </w:pPr>
            <w:r w:rsidRPr="00C465C6">
              <w:t>……………… zł</w:t>
            </w:r>
          </w:p>
        </w:tc>
        <w:tc>
          <w:tcPr>
            <w:tcW w:w="1418" w:type="dxa"/>
            <w:shd w:val="clear" w:color="auto" w:fill="auto"/>
          </w:tcPr>
          <w:p w:rsidR="00B46D68" w:rsidRPr="00C465C6" w:rsidRDefault="00B46D68" w:rsidP="0025002F">
            <w:pPr>
              <w:jc w:val="center"/>
            </w:pPr>
          </w:p>
          <w:p w:rsidR="00B46D68" w:rsidRPr="00C465C6" w:rsidRDefault="00B46D68" w:rsidP="0025002F">
            <w:pPr>
              <w:jc w:val="center"/>
            </w:pPr>
            <w:r w:rsidRPr="00C465C6">
              <w:t>1</w:t>
            </w:r>
          </w:p>
        </w:tc>
        <w:tc>
          <w:tcPr>
            <w:tcW w:w="3260" w:type="dxa"/>
            <w:shd w:val="clear" w:color="auto" w:fill="auto"/>
          </w:tcPr>
          <w:p w:rsidR="00B46D68" w:rsidRPr="00C465C6" w:rsidRDefault="00B46D68" w:rsidP="0025002F">
            <w:pPr>
              <w:jc w:val="center"/>
            </w:pPr>
          </w:p>
          <w:p w:rsidR="00B46D68" w:rsidRPr="00C465C6" w:rsidRDefault="00B46D68" w:rsidP="0025002F">
            <w:pPr>
              <w:jc w:val="center"/>
            </w:pPr>
            <w:r w:rsidRPr="00C465C6">
              <w:t>……………… zł</w:t>
            </w:r>
          </w:p>
        </w:tc>
      </w:tr>
      <w:tr w:rsidR="0025002F" w:rsidRPr="00C465C6" w:rsidTr="00B46D68">
        <w:trPr>
          <w:cantSplit/>
          <w:trHeight w:val="20"/>
        </w:trPr>
        <w:tc>
          <w:tcPr>
            <w:tcW w:w="14601" w:type="dxa"/>
            <w:gridSpan w:val="6"/>
            <w:shd w:val="clear" w:color="auto" w:fill="auto"/>
            <w:vAlign w:val="center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5002F">
              <w:rPr>
                <w:b/>
              </w:rPr>
              <w:t>ZAPEWNIENIE SAL KONFERENCYJNYCH WRAZ Z WYPOSAŻENIEM PODCZAS WYDARZEŃ NA TERENIE LITWY</w:t>
            </w:r>
          </w:p>
        </w:tc>
      </w:tr>
      <w:tr w:rsidR="00B46D68" w:rsidRPr="00C465C6" w:rsidTr="00B46D68">
        <w:trPr>
          <w:cantSplit/>
          <w:trHeight w:val="20"/>
        </w:trPr>
        <w:tc>
          <w:tcPr>
            <w:tcW w:w="707" w:type="dxa"/>
            <w:vAlign w:val="center"/>
          </w:tcPr>
          <w:p w:rsidR="00B46D68" w:rsidRPr="00C465C6" w:rsidRDefault="00B46D68" w:rsidP="0025002F">
            <w:pPr>
              <w:widowControl w:val="0"/>
              <w:suppressAutoHyphens/>
              <w:autoSpaceDE w:val="0"/>
              <w:autoSpaceDN w:val="0"/>
            </w:pPr>
            <w:r w:rsidRPr="00C465C6">
              <w:t>3</w:t>
            </w:r>
          </w:p>
        </w:tc>
        <w:tc>
          <w:tcPr>
            <w:tcW w:w="7090" w:type="dxa"/>
            <w:vAlign w:val="center"/>
          </w:tcPr>
          <w:p w:rsidR="00B46D68" w:rsidRPr="0025002F" w:rsidRDefault="00B46D68" w:rsidP="0025002F">
            <w:pPr>
              <w:widowControl w:val="0"/>
              <w:suppressAutoHyphens/>
              <w:autoSpaceDE w:val="0"/>
              <w:autoSpaceDN w:val="0"/>
              <w:jc w:val="both"/>
              <w:rPr>
                <w:b/>
              </w:rPr>
            </w:pPr>
            <w:r w:rsidRPr="0025002F">
              <w:rPr>
                <w:b/>
              </w:rPr>
              <w:t xml:space="preserve">Zapewnienie sali konferencyjnej wraz z wyposażeniem przez okres 1 dnia </w:t>
            </w:r>
            <w:r>
              <w:rPr>
                <w:b/>
              </w:rPr>
              <w:t xml:space="preserve">dla 30 osób </w:t>
            </w:r>
            <w:r w:rsidRPr="00994F88">
              <w:t xml:space="preserve">podczas wydarzenia na Litwie </w:t>
            </w:r>
          </w:p>
        </w:tc>
        <w:tc>
          <w:tcPr>
            <w:tcW w:w="2126" w:type="dxa"/>
            <w:gridSpan w:val="2"/>
          </w:tcPr>
          <w:p w:rsidR="00B46D68" w:rsidRPr="00C465C6" w:rsidRDefault="00B46D68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B46D68" w:rsidRPr="0025002F" w:rsidRDefault="00B46D68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C465C6">
              <w:t>……………… zł</w:t>
            </w:r>
          </w:p>
        </w:tc>
        <w:tc>
          <w:tcPr>
            <w:tcW w:w="1418" w:type="dxa"/>
          </w:tcPr>
          <w:p w:rsidR="00B46D68" w:rsidRPr="0025002F" w:rsidRDefault="00B46D68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</w:p>
          <w:p w:rsidR="00B46D68" w:rsidRPr="00C465C6" w:rsidRDefault="00B46D68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C465C6">
              <w:t>2</w:t>
            </w:r>
          </w:p>
        </w:tc>
        <w:tc>
          <w:tcPr>
            <w:tcW w:w="3260" w:type="dxa"/>
          </w:tcPr>
          <w:p w:rsidR="00B46D68" w:rsidRPr="00C465C6" w:rsidRDefault="00B46D68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B46D68" w:rsidRPr="0025002F" w:rsidRDefault="00B46D68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C465C6">
              <w:t>……………… zł</w:t>
            </w:r>
          </w:p>
        </w:tc>
      </w:tr>
      <w:tr w:rsidR="00B46D68" w:rsidRPr="00C465C6" w:rsidTr="00B46D68">
        <w:trPr>
          <w:cantSplit/>
          <w:trHeight w:val="20"/>
        </w:trPr>
        <w:tc>
          <w:tcPr>
            <w:tcW w:w="707" w:type="dxa"/>
            <w:vAlign w:val="center"/>
          </w:tcPr>
          <w:p w:rsidR="00B46D68" w:rsidRPr="00C465C6" w:rsidRDefault="00B46D68" w:rsidP="0025002F">
            <w:pPr>
              <w:widowControl w:val="0"/>
              <w:suppressAutoHyphens/>
              <w:autoSpaceDE w:val="0"/>
              <w:autoSpaceDN w:val="0"/>
            </w:pPr>
            <w:r w:rsidRPr="00C465C6">
              <w:t>4</w:t>
            </w:r>
          </w:p>
        </w:tc>
        <w:tc>
          <w:tcPr>
            <w:tcW w:w="7090" w:type="dxa"/>
            <w:vAlign w:val="center"/>
          </w:tcPr>
          <w:p w:rsidR="00B46D68" w:rsidRPr="0025002F" w:rsidRDefault="00B46D68" w:rsidP="0025002F">
            <w:pPr>
              <w:widowControl w:val="0"/>
              <w:suppressAutoHyphens/>
              <w:autoSpaceDE w:val="0"/>
              <w:autoSpaceDN w:val="0"/>
              <w:jc w:val="both"/>
              <w:rPr>
                <w:b/>
              </w:rPr>
            </w:pPr>
            <w:r w:rsidRPr="0025002F">
              <w:rPr>
                <w:b/>
              </w:rPr>
              <w:t xml:space="preserve">Zapewnienie sali konferencyjnej wraz z wyposażeniem przez okres 2 dni </w:t>
            </w:r>
            <w:r>
              <w:rPr>
                <w:b/>
              </w:rPr>
              <w:t xml:space="preserve">dla 50 osób </w:t>
            </w:r>
            <w:r w:rsidRPr="00994F88">
              <w:t xml:space="preserve">podczas wydarzenia na Litwie </w:t>
            </w:r>
          </w:p>
        </w:tc>
        <w:tc>
          <w:tcPr>
            <w:tcW w:w="2126" w:type="dxa"/>
            <w:gridSpan w:val="2"/>
          </w:tcPr>
          <w:p w:rsidR="00B46D68" w:rsidRPr="00C465C6" w:rsidRDefault="00B46D68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B46D68" w:rsidRPr="0025002F" w:rsidRDefault="00B46D68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C465C6">
              <w:t>……………… zł</w:t>
            </w:r>
          </w:p>
        </w:tc>
        <w:tc>
          <w:tcPr>
            <w:tcW w:w="1418" w:type="dxa"/>
          </w:tcPr>
          <w:p w:rsidR="00B46D68" w:rsidRPr="0025002F" w:rsidRDefault="00B46D68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</w:p>
          <w:p w:rsidR="00B46D68" w:rsidRPr="00C465C6" w:rsidRDefault="00B46D68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C465C6">
              <w:t>2</w:t>
            </w:r>
          </w:p>
        </w:tc>
        <w:tc>
          <w:tcPr>
            <w:tcW w:w="3260" w:type="dxa"/>
          </w:tcPr>
          <w:p w:rsidR="00B46D68" w:rsidRPr="00C465C6" w:rsidRDefault="00B46D68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B46D68" w:rsidRPr="0025002F" w:rsidRDefault="00B46D68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C465C6">
              <w:t>……………… zł</w:t>
            </w:r>
          </w:p>
        </w:tc>
      </w:tr>
      <w:tr w:rsidR="0025002F" w:rsidRPr="00C465C6" w:rsidTr="00B46D68">
        <w:trPr>
          <w:cantSplit/>
          <w:trHeight w:val="20"/>
        </w:trPr>
        <w:tc>
          <w:tcPr>
            <w:tcW w:w="14601" w:type="dxa"/>
            <w:gridSpan w:val="6"/>
            <w:shd w:val="clear" w:color="auto" w:fill="auto"/>
            <w:vAlign w:val="center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5002F">
              <w:rPr>
                <w:b/>
              </w:rPr>
              <w:t>ZAPEWNIENIE SAL KONFERENCYJNYCH WRAZ Z WYPOSAŻENIEM PODC</w:t>
            </w:r>
            <w:r w:rsidR="007F6398">
              <w:rPr>
                <w:b/>
              </w:rPr>
              <w:t xml:space="preserve">ZAS WYDARZEŃ NA TERENIE POLSKI </w:t>
            </w:r>
          </w:p>
        </w:tc>
      </w:tr>
      <w:tr w:rsidR="00B46D68" w:rsidRPr="00C465C6" w:rsidTr="00B46D68">
        <w:trPr>
          <w:cantSplit/>
          <w:trHeight w:val="20"/>
        </w:trPr>
        <w:tc>
          <w:tcPr>
            <w:tcW w:w="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B46D68" w:rsidRPr="00E33E75" w:rsidRDefault="00B46D68" w:rsidP="00E33E75">
            <w:pPr>
              <w:widowControl w:val="0"/>
              <w:suppressAutoHyphens/>
              <w:autoSpaceDE w:val="0"/>
              <w:autoSpaceDN w:val="0"/>
            </w:pPr>
            <w:r w:rsidRPr="00E33E75">
              <w:t>5</w:t>
            </w:r>
          </w:p>
        </w:tc>
        <w:tc>
          <w:tcPr>
            <w:tcW w:w="7090" w:type="dxa"/>
            <w:shd w:val="clear" w:color="auto" w:fill="auto"/>
            <w:vAlign w:val="center"/>
          </w:tcPr>
          <w:p w:rsidR="00B46D68" w:rsidRPr="0025002F" w:rsidRDefault="00B46D68" w:rsidP="0025002F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  <w:r w:rsidRPr="0025002F">
              <w:rPr>
                <w:b/>
              </w:rPr>
              <w:t xml:space="preserve">Zapewnienie sali szkoleniowej wraz z wyposażeniem przez okres 2 dni </w:t>
            </w:r>
            <w:r>
              <w:rPr>
                <w:b/>
              </w:rPr>
              <w:t xml:space="preserve">dla 25 osób </w:t>
            </w:r>
            <w:r w:rsidRPr="00C465C6">
              <w:t xml:space="preserve">podczas wydarzenia w Gdańsku </w:t>
            </w:r>
            <w:r>
              <w:t xml:space="preserve">lub w obszarze wsparcia Programu w Polsce 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B46D68" w:rsidRDefault="00B46D68" w:rsidP="0025002F">
            <w:pPr>
              <w:jc w:val="center"/>
            </w:pPr>
          </w:p>
          <w:p w:rsidR="00B46D68" w:rsidRDefault="00B46D68" w:rsidP="0025002F">
            <w:pPr>
              <w:jc w:val="center"/>
            </w:pPr>
            <w:r w:rsidRPr="003130B1">
              <w:t>……………… zł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46D68" w:rsidRPr="0035648E" w:rsidRDefault="00B46D68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35648E">
              <w:t>4</w:t>
            </w:r>
          </w:p>
        </w:tc>
        <w:tc>
          <w:tcPr>
            <w:tcW w:w="3260" w:type="dxa"/>
            <w:shd w:val="clear" w:color="auto" w:fill="auto"/>
          </w:tcPr>
          <w:p w:rsidR="00B46D68" w:rsidRDefault="00B46D68" w:rsidP="0025002F">
            <w:pPr>
              <w:jc w:val="center"/>
            </w:pPr>
          </w:p>
          <w:p w:rsidR="00B46D68" w:rsidRDefault="00B46D68" w:rsidP="0025002F">
            <w:pPr>
              <w:jc w:val="center"/>
            </w:pPr>
            <w:r w:rsidRPr="00323B77">
              <w:t>……………… zł</w:t>
            </w:r>
          </w:p>
        </w:tc>
      </w:tr>
      <w:tr w:rsidR="00B46D68" w:rsidRPr="00C465C6" w:rsidTr="00B46D68">
        <w:trPr>
          <w:cantSplit/>
          <w:trHeight w:val="20"/>
        </w:trPr>
        <w:tc>
          <w:tcPr>
            <w:tcW w:w="707" w:type="dxa"/>
            <w:vAlign w:val="center"/>
          </w:tcPr>
          <w:p w:rsidR="00B46D68" w:rsidRPr="00C465C6" w:rsidRDefault="00B46D68" w:rsidP="0025002F">
            <w:pPr>
              <w:widowControl w:val="0"/>
              <w:suppressAutoHyphens/>
              <w:autoSpaceDE w:val="0"/>
              <w:autoSpaceDN w:val="0"/>
            </w:pPr>
            <w:r>
              <w:lastRenderedPageBreak/>
              <w:t>6</w:t>
            </w:r>
          </w:p>
        </w:tc>
        <w:tc>
          <w:tcPr>
            <w:tcW w:w="7090" w:type="dxa"/>
            <w:vAlign w:val="center"/>
          </w:tcPr>
          <w:p w:rsidR="00B46D68" w:rsidRPr="00C465C6" w:rsidRDefault="00B46D68" w:rsidP="0025002F">
            <w:pPr>
              <w:widowControl w:val="0"/>
              <w:suppressAutoHyphens/>
              <w:autoSpaceDE w:val="0"/>
              <w:autoSpaceDN w:val="0"/>
              <w:jc w:val="both"/>
            </w:pPr>
            <w:r w:rsidRPr="0025002F">
              <w:rPr>
                <w:b/>
              </w:rPr>
              <w:t>Zapewnienie sali szkoleniowej  wraz z wyposażeniem przez okres 1 dnia</w:t>
            </w:r>
            <w:r>
              <w:rPr>
                <w:b/>
              </w:rPr>
              <w:t xml:space="preserve"> dla 30 osób</w:t>
            </w:r>
            <w:r w:rsidRPr="0025002F">
              <w:rPr>
                <w:b/>
              </w:rPr>
              <w:t xml:space="preserve"> </w:t>
            </w:r>
            <w:r w:rsidRPr="00C465C6">
              <w:t>podczas wydarzenia w Gdańsku (Polska)</w:t>
            </w:r>
          </w:p>
        </w:tc>
        <w:tc>
          <w:tcPr>
            <w:tcW w:w="2126" w:type="dxa"/>
            <w:gridSpan w:val="2"/>
          </w:tcPr>
          <w:p w:rsidR="00B46D68" w:rsidRPr="00C465C6" w:rsidRDefault="00B46D68" w:rsidP="0025002F">
            <w:pPr>
              <w:jc w:val="center"/>
            </w:pPr>
          </w:p>
          <w:p w:rsidR="00B46D68" w:rsidRPr="00C465C6" w:rsidRDefault="00B46D68" w:rsidP="0025002F">
            <w:pPr>
              <w:jc w:val="center"/>
            </w:pPr>
            <w:r w:rsidRPr="00C465C6">
              <w:t>……………… zł</w:t>
            </w:r>
          </w:p>
        </w:tc>
        <w:tc>
          <w:tcPr>
            <w:tcW w:w="1418" w:type="dxa"/>
          </w:tcPr>
          <w:p w:rsidR="00B46D68" w:rsidRPr="00C465C6" w:rsidRDefault="00B46D68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B46D68" w:rsidRPr="00C465C6" w:rsidRDefault="00B46D68" w:rsidP="0025002F">
            <w:pPr>
              <w:widowControl w:val="0"/>
              <w:suppressAutoHyphens/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3260" w:type="dxa"/>
          </w:tcPr>
          <w:p w:rsidR="00B46D68" w:rsidRPr="00C465C6" w:rsidRDefault="00B46D68" w:rsidP="0025002F">
            <w:pPr>
              <w:jc w:val="center"/>
            </w:pPr>
          </w:p>
          <w:p w:rsidR="00B46D68" w:rsidRPr="00C465C6" w:rsidRDefault="00B46D68" w:rsidP="0025002F">
            <w:pPr>
              <w:jc w:val="center"/>
            </w:pPr>
            <w:r w:rsidRPr="00C465C6">
              <w:t>……………… zł</w:t>
            </w:r>
          </w:p>
        </w:tc>
      </w:tr>
      <w:tr w:rsidR="00B46D68" w:rsidRPr="00C465C6" w:rsidTr="00B46D68">
        <w:trPr>
          <w:cantSplit/>
          <w:trHeight w:val="457"/>
        </w:trPr>
        <w:tc>
          <w:tcPr>
            <w:tcW w:w="707" w:type="dxa"/>
            <w:vAlign w:val="center"/>
          </w:tcPr>
          <w:p w:rsidR="00B46D68" w:rsidRPr="00C465C6" w:rsidRDefault="00B46D68" w:rsidP="0025002F">
            <w:pPr>
              <w:widowControl w:val="0"/>
              <w:suppressAutoHyphens/>
              <w:autoSpaceDE w:val="0"/>
              <w:autoSpaceDN w:val="0"/>
            </w:pPr>
            <w:r w:rsidRPr="00C465C6">
              <w:t>7</w:t>
            </w:r>
          </w:p>
        </w:tc>
        <w:tc>
          <w:tcPr>
            <w:tcW w:w="7090" w:type="dxa"/>
            <w:vAlign w:val="center"/>
          </w:tcPr>
          <w:p w:rsidR="00B46D68" w:rsidRPr="00C465C6" w:rsidRDefault="00B46D68" w:rsidP="0025002F">
            <w:pPr>
              <w:widowControl w:val="0"/>
              <w:suppressAutoHyphens/>
              <w:autoSpaceDE w:val="0"/>
              <w:autoSpaceDN w:val="0"/>
              <w:jc w:val="both"/>
            </w:pPr>
            <w:r w:rsidRPr="0025002F">
              <w:rPr>
                <w:b/>
              </w:rPr>
              <w:t xml:space="preserve">Zapewnienie sali szkoleniowej wraz z wyposażeniem przez okres 2 dni </w:t>
            </w:r>
            <w:r>
              <w:rPr>
                <w:b/>
              </w:rPr>
              <w:t xml:space="preserve">dla 40 osób </w:t>
            </w:r>
            <w:r w:rsidRPr="00C465C6">
              <w:t>podczas wydarzenia w Gdańsku (Polska)</w:t>
            </w:r>
          </w:p>
        </w:tc>
        <w:tc>
          <w:tcPr>
            <w:tcW w:w="2126" w:type="dxa"/>
            <w:gridSpan w:val="2"/>
          </w:tcPr>
          <w:p w:rsidR="00B46D68" w:rsidRPr="00C465C6" w:rsidRDefault="00B46D68" w:rsidP="0025002F">
            <w:pPr>
              <w:jc w:val="center"/>
            </w:pPr>
          </w:p>
          <w:p w:rsidR="00B46D68" w:rsidRPr="00C465C6" w:rsidRDefault="00B46D68" w:rsidP="0025002F">
            <w:pPr>
              <w:jc w:val="center"/>
            </w:pPr>
            <w:r w:rsidRPr="00C465C6">
              <w:t>……………… zł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B46D68" w:rsidRPr="00C465C6" w:rsidRDefault="00B46D68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B46D68" w:rsidRPr="00C465C6" w:rsidRDefault="00B46D68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C465C6">
              <w:t>4</w:t>
            </w:r>
          </w:p>
        </w:tc>
        <w:tc>
          <w:tcPr>
            <w:tcW w:w="3260" w:type="dxa"/>
          </w:tcPr>
          <w:p w:rsidR="00B46D68" w:rsidRPr="00C465C6" w:rsidRDefault="00B46D68" w:rsidP="0025002F">
            <w:pPr>
              <w:jc w:val="center"/>
            </w:pPr>
          </w:p>
          <w:p w:rsidR="00B46D68" w:rsidRPr="00C465C6" w:rsidRDefault="00B46D68" w:rsidP="0025002F">
            <w:pPr>
              <w:jc w:val="center"/>
            </w:pPr>
            <w:r w:rsidRPr="00C465C6">
              <w:t>……………… zł</w:t>
            </w:r>
          </w:p>
        </w:tc>
      </w:tr>
      <w:tr w:rsidR="00B46D68" w:rsidRPr="00C465C6" w:rsidTr="00B46D68">
        <w:trPr>
          <w:cantSplit/>
          <w:trHeight w:val="20"/>
        </w:trPr>
        <w:tc>
          <w:tcPr>
            <w:tcW w:w="707" w:type="dxa"/>
            <w:vAlign w:val="center"/>
          </w:tcPr>
          <w:p w:rsidR="00B46D68" w:rsidRPr="00C465C6" w:rsidRDefault="00B46D68" w:rsidP="0025002F">
            <w:pPr>
              <w:widowControl w:val="0"/>
              <w:suppressAutoHyphens/>
              <w:autoSpaceDE w:val="0"/>
              <w:autoSpaceDN w:val="0"/>
            </w:pPr>
            <w:r w:rsidRPr="00C465C6">
              <w:t>8</w:t>
            </w:r>
          </w:p>
        </w:tc>
        <w:tc>
          <w:tcPr>
            <w:tcW w:w="7090" w:type="dxa"/>
            <w:vAlign w:val="center"/>
          </w:tcPr>
          <w:p w:rsidR="00B46D68" w:rsidRDefault="00B46D68" w:rsidP="0025002F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</w:rPr>
            </w:pPr>
          </w:p>
          <w:p w:rsidR="00B46D68" w:rsidRPr="0025002F" w:rsidRDefault="00B46D68" w:rsidP="00B46D68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         </w:t>
            </w:r>
            <w:r w:rsidRPr="0025002F">
              <w:rPr>
                <w:b/>
              </w:rPr>
              <w:t>RAZEM</w:t>
            </w:r>
          </w:p>
        </w:tc>
        <w:tc>
          <w:tcPr>
            <w:tcW w:w="2119" w:type="dxa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46D68" w:rsidRDefault="00B46D68" w:rsidP="0025002F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</w:rPr>
            </w:pPr>
          </w:p>
          <w:p w:rsidR="00B46D68" w:rsidRPr="0025002F" w:rsidRDefault="00B46D68" w:rsidP="00B46D68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425" w:type="dxa"/>
            <w:gridSpan w:val="2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B46D68" w:rsidRPr="0025002F" w:rsidRDefault="00B46D68" w:rsidP="0025002F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</w:rPr>
            </w:pPr>
          </w:p>
          <w:p w:rsidR="00B46D68" w:rsidRPr="0025002F" w:rsidRDefault="00B46D68" w:rsidP="00B46D68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3260" w:type="dxa"/>
          </w:tcPr>
          <w:p w:rsidR="00B46D68" w:rsidRPr="00C465C6" w:rsidRDefault="00B46D68" w:rsidP="0025002F">
            <w:pPr>
              <w:widowControl w:val="0"/>
              <w:suppressAutoHyphens/>
              <w:autoSpaceDE w:val="0"/>
              <w:autoSpaceDN w:val="0"/>
            </w:pPr>
          </w:p>
          <w:p w:rsidR="00B46D68" w:rsidRPr="0025002F" w:rsidRDefault="00B46D68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C465C6">
              <w:t>……………… zł</w:t>
            </w:r>
          </w:p>
        </w:tc>
      </w:tr>
      <w:tr w:rsidR="0025002F" w:rsidRPr="00C465C6" w:rsidTr="00B46D68">
        <w:trPr>
          <w:cantSplit/>
          <w:trHeight w:val="20"/>
        </w:trPr>
        <w:tc>
          <w:tcPr>
            <w:tcW w:w="707" w:type="dxa"/>
            <w:vAlign w:val="center"/>
          </w:tcPr>
          <w:p w:rsidR="0025002F" w:rsidRPr="00C465C6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C465C6">
              <w:t>9</w:t>
            </w:r>
          </w:p>
        </w:tc>
        <w:tc>
          <w:tcPr>
            <w:tcW w:w="13894" w:type="dxa"/>
            <w:gridSpan w:val="5"/>
            <w:vAlign w:val="center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</w:p>
          <w:p w:rsidR="0025002F" w:rsidRPr="00C465C6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25002F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25002F" w:rsidRPr="004127C4" w:rsidRDefault="0025002F" w:rsidP="0025002F">
      <w:pPr>
        <w:widowControl w:val="0"/>
        <w:suppressAutoHyphens/>
        <w:autoSpaceDE w:val="0"/>
        <w:autoSpaceDN w:val="0"/>
        <w:spacing w:line="360" w:lineRule="auto"/>
        <w:jc w:val="both"/>
        <w:rPr>
          <w:b/>
          <w:sz w:val="24"/>
          <w:szCs w:val="24"/>
        </w:rPr>
      </w:pPr>
    </w:p>
    <w:p w:rsidR="0025002F" w:rsidRPr="00C37A7D" w:rsidRDefault="0025002F" w:rsidP="008A570D">
      <w:pPr>
        <w:widowControl w:val="0"/>
        <w:numPr>
          <w:ilvl w:val="0"/>
          <w:numId w:val="63"/>
        </w:numPr>
        <w:suppressAutoHyphens/>
        <w:autoSpaceDE w:val="0"/>
        <w:autoSpaceDN w:val="0"/>
        <w:spacing w:line="360" w:lineRule="auto"/>
        <w:ind w:left="426" w:hanging="426"/>
        <w:rPr>
          <w:b/>
          <w:sz w:val="24"/>
          <w:szCs w:val="24"/>
        </w:rPr>
      </w:pPr>
      <w:r w:rsidRPr="00C37A7D">
        <w:rPr>
          <w:b/>
          <w:sz w:val="24"/>
          <w:szCs w:val="24"/>
          <w:u w:val="single"/>
        </w:rPr>
        <w:t>ZAPEWNIENIE OBSŁUGI GASTRONOMICZNEJ/CATERINGOWEJ</w:t>
      </w:r>
      <w:r>
        <w:rPr>
          <w:b/>
          <w:sz w:val="24"/>
          <w:szCs w:val="24"/>
        </w:rPr>
        <w:t xml:space="preserve"> PODCZAS SPOTKAŃ W SIEDZIBIE WS LUB POZA NIĄ, UWZGLĘDNIAJĄCE WSZYSTKIE KOSZTY WYKONANIA ZAMÓWIENIA</w:t>
      </w:r>
      <w:r>
        <w:rPr>
          <w:sz w:val="22"/>
          <w:szCs w:val="22"/>
        </w:rPr>
        <w:t xml:space="preserve"> </w:t>
      </w:r>
      <w:r w:rsidRPr="004127C4">
        <w:rPr>
          <w:b/>
          <w:sz w:val="24"/>
          <w:szCs w:val="24"/>
        </w:rPr>
        <w:t>ZGODNIE Z OPZ</w:t>
      </w:r>
    </w:p>
    <w:p w:rsidR="0025002F" w:rsidRPr="00424727" w:rsidRDefault="0025002F" w:rsidP="0025002F">
      <w:pPr>
        <w:widowControl w:val="0"/>
        <w:suppressAutoHyphens/>
        <w:autoSpaceDE w:val="0"/>
        <w:autoSpaceDN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Tabela cenowa nr 3</w:t>
      </w:r>
    </w:p>
    <w:tbl>
      <w:tblPr>
        <w:tblW w:w="1460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820"/>
        <w:gridCol w:w="1842"/>
        <w:gridCol w:w="1560"/>
        <w:gridCol w:w="2409"/>
        <w:gridCol w:w="1276"/>
        <w:gridCol w:w="1843"/>
      </w:tblGrid>
      <w:tr w:rsidR="0025002F" w:rsidRPr="0084006D" w:rsidTr="0025002F">
        <w:tc>
          <w:tcPr>
            <w:tcW w:w="851" w:type="dxa"/>
            <w:shd w:val="clear" w:color="auto" w:fill="D9D9D9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5002F">
              <w:rPr>
                <w:b/>
              </w:rPr>
              <w:t>L.p.</w:t>
            </w:r>
          </w:p>
        </w:tc>
        <w:tc>
          <w:tcPr>
            <w:tcW w:w="4820" w:type="dxa"/>
            <w:shd w:val="clear" w:color="auto" w:fill="D9D9D9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5002F">
              <w:rPr>
                <w:b/>
              </w:rPr>
              <w:t>Przedmiot zamówienia</w:t>
            </w:r>
          </w:p>
        </w:tc>
        <w:tc>
          <w:tcPr>
            <w:tcW w:w="1842" w:type="dxa"/>
            <w:shd w:val="clear" w:color="auto" w:fill="D9D9D9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5002F">
              <w:rPr>
                <w:b/>
              </w:rPr>
              <w:t>Cena brutto za 1 osobę – w zł</w:t>
            </w:r>
          </w:p>
        </w:tc>
        <w:tc>
          <w:tcPr>
            <w:tcW w:w="1560" w:type="dxa"/>
            <w:shd w:val="clear" w:color="auto" w:fill="D9D9D9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Maksymalna liczba osób</w:t>
            </w:r>
          </w:p>
        </w:tc>
        <w:tc>
          <w:tcPr>
            <w:tcW w:w="2409" w:type="dxa"/>
            <w:shd w:val="clear" w:color="auto" w:fill="D9D9D9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Cena brutto za usługę – w zł</w:t>
            </w:r>
          </w:p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(kol 3 x kol 4)</w:t>
            </w:r>
          </w:p>
        </w:tc>
        <w:tc>
          <w:tcPr>
            <w:tcW w:w="1276" w:type="dxa"/>
            <w:shd w:val="clear" w:color="auto" w:fill="D9D9D9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Ilość usług</w:t>
            </w:r>
          </w:p>
        </w:tc>
        <w:tc>
          <w:tcPr>
            <w:tcW w:w="1843" w:type="dxa"/>
            <w:shd w:val="clear" w:color="auto" w:fill="D9D9D9"/>
          </w:tcPr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Łączna cena brutto – w zł</w:t>
            </w:r>
          </w:p>
          <w:p w:rsidR="0025002F" w:rsidRPr="0025002F" w:rsidRDefault="0025002F" w:rsidP="0025002F">
            <w:pPr>
              <w:jc w:val="center"/>
              <w:rPr>
                <w:b/>
              </w:rPr>
            </w:pPr>
            <w:r w:rsidRPr="0025002F">
              <w:rPr>
                <w:b/>
              </w:rPr>
              <w:t>(kol 5 x kol 6)</w:t>
            </w:r>
          </w:p>
        </w:tc>
      </w:tr>
      <w:tr w:rsidR="0025002F" w:rsidRPr="0084006D" w:rsidTr="0025002F">
        <w:tc>
          <w:tcPr>
            <w:tcW w:w="851" w:type="dxa"/>
          </w:tcPr>
          <w:p w:rsidR="0025002F" w:rsidRPr="002052E3" w:rsidRDefault="0025002F" w:rsidP="0025002F">
            <w:pPr>
              <w:jc w:val="center"/>
            </w:pPr>
            <w:r w:rsidRPr="002052E3">
              <w:t>Kol 1</w:t>
            </w:r>
          </w:p>
        </w:tc>
        <w:tc>
          <w:tcPr>
            <w:tcW w:w="4820" w:type="dxa"/>
          </w:tcPr>
          <w:p w:rsidR="0025002F" w:rsidRPr="002052E3" w:rsidRDefault="0025002F" w:rsidP="0025002F">
            <w:pPr>
              <w:jc w:val="center"/>
            </w:pPr>
            <w:r w:rsidRPr="002052E3">
              <w:t>Kol 2</w:t>
            </w:r>
          </w:p>
        </w:tc>
        <w:tc>
          <w:tcPr>
            <w:tcW w:w="1842" w:type="dxa"/>
          </w:tcPr>
          <w:p w:rsidR="0025002F" w:rsidRPr="002052E3" w:rsidRDefault="0025002F" w:rsidP="0025002F">
            <w:pPr>
              <w:jc w:val="center"/>
            </w:pPr>
            <w:r w:rsidRPr="002052E3">
              <w:t>Kol 3</w:t>
            </w:r>
          </w:p>
        </w:tc>
        <w:tc>
          <w:tcPr>
            <w:tcW w:w="1560" w:type="dxa"/>
          </w:tcPr>
          <w:p w:rsidR="0025002F" w:rsidRPr="00C37A7D" w:rsidRDefault="0025002F" w:rsidP="0025002F">
            <w:pPr>
              <w:jc w:val="center"/>
            </w:pPr>
            <w:r w:rsidRPr="002052E3">
              <w:t xml:space="preserve">Kol </w:t>
            </w:r>
            <w:r>
              <w:t>4</w:t>
            </w:r>
          </w:p>
        </w:tc>
        <w:tc>
          <w:tcPr>
            <w:tcW w:w="2409" w:type="dxa"/>
          </w:tcPr>
          <w:p w:rsidR="0025002F" w:rsidRPr="00C37A7D" w:rsidRDefault="0025002F" w:rsidP="0025002F">
            <w:pPr>
              <w:jc w:val="center"/>
            </w:pPr>
            <w:r w:rsidRPr="002052E3">
              <w:t xml:space="preserve">Kol </w:t>
            </w:r>
            <w:r>
              <w:t>5</w:t>
            </w:r>
          </w:p>
        </w:tc>
        <w:tc>
          <w:tcPr>
            <w:tcW w:w="1276" w:type="dxa"/>
          </w:tcPr>
          <w:p w:rsidR="0025002F" w:rsidRPr="00C37A7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C37A7D">
              <w:t>Kol 6</w:t>
            </w:r>
          </w:p>
        </w:tc>
        <w:tc>
          <w:tcPr>
            <w:tcW w:w="1843" w:type="dxa"/>
          </w:tcPr>
          <w:p w:rsidR="0025002F" w:rsidRPr="00C37A7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C37A7D">
              <w:t>Kol 7</w:t>
            </w:r>
          </w:p>
        </w:tc>
      </w:tr>
      <w:tr w:rsidR="0025002F" w:rsidRPr="0084006D" w:rsidTr="00DF784B">
        <w:tc>
          <w:tcPr>
            <w:tcW w:w="14601" w:type="dxa"/>
            <w:gridSpan w:val="7"/>
            <w:shd w:val="clear" w:color="auto" w:fill="auto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5002F">
              <w:rPr>
                <w:b/>
              </w:rPr>
              <w:t>OBSŁUGA GASTRONOMICZNA/CATERINGOWA PODCZAS SPOTKAŃ W SIEDZIBIE WSPÓLNEGO SEKRETARIATU PB</w:t>
            </w:r>
          </w:p>
        </w:tc>
      </w:tr>
      <w:tr w:rsidR="0025002F" w:rsidRPr="0084006D" w:rsidTr="00DF784B">
        <w:trPr>
          <w:trHeight w:val="251"/>
        </w:trPr>
        <w:tc>
          <w:tcPr>
            <w:tcW w:w="851" w:type="dxa"/>
            <w:shd w:val="clear" w:color="auto" w:fill="auto"/>
          </w:tcPr>
          <w:p w:rsidR="0025002F" w:rsidRPr="00977B9C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977B9C">
              <w:t>1</w:t>
            </w:r>
          </w:p>
        </w:tc>
        <w:tc>
          <w:tcPr>
            <w:tcW w:w="4820" w:type="dxa"/>
            <w:shd w:val="clear" w:color="auto" w:fill="auto"/>
          </w:tcPr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</w:pPr>
          </w:p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84006D">
              <w:t>Zapewnienie obsługi cateringowej</w:t>
            </w:r>
          </w:p>
        </w:tc>
        <w:tc>
          <w:tcPr>
            <w:tcW w:w="1842" w:type="dxa"/>
            <w:shd w:val="clear" w:color="auto" w:fill="auto"/>
          </w:tcPr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  <w:shd w:val="clear" w:color="auto" w:fill="auto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</w:p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20</w:t>
            </w:r>
          </w:p>
        </w:tc>
        <w:tc>
          <w:tcPr>
            <w:tcW w:w="2409" w:type="dxa"/>
            <w:shd w:val="clear" w:color="auto" w:fill="auto"/>
          </w:tcPr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  <w:shd w:val="clear" w:color="auto" w:fill="auto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</w:p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8</w:t>
            </w:r>
          </w:p>
        </w:tc>
        <w:tc>
          <w:tcPr>
            <w:tcW w:w="1843" w:type="dxa"/>
            <w:shd w:val="clear" w:color="auto" w:fill="auto"/>
          </w:tcPr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25002F" w:rsidRPr="0084006D" w:rsidTr="00DF784B">
        <w:tc>
          <w:tcPr>
            <w:tcW w:w="14601" w:type="dxa"/>
            <w:gridSpan w:val="7"/>
            <w:shd w:val="clear" w:color="auto" w:fill="auto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5002F">
              <w:rPr>
                <w:b/>
              </w:rPr>
              <w:t>OBSŁUGA GASTRONOMICZNA/CATERINGOWA PODCZAS SPOTKAŃ POZA SIEDZIBĄ WSPÓLNEGO SEKRETARIATU PB W GDAŃSKU LUB W OBSZARZE WSPARCIA PROGRAMU NA TERENIE POLSKI LUB W WARSZAWIE W SIEDZIBIE CPE</w:t>
            </w:r>
          </w:p>
        </w:tc>
      </w:tr>
      <w:tr w:rsidR="0025002F" w:rsidRPr="0084006D" w:rsidTr="0025002F">
        <w:trPr>
          <w:trHeight w:val="414"/>
        </w:trPr>
        <w:tc>
          <w:tcPr>
            <w:tcW w:w="851" w:type="dxa"/>
          </w:tcPr>
          <w:p w:rsidR="0025002F" w:rsidRPr="00977B9C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977B9C">
              <w:t>2</w:t>
            </w:r>
          </w:p>
        </w:tc>
        <w:tc>
          <w:tcPr>
            <w:tcW w:w="4820" w:type="dxa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  <w:r w:rsidRPr="0084006D">
              <w:t>Zapewnienie obsługi cateringowej</w:t>
            </w:r>
          </w:p>
        </w:tc>
        <w:tc>
          <w:tcPr>
            <w:tcW w:w="1842" w:type="dxa"/>
          </w:tcPr>
          <w:p w:rsidR="0025002F" w:rsidRPr="0084006D" w:rsidRDefault="0025002F" w:rsidP="0025002F">
            <w:pPr>
              <w:jc w:val="center"/>
            </w:pPr>
          </w:p>
          <w:p w:rsidR="0025002F" w:rsidRPr="0084006D" w:rsidRDefault="0025002F" w:rsidP="0025002F">
            <w:pPr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60</w:t>
            </w:r>
          </w:p>
        </w:tc>
        <w:tc>
          <w:tcPr>
            <w:tcW w:w="2409" w:type="dxa"/>
          </w:tcPr>
          <w:p w:rsidR="0025002F" w:rsidRPr="0084006D" w:rsidRDefault="0025002F" w:rsidP="0025002F">
            <w:pPr>
              <w:jc w:val="center"/>
            </w:pPr>
          </w:p>
          <w:p w:rsidR="0025002F" w:rsidRPr="0084006D" w:rsidRDefault="0025002F" w:rsidP="0025002F">
            <w:pPr>
              <w:jc w:val="center"/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3</w:t>
            </w:r>
          </w:p>
        </w:tc>
        <w:tc>
          <w:tcPr>
            <w:tcW w:w="1843" w:type="dxa"/>
          </w:tcPr>
          <w:p w:rsidR="0025002F" w:rsidRPr="0084006D" w:rsidRDefault="0025002F" w:rsidP="0025002F">
            <w:pPr>
              <w:jc w:val="center"/>
            </w:pPr>
          </w:p>
          <w:p w:rsidR="0025002F" w:rsidRPr="0084006D" w:rsidRDefault="0025002F" w:rsidP="0025002F">
            <w:pPr>
              <w:jc w:val="center"/>
            </w:pPr>
            <w:r w:rsidRPr="0084006D">
              <w:t>……………… zł</w:t>
            </w:r>
          </w:p>
        </w:tc>
      </w:tr>
      <w:tr w:rsidR="0025002F" w:rsidRPr="0084006D" w:rsidTr="0025002F">
        <w:tc>
          <w:tcPr>
            <w:tcW w:w="851" w:type="dxa"/>
          </w:tcPr>
          <w:p w:rsidR="0025002F" w:rsidRPr="00977B9C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977B9C">
              <w:t>3</w:t>
            </w:r>
          </w:p>
        </w:tc>
        <w:tc>
          <w:tcPr>
            <w:tcW w:w="4820" w:type="dxa"/>
          </w:tcPr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84006D">
              <w:t>Zapewnienie obiadu</w:t>
            </w:r>
          </w:p>
        </w:tc>
        <w:tc>
          <w:tcPr>
            <w:tcW w:w="1842" w:type="dxa"/>
          </w:tcPr>
          <w:p w:rsidR="0025002F" w:rsidRPr="0084006D" w:rsidRDefault="0025002F" w:rsidP="0025002F">
            <w:pPr>
              <w:jc w:val="center"/>
            </w:pPr>
          </w:p>
          <w:p w:rsidR="0025002F" w:rsidRPr="0084006D" w:rsidRDefault="0025002F" w:rsidP="0025002F">
            <w:pPr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</w:tcPr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30</w:t>
            </w:r>
          </w:p>
        </w:tc>
        <w:tc>
          <w:tcPr>
            <w:tcW w:w="2409" w:type="dxa"/>
          </w:tcPr>
          <w:p w:rsidR="0025002F" w:rsidRDefault="0025002F" w:rsidP="0025002F">
            <w:pPr>
              <w:jc w:val="center"/>
            </w:pPr>
          </w:p>
          <w:p w:rsidR="0025002F" w:rsidRPr="0084006D" w:rsidRDefault="0025002F" w:rsidP="0025002F">
            <w:pPr>
              <w:jc w:val="center"/>
            </w:pPr>
            <w:r w:rsidRPr="0084006D">
              <w:t>……………… zł</w:t>
            </w:r>
          </w:p>
        </w:tc>
        <w:tc>
          <w:tcPr>
            <w:tcW w:w="1276" w:type="dxa"/>
          </w:tcPr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8</w:t>
            </w:r>
          </w:p>
        </w:tc>
        <w:tc>
          <w:tcPr>
            <w:tcW w:w="1843" w:type="dxa"/>
          </w:tcPr>
          <w:p w:rsidR="0025002F" w:rsidRPr="0084006D" w:rsidRDefault="0025002F" w:rsidP="0025002F">
            <w:pPr>
              <w:jc w:val="center"/>
            </w:pPr>
          </w:p>
          <w:p w:rsidR="0025002F" w:rsidRPr="0084006D" w:rsidRDefault="0025002F" w:rsidP="0025002F">
            <w:pPr>
              <w:jc w:val="center"/>
            </w:pPr>
            <w:r w:rsidRPr="0084006D">
              <w:t>……………… zł</w:t>
            </w:r>
          </w:p>
        </w:tc>
      </w:tr>
      <w:tr w:rsidR="0025002F" w:rsidRPr="0084006D" w:rsidTr="0025002F">
        <w:trPr>
          <w:trHeight w:val="452"/>
        </w:trPr>
        <w:tc>
          <w:tcPr>
            <w:tcW w:w="851" w:type="dxa"/>
          </w:tcPr>
          <w:p w:rsidR="0025002F" w:rsidRPr="00977B9C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977B9C">
              <w:t>4</w:t>
            </w:r>
          </w:p>
        </w:tc>
        <w:tc>
          <w:tcPr>
            <w:tcW w:w="4820" w:type="dxa"/>
          </w:tcPr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84006D">
              <w:t>Zapewnienie kolacji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25002F" w:rsidRPr="0084006D" w:rsidRDefault="0025002F" w:rsidP="0025002F">
            <w:pPr>
              <w:jc w:val="center"/>
            </w:pPr>
          </w:p>
          <w:p w:rsidR="0025002F" w:rsidRPr="0084006D" w:rsidRDefault="0025002F" w:rsidP="0025002F">
            <w:pPr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</w:pPr>
          </w:p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30</w:t>
            </w:r>
          </w:p>
        </w:tc>
        <w:tc>
          <w:tcPr>
            <w:tcW w:w="2409" w:type="dxa"/>
          </w:tcPr>
          <w:p w:rsidR="0025002F" w:rsidRPr="0084006D" w:rsidRDefault="0025002F" w:rsidP="0025002F">
            <w:pPr>
              <w:jc w:val="center"/>
            </w:pPr>
          </w:p>
          <w:p w:rsidR="0025002F" w:rsidRPr="0084006D" w:rsidRDefault="0025002F" w:rsidP="0025002F">
            <w:pPr>
              <w:jc w:val="center"/>
            </w:pPr>
            <w:r w:rsidRPr="0084006D">
              <w:t>……………… zł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25002F" w:rsidRPr="0084006D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7</w:t>
            </w:r>
          </w:p>
        </w:tc>
        <w:tc>
          <w:tcPr>
            <w:tcW w:w="1843" w:type="dxa"/>
          </w:tcPr>
          <w:p w:rsidR="0025002F" w:rsidRPr="0084006D" w:rsidRDefault="0025002F" w:rsidP="0025002F">
            <w:pPr>
              <w:jc w:val="center"/>
            </w:pPr>
          </w:p>
          <w:p w:rsidR="0025002F" w:rsidRPr="0084006D" w:rsidRDefault="0025002F" w:rsidP="0025002F">
            <w:pPr>
              <w:jc w:val="center"/>
            </w:pPr>
            <w:r w:rsidRPr="0084006D">
              <w:t>……………… zł</w:t>
            </w:r>
          </w:p>
        </w:tc>
      </w:tr>
      <w:tr w:rsidR="0025002F" w:rsidRPr="0084006D" w:rsidTr="0025002F">
        <w:tc>
          <w:tcPr>
            <w:tcW w:w="851" w:type="dxa"/>
          </w:tcPr>
          <w:p w:rsidR="0025002F" w:rsidRPr="00977B9C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977B9C">
              <w:t>5</w:t>
            </w:r>
          </w:p>
        </w:tc>
        <w:tc>
          <w:tcPr>
            <w:tcW w:w="4820" w:type="dxa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</w:rPr>
            </w:pPr>
          </w:p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</w:rPr>
            </w:pPr>
            <w:r w:rsidRPr="0025002F">
              <w:rPr>
                <w:b/>
              </w:rPr>
              <w:t>RAZEM</w:t>
            </w:r>
          </w:p>
        </w:tc>
        <w:tc>
          <w:tcPr>
            <w:tcW w:w="1842" w:type="dxa"/>
            <w:tcBorders>
              <w:tl2br w:val="single" w:sz="4" w:space="0" w:color="auto"/>
              <w:tr2bl w:val="single" w:sz="4" w:space="0" w:color="auto"/>
            </w:tcBorders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560" w:type="dxa"/>
            <w:tcBorders>
              <w:tl2br w:val="single" w:sz="4" w:space="0" w:color="auto"/>
              <w:tr2bl w:val="single" w:sz="4" w:space="0" w:color="auto"/>
            </w:tcBorders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2409" w:type="dxa"/>
          </w:tcPr>
          <w:p w:rsidR="0025002F" w:rsidRDefault="0025002F" w:rsidP="0025002F">
            <w:pPr>
              <w:widowControl w:val="0"/>
              <w:suppressAutoHyphens/>
              <w:autoSpaceDE w:val="0"/>
              <w:autoSpaceDN w:val="0"/>
            </w:pPr>
          </w:p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276" w:type="dxa"/>
            <w:tcBorders>
              <w:tl2br w:val="single" w:sz="4" w:space="0" w:color="auto"/>
              <w:tr2bl w:val="single" w:sz="4" w:space="0" w:color="auto"/>
            </w:tcBorders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1843" w:type="dxa"/>
          </w:tcPr>
          <w:p w:rsidR="0025002F" w:rsidRDefault="0025002F" w:rsidP="0025002F">
            <w:pPr>
              <w:widowControl w:val="0"/>
              <w:suppressAutoHyphens/>
              <w:autoSpaceDE w:val="0"/>
              <w:autoSpaceDN w:val="0"/>
            </w:pPr>
          </w:p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25002F" w:rsidRPr="0084006D" w:rsidTr="0025002F">
        <w:tc>
          <w:tcPr>
            <w:tcW w:w="851" w:type="dxa"/>
          </w:tcPr>
          <w:p w:rsidR="0025002F" w:rsidRPr="00977B9C" w:rsidRDefault="0025002F" w:rsidP="0025002F">
            <w:pPr>
              <w:widowControl w:val="0"/>
              <w:suppressAutoHyphens/>
              <w:autoSpaceDE w:val="0"/>
              <w:autoSpaceDN w:val="0"/>
            </w:pPr>
            <w:r w:rsidRPr="00977B9C">
              <w:t>6</w:t>
            </w:r>
          </w:p>
        </w:tc>
        <w:tc>
          <w:tcPr>
            <w:tcW w:w="13750" w:type="dxa"/>
            <w:gridSpan w:val="6"/>
          </w:tcPr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  <w:p w:rsidR="0025002F" w:rsidRPr="0025002F" w:rsidRDefault="0025002F" w:rsidP="0025002F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5002F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25002F" w:rsidRDefault="0025002F" w:rsidP="0025002F">
      <w:pPr>
        <w:widowControl w:val="0"/>
        <w:suppressAutoHyphens/>
        <w:autoSpaceDE w:val="0"/>
        <w:autoSpaceDN w:val="0"/>
        <w:spacing w:line="360" w:lineRule="auto"/>
        <w:rPr>
          <w:b/>
          <w:sz w:val="24"/>
          <w:szCs w:val="24"/>
        </w:rPr>
      </w:pPr>
    </w:p>
    <w:p w:rsidR="00BE2893" w:rsidRDefault="00BE2893" w:rsidP="00BE2893">
      <w:pPr>
        <w:widowControl w:val="0"/>
        <w:suppressAutoHyphens/>
        <w:autoSpaceDE w:val="0"/>
        <w:autoSpaceDN w:val="0"/>
        <w:spacing w:line="360" w:lineRule="auto"/>
        <w:jc w:val="both"/>
        <w:rPr>
          <w:sz w:val="24"/>
          <w:szCs w:val="24"/>
        </w:rPr>
      </w:pPr>
    </w:p>
    <w:p w:rsidR="002015BF" w:rsidRDefault="002015BF" w:rsidP="00BE2893">
      <w:pPr>
        <w:widowControl w:val="0"/>
        <w:suppressAutoHyphens/>
        <w:autoSpaceDE w:val="0"/>
        <w:autoSpaceDN w:val="0"/>
        <w:spacing w:line="360" w:lineRule="auto"/>
        <w:jc w:val="both"/>
        <w:rPr>
          <w:sz w:val="24"/>
          <w:szCs w:val="24"/>
        </w:rPr>
      </w:pPr>
    </w:p>
    <w:p w:rsidR="00BE2893" w:rsidRPr="00BE2893" w:rsidRDefault="00BE2893" w:rsidP="00BE2893">
      <w:pPr>
        <w:pStyle w:val="Akapitzlist"/>
        <w:widowControl w:val="0"/>
        <w:numPr>
          <w:ilvl w:val="0"/>
          <w:numId w:val="63"/>
        </w:numPr>
        <w:suppressAutoHyphens/>
        <w:autoSpaceDE w:val="0"/>
        <w:autoSpaceDN w:val="0"/>
        <w:spacing w:line="360" w:lineRule="auto"/>
        <w:jc w:val="both"/>
        <w:rPr>
          <w:sz w:val="24"/>
          <w:szCs w:val="24"/>
        </w:rPr>
      </w:pPr>
      <w:r w:rsidRPr="00BE2893">
        <w:rPr>
          <w:b/>
          <w:sz w:val="24"/>
          <w:szCs w:val="24"/>
          <w:u w:val="single"/>
        </w:rPr>
        <w:lastRenderedPageBreak/>
        <w:t xml:space="preserve">ZAPEWNIENIE </w:t>
      </w:r>
      <w:r>
        <w:rPr>
          <w:b/>
          <w:sz w:val="24"/>
          <w:szCs w:val="24"/>
          <w:u w:val="single"/>
        </w:rPr>
        <w:t>POZOSTAŁYCH USŁUG ZGODNIE Z OPZ</w:t>
      </w:r>
    </w:p>
    <w:p w:rsidR="00BE2893" w:rsidRPr="00BE2893" w:rsidRDefault="00BE2893" w:rsidP="00BE2893">
      <w:pPr>
        <w:widowControl w:val="0"/>
        <w:suppressAutoHyphens/>
        <w:autoSpaceDE w:val="0"/>
        <w:autoSpaceDN w:val="0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Tabela cenowa nr 4</w:t>
      </w:r>
    </w:p>
    <w:tbl>
      <w:tblPr>
        <w:tblW w:w="14601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7655"/>
        <w:gridCol w:w="2409"/>
        <w:gridCol w:w="1560"/>
        <w:gridCol w:w="2126"/>
      </w:tblGrid>
      <w:tr w:rsidR="00BE2893" w:rsidRPr="0084006D" w:rsidTr="0072782E">
        <w:tc>
          <w:tcPr>
            <w:tcW w:w="851" w:type="dxa"/>
            <w:shd w:val="clear" w:color="auto" w:fill="D9D9D9"/>
          </w:tcPr>
          <w:p w:rsidR="00BE2893" w:rsidRPr="0025002F" w:rsidRDefault="00BE2893" w:rsidP="00BE289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5002F">
              <w:rPr>
                <w:b/>
              </w:rPr>
              <w:t>L.p.</w:t>
            </w:r>
          </w:p>
        </w:tc>
        <w:tc>
          <w:tcPr>
            <w:tcW w:w="7655" w:type="dxa"/>
            <w:shd w:val="clear" w:color="auto" w:fill="D9D9D9"/>
          </w:tcPr>
          <w:p w:rsidR="00BE2893" w:rsidRPr="0025002F" w:rsidRDefault="00BE2893" w:rsidP="00BE289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5002F">
              <w:rPr>
                <w:b/>
              </w:rPr>
              <w:t>Przedmiot zamówienia</w:t>
            </w:r>
          </w:p>
        </w:tc>
        <w:tc>
          <w:tcPr>
            <w:tcW w:w="2409" w:type="dxa"/>
            <w:shd w:val="clear" w:color="auto" w:fill="D9D9D9"/>
          </w:tcPr>
          <w:p w:rsidR="00BE2893" w:rsidRPr="0025002F" w:rsidRDefault="00BE2893" w:rsidP="00BE2893">
            <w:pPr>
              <w:jc w:val="center"/>
              <w:rPr>
                <w:b/>
              </w:rPr>
            </w:pPr>
            <w:r>
              <w:rPr>
                <w:b/>
              </w:rPr>
              <w:t>Cena jednostkowa brutto</w:t>
            </w:r>
            <w:r w:rsidRPr="0025002F">
              <w:rPr>
                <w:b/>
              </w:rPr>
              <w:t xml:space="preserve"> – w zł</w:t>
            </w:r>
          </w:p>
        </w:tc>
        <w:tc>
          <w:tcPr>
            <w:tcW w:w="1560" w:type="dxa"/>
            <w:shd w:val="clear" w:color="auto" w:fill="D9D9D9"/>
          </w:tcPr>
          <w:p w:rsidR="00BE2893" w:rsidRPr="0025002F" w:rsidRDefault="008E13BB" w:rsidP="00BE2893">
            <w:pPr>
              <w:jc w:val="center"/>
              <w:rPr>
                <w:b/>
              </w:rPr>
            </w:pPr>
            <w:r>
              <w:rPr>
                <w:b/>
              </w:rPr>
              <w:t>I</w:t>
            </w:r>
            <w:r w:rsidR="00BE2893" w:rsidRPr="0025002F">
              <w:rPr>
                <w:b/>
              </w:rPr>
              <w:t>lość usług</w:t>
            </w:r>
          </w:p>
        </w:tc>
        <w:tc>
          <w:tcPr>
            <w:tcW w:w="2126" w:type="dxa"/>
            <w:shd w:val="clear" w:color="auto" w:fill="D9D9D9"/>
          </w:tcPr>
          <w:p w:rsidR="00BE2893" w:rsidRPr="0025002F" w:rsidRDefault="00BE2893" w:rsidP="00BE2893">
            <w:pPr>
              <w:jc w:val="center"/>
              <w:rPr>
                <w:b/>
              </w:rPr>
            </w:pPr>
            <w:r w:rsidRPr="0025002F">
              <w:rPr>
                <w:b/>
              </w:rPr>
              <w:t>Łączna cena brutto – w zł</w:t>
            </w:r>
          </w:p>
          <w:p w:rsidR="00BE2893" w:rsidRPr="0025002F" w:rsidRDefault="00BE2893" w:rsidP="00BE2893">
            <w:pPr>
              <w:jc w:val="center"/>
              <w:rPr>
                <w:b/>
              </w:rPr>
            </w:pPr>
            <w:r>
              <w:rPr>
                <w:b/>
              </w:rPr>
              <w:t>(kol 3 x kol 4</w:t>
            </w:r>
            <w:r w:rsidRPr="0025002F">
              <w:rPr>
                <w:b/>
              </w:rPr>
              <w:t>)</w:t>
            </w:r>
          </w:p>
        </w:tc>
      </w:tr>
      <w:tr w:rsidR="00BE2893" w:rsidRPr="0084006D" w:rsidTr="0072782E">
        <w:tc>
          <w:tcPr>
            <w:tcW w:w="851" w:type="dxa"/>
          </w:tcPr>
          <w:p w:rsidR="00BE2893" w:rsidRPr="002052E3" w:rsidRDefault="00BE2893" w:rsidP="00BE2893">
            <w:pPr>
              <w:jc w:val="center"/>
            </w:pPr>
            <w:r w:rsidRPr="002052E3">
              <w:t>Kol 1</w:t>
            </w:r>
          </w:p>
        </w:tc>
        <w:tc>
          <w:tcPr>
            <w:tcW w:w="7655" w:type="dxa"/>
          </w:tcPr>
          <w:p w:rsidR="00BE2893" w:rsidRPr="002052E3" w:rsidRDefault="00BE2893" w:rsidP="00BE2893">
            <w:pPr>
              <w:jc w:val="center"/>
            </w:pPr>
            <w:r w:rsidRPr="002052E3">
              <w:t>Kol 2</w:t>
            </w:r>
          </w:p>
        </w:tc>
        <w:tc>
          <w:tcPr>
            <w:tcW w:w="2409" w:type="dxa"/>
          </w:tcPr>
          <w:p w:rsidR="00BE2893" w:rsidRPr="00C37A7D" w:rsidRDefault="00BE2893" w:rsidP="00BE2893">
            <w:pPr>
              <w:jc w:val="center"/>
            </w:pPr>
            <w:r w:rsidRPr="002052E3">
              <w:t xml:space="preserve">Kol </w:t>
            </w:r>
            <w:r>
              <w:t>3</w:t>
            </w:r>
          </w:p>
        </w:tc>
        <w:tc>
          <w:tcPr>
            <w:tcW w:w="1560" w:type="dxa"/>
          </w:tcPr>
          <w:p w:rsidR="00BE2893" w:rsidRPr="00C37A7D" w:rsidRDefault="00BE2893" w:rsidP="00BE2893">
            <w:pPr>
              <w:widowControl w:val="0"/>
              <w:suppressAutoHyphens/>
              <w:autoSpaceDE w:val="0"/>
              <w:autoSpaceDN w:val="0"/>
              <w:jc w:val="center"/>
            </w:pPr>
            <w:r w:rsidRPr="00C37A7D">
              <w:t xml:space="preserve">Kol </w:t>
            </w:r>
            <w:r>
              <w:t>4</w:t>
            </w:r>
          </w:p>
        </w:tc>
        <w:tc>
          <w:tcPr>
            <w:tcW w:w="2126" w:type="dxa"/>
          </w:tcPr>
          <w:p w:rsidR="00BE2893" w:rsidRPr="00C37A7D" w:rsidRDefault="00BE2893" w:rsidP="00BE2893">
            <w:pPr>
              <w:widowControl w:val="0"/>
              <w:suppressAutoHyphens/>
              <w:autoSpaceDE w:val="0"/>
              <w:autoSpaceDN w:val="0"/>
              <w:jc w:val="center"/>
            </w:pPr>
            <w:r w:rsidRPr="00C37A7D">
              <w:t xml:space="preserve">Kol </w:t>
            </w:r>
            <w:r>
              <w:t>5</w:t>
            </w:r>
          </w:p>
        </w:tc>
      </w:tr>
      <w:tr w:rsidR="0072782E" w:rsidRPr="0084006D" w:rsidTr="0072782E">
        <w:tc>
          <w:tcPr>
            <w:tcW w:w="14601" w:type="dxa"/>
            <w:gridSpan w:val="5"/>
          </w:tcPr>
          <w:p w:rsidR="0072782E" w:rsidRPr="0072782E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72782E">
              <w:rPr>
                <w:b/>
              </w:rPr>
              <w:t>SPOTKANIA ORGANIZOWANE NA TERENIE GDAŃSKA LUB W OBSZARZE WSPARCIA PROGRAMU W POLSCE</w:t>
            </w:r>
          </w:p>
        </w:tc>
      </w:tr>
      <w:tr w:rsidR="00BE2893" w:rsidRPr="0084006D" w:rsidTr="0072782E">
        <w:trPr>
          <w:trHeight w:val="433"/>
        </w:trPr>
        <w:tc>
          <w:tcPr>
            <w:tcW w:w="851" w:type="dxa"/>
            <w:shd w:val="clear" w:color="auto" w:fill="auto"/>
          </w:tcPr>
          <w:p w:rsidR="00BE2893" w:rsidRPr="00BE2893" w:rsidRDefault="0072782E" w:rsidP="00BE2893">
            <w:pPr>
              <w:widowControl w:val="0"/>
              <w:suppressAutoHyphens/>
              <w:autoSpaceDE w:val="0"/>
              <w:autoSpaceDN w:val="0"/>
            </w:pPr>
            <w:r>
              <w:t xml:space="preserve"> 1</w:t>
            </w:r>
          </w:p>
        </w:tc>
        <w:tc>
          <w:tcPr>
            <w:tcW w:w="7655" w:type="dxa"/>
            <w:shd w:val="clear" w:color="auto" w:fill="auto"/>
          </w:tcPr>
          <w:p w:rsidR="00BE2893" w:rsidRPr="00BE2893" w:rsidRDefault="00BE2893" w:rsidP="00BE2893">
            <w:pPr>
              <w:widowControl w:val="0"/>
              <w:suppressAutoHyphens/>
              <w:autoSpaceDE w:val="0"/>
              <w:autoSpaceDN w:val="0"/>
            </w:pPr>
            <w:r w:rsidRPr="00BE2893">
              <w:rPr>
                <w:sz w:val="22"/>
                <w:szCs w:val="22"/>
              </w:rPr>
              <w:t xml:space="preserve">Zapewnienie osoby kontaktowej (opiekuna) odpowiedzialnej za organizację </w:t>
            </w:r>
            <w:r w:rsidRPr="0072782E">
              <w:rPr>
                <w:b/>
                <w:sz w:val="22"/>
                <w:szCs w:val="22"/>
              </w:rPr>
              <w:t>spotkań</w:t>
            </w:r>
            <w:r w:rsidR="0072782E" w:rsidRPr="0072782E">
              <w:rPr>
                <w:b/>
                <w:sz w:val="22"/>
                <w:szCs w:val="22"/>
              </w:rPr>
              <w:t xml:space="preserve"> jednodniowych organizowanych na terenie Gdańska</w:t>
            </w:r>
          </w:p>
        </w:tc>
        <w:tc>
          <w:tcPr>
            <w:tcW w:w="2409" w:type="dxa"/>
            <w:shd w:val="clear" w:color="auto" w:fill="auto"/>
          </w:tcPr>
          <w:p w:rsidR="00BE2893" w:rsidRPr="0084006D" w:rsidRDefault="00BE2893" w:rsidP="00BE2893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BE2893" w:rsidRPr="0025002F" w:rsidRDefault="00BE2893" w:rsidP="00BE289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  <w:tc>
          <w:tcPr>
            <w:tcW w:w="1560" w:type="dxa"/>
            <w:shd w:val="clear" w:color="auto" w:fill="auto"/>
          </w:tcPr>
          <w:p w:rsidR="00BE2893" w:rsidRDefault="00BE2893" w:rsidP="00BE289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</w:p>
          <w:p w:rsidR="00BE2893" w:rsidRPr="0084006D" w:rsidRDefault="0072782E" w:rsidP="002015BF">
            <w:pPr>
              <w:widowControl w:val="0"/>
              <w:suppressAutoHyphens/>
              <w:autoSpaceDE w:val="0"/>
              <w:autoSpaceDN w:val="0"/>
              <w:jc w:val="center"/>
            </w:pPr>
            <w:r>
              <w:t>2</w:t>
            </w:r>
          </w:p>
        </w:tc>
        <w:tc>
          <w:tcPr>
            <w:tcW w:w="2126" w:type="dxa"/>
            <w:shd w:val="clear" w:color="auto" w:fill="auto"/>
          </w:tcPr>
          <w:p w:rsidR="00BE2893" w:rsidRPr="0084006D" w:rsidRDefault="00BE2893" w:rsidP="00BE2893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BE2893" w:rsidRPr="0025002F" w:rsidRDefault="00BE2893" w:rsidP="00BE289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72782E" w:rsidRPr="0084006D" w:rsidTr="0072782E">
        <w:trPr>
          <w:trHeight w:val="433"/>
        </w:trPr>
        <w:tc>
          <w:tcPr>
            <w:tcW w:w="851" w:type="dxa"/>
            <w:shd w:val="clear" w:color="auto" w:fill="auto"/>
          </w:tcPr>
          <w:p w:rsidR="0072782E" w:rsidRPr="00BE2893" w:rsidRDefault="0072782E" w:rsidP="00BE2893">
            <w:pPr>
              <w:widowControl w:val="0"/>
              <w:suppressAutoHyphens/>
              <w:autoSpaceDE w:val="0"/>
              <w:autoSpaceDN w:val="0"/>
            </w:pPr>
            <w:r>
              <w:t>2</w:t>
            </w:r>
          </w:p>
        </w:tc>
        <w:tc>
          <w:tcPr>
            <w:tcW w:w="7655" w:type="dxa"/>
            <w:shd w:val="clear" w:color="auto" w:fill="auto"/>
          </w:tcPr>
          <w:p w:rsidR="0072782E" w:rsidRPr="00BE2893" w:rsidRDefault="0072782E" w:rsidP="00BE2893">
            <w:pPr>
              <w:widowControl w:val="0"/>
              <w:suppressAutoHyphens/>
              <w:autoSpaceDE w:val="0"/>
              <w:autoSpaceDN w:val="0"/>
              <w:rPr>
                <w:sz w:val="22"/>
                <w:szCs w:val="22"/>
              </w:rPr>
            </w:pPr>
            <w:r w:rsidRPr="00BE2893">
              <w:rPr>
                <w:sz w:val="22"/>
                <w:szCs w:val="22"/>
              </w:rPr>
              <w:t xml:space="preserve">Zapewnienie osoby kontaktowej (opiekuna) odpowiedzialnej za organizację </w:t>
            </w:r>
            <w:r w:rsidRPr="0072782E">
              <w:rPr>
                <w:b/>
                <w:sz w:val="22"/>
                <w:szCs w:val="22"/>
              </w:rPr>
              <w:t>spotkań dwudniowych organizowanych na terenie Gdańska</w:t>
            </w:r>
          </w:p>
        </w:tc>
        <w:tc>
          <w:tcPr>
            <w:tcW w:w="2409" w:type="dxa"/>
            <w:shd w:val="clear" w:color="auto" w:fill="auto"/>
          </w:tcPr>
          <w:p w:rsidR="0072782E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72782E" w:rsidRPr="0084006D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  <w:shd w:val="clear" w:color="auto" w:fill="auto"/>
          </w:tcPr>
          <w:p w:rsidR="0072782E" w:rsidRPr="0086537E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72782E" w:rsidRPr="0086537E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  <w:r w:rsidRPr="0086537E">
              <w:t>4</w:t>
            </w:r>
          </w:p>
        </w:tc>
        <w:tc>
          <w:tcPr>
            <w:tcW w:w="2126" w:type="dxa"/>
            <w:shd w:val="clear" w:color="auto" w:fill="auto"/>
          </w:tcPr>
          <w:p w:rsidR="0072782E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72782E" w:rsidRPr="0084006D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……………… zł</w:t>
            </w:r>
          </w:p>
        </w:tc>
      </w:tr>
      <w:tr w:rsidR="0072782E" w:rsidRPr="0084006D" w:rsidTr="0072782E">
        <w:trPr>
          <w:trHeight w:val="433"/>
        </w:trPr>
        <w:tc>
          <w:tcPr>
            <w:tcW w:w="851" w:type="dxa"/>
            <w:shd w:val="clear" w:color="auto" w:fill="auto"/>
          </w:tcPr>
          <w:p w:rsidR="0072782E" w:rsidRPr="00BE2893" w:rsidRDefault="0072782E" w:rsidP="00BE2893">
            <w:pPr>
              <w:widowControl w:val="0"/>
              <w:suppressAutoHyphens/>
              <w:autoSpaceDE w:val="0"/>
              <w:autoSpaceDN w:val="0"/>
            </w:pPr>
            <w:r>
              <w:t>3</w:t>
            </w:r>
          </w:p>
        </w:tc>
        <w:tc>
          <w:tcPr>
            <w:tcW w:w="7655" w:type="dxa"/>
            <w:shd w:val="clear" w:color="auto" w:fill="auto"/>
          </w:tcPr>
          <w:p w:rsidR="0072782E" w:rsidRPr="00BE2893" w:rsidRDefault="0072782E" w:rsidP="00BE2893">
            <w:pPr>
              <w:widowControl w:val="0"/>
              <w:suppressAutoHyphens/>
              <w:autoSpaceDE w:val="0"/>
              <w:autoSpaceDN w:val="0"/>
              <w:rPr>
                <w:sz w:val="22"/>
                <w:szCs w:val="22"/>
              </w:rPr>
            </w:pPr>
            <w:r w:rsidRPr="00BE2893">
              <w:rPr>
                <w:sz w:val="22"/>
                <w:szCs w:val="22"/>
              </w:rPr>
              <w:t xml:space="preserve">Zapewnienie osoby kontaktowej (opiekuna) odpowiedzialnej za organizację </w:t>
            </w:r>
            <w:r w:rsidRPr="0072782E">
              <w:rPr>
                <w:b/>
                <w:sz w:val="22"/>
                <w:szCs w:val="22"/>
              </w:rPr>
              <w:t>spotkań dwudniowych organizowanych na terenie Gdańsk lub obszarze wsparcia Programu w Polsce</w:t>
            </w:r>
          </w:p>
        </w:tc>
        <w:tc>
          <w:tcPr>
            <w:tcW w:w="2409" w:type="dxa"/>
            <w:shd w:val="clear" w:color="auto" w:fill="auto"/>
          </w:tcPr>
          <w:p w:rsidR="0072782E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72782E" w:rsidRPr="0084006D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  <w:shd w:val="clear" w:color="auto" w:fill="auto"/>
          </w:tcPr>
          <w:p w:rsidR="0072782E" w:rsidRPr="0086537E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72782E" w:rsidRPr="0086537E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  <w:r w:rsidRPr="0086537E">
              <w:t>4</w:t>
            </w:r>
          </w:p>
        </w:tc>
        <w:tc>
          <w:tcPr>
            <w:tcW w:w="2126" w:type="dxa"/>
            <w:shd w:val="clear" w:color="auto" w:fill="auto"/>
          </w:tcPr>
          <w:p w:rsidR="0072782E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72782E" w:rsidRPr="0084006D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……………… zł</w:t>
            </w:r>
          </w:p>
        </w:tc>
      </w:tr>
      <w:tr w:rsidR="0072782E" w:rsidRPr="0084006D" w:rsidTr="0072782E">
        <w:trPr>
          <w:trHeight w:val="293"/>
        </w:trPr>
        <w:tc>
          <w:tcPr>
            <w:tcW w:w="14601" w:type="dxa"/>
            <w:gridSpan w:val="5"/>
            <w:shd w:val="clear" w:color="auto" w:fill="auto"/>
          </w:tcPr>
          <w:p w:rsidR="0072782E" w:rsidRPr="0084006D" w:rsidRDefault="0072782E" w:rsidP="0072782E">
            <w:pPr>
              <w:widowControl w:val="0"/>
              <w:suppressAutoHyphens/>
              <w:autoSpaceDE w:val="0"/>
              <w:autoSpaceDN w:val="0"/>
              <w:jc w:val="center"/>
            </w:pPr>
            <w:r w:rsidRPr="0072782E">
              <w:rPr>
                <w:b/>
              </w:rPr>
              <w:t xml:space="preserve">SPOTKANIA ORGANIZOWANE NA TERENIE </w:t>
            </w:r>
            <w:r>
              <w:rPr>
                <w:b/>
              </w:rPr>
              <w:t>DANII</w:t>
            </w:r>
          </w:p>
        </w:tc>
      </w:tr>
      <w:tr w:rsidR="0072782E" w:rsidRPr="0084006D" w:rsidTr="0072782E">
        <w:trPr>
          <w:trHeight w:val="433"/>
        </w:trPr>
        <w:tc>
          <w:tcPr>
            <w:tcW w:w="851" w:type="dxa"/>
            <w:shd w:val="clear" w:color="auto" w:fill="auto"/>
          </w:tcPr>
          <w:p w:rsidR="0072782E" w:rsidRPr="00BE2893" w:rsidRDefault="0072782E" w:rsidP="00BE2893">
            <w:pPr>
              <w:widowControl w:val="0"/>
              <w:suppressAutoHyphens/>
              <w:autoSpaceDE w:val="0"/>
              <w:autoSpaceDN w:val="0"/>
            </w:pPr>
            <w:r>
              <w:t>4</w:t>
            </w:r>
          </w:p>
        </w:tc>
        <w:tc>
          <w:tcPr>
            <w:tcW w:w="7655" w:type="dxa"/>
            <w:shd w:val="clear" w:color="auto" w:fill="auto"/>
          </w:tcPr>
          <w:p w:rsidR="0072782E" w:rsidRPr="00BE2893" w:rsidRDefault="0072782E" w:rsidP="00BE2893">
            <w:pPr>
              <w:widowControl w:val="0"/>
              <w:suppressAutoHyphens/>
              <w:autoSpaceDE w:val="0"/>
              <w:autoSpaceDN w:val="0"/>
              <w:rPr>
                <w:sz w:val="22"/>
                <w:szCs w:val="22"/>
              </w:rPr>
            </w:pPr>
            <w:r w:rsidRPr="00BE2893">
              <w:rPr>
                <w:sz w:val="22"/>
                <w:szCs w:val="22"/>
              </w:rPr>
              <w:t xml:space="preserve">Zapewnienie osoby kontaktowej (opiekuna) odpowiedzialnej za organizację </w:t>
            </w:r>
            <w:r w:rsidRPr="0072782E">
              <w:rPr>
                <w:b/>
                <w:sz w:val="22"/>
                <w:szCs w:val="22"/>
              </w:rPr>
              <w:t>spotkań jednodniowych organizowanych na terenie Danii</w:t>
            </w:r>
          </w:p>
        </w:tc>
        <w:tc>
          <w:tcPr>
            <w:tcW w:w="2409" w:type="dxa"/>
            <w:shd w:val="clear" w:color="auto" w:fill="auto"/>
          </w:tcPr>
          <w:p w:rsidR="0072782E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72782E" w:rsidRPr="0084006D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  <w:shd w:val="clear" w:color="auto" w:fill="auto"/>
          </w:tcPr>
          <w:p w:rsidR="0072782E" w:rsidRPr="0086537E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72782E" w:rsidRPr="0086537E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  <w:r w:rsidRPr="0086537E">
              <w:t>1</w:t>
            </w:r>
          </w:p>
        </w:tc>
        <w:tc>
          <w:tcPr>
            <w:tcW w:w="2126" w:type="dxa"/>
            <w:shd w:val="clear" w:color="auto" w:fill="auto"/>
          </w:tcPr>
          <w:p w:rsidR="0072782E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72782E" w:rsidRPr="0084006D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……………… zł</w:t>
            </w:r>
          </w:p>
        </w:tc>
      </w:tr>
      <w:tr w:rsidR="0072782E" w:rsidRPr="0084006D" w:rsidTr="0072782E">
        <w:trPr>
          <w:trHeight w:val="403"/>
        </w:trPr>
        <w:tc>
          <w:tcPr>
            <w:tcW w:w="851" w:type="dxa"/>
            <w:shd w:val="clear" w:color="auto" w:fill="auto"/>
          </w:tcPr>
          <w:p w:rsidR="0072782E" w:rsidRPr="00BE2893" w:rsidRDefault="0072782E" w:rsidP="00BE2893">
            <w:pPr>
              <w:widowControl w:val="0"/>
              <w:suppressAutoHyphens/>
              <w:autoSpaceDE w:val="0"/>
              <w:autoSpaceDN w:val="0"/>
            </w:pPr>
            <w:r>
              <w:t>5</w:t>
            </w:r>
          </w:p>
        </w:tc>
        <w:tc>
          <w:tcPr>
            <w:tcW w:w="7655" w:type="dxa"/>
            <w:shd w:val="clear" w:color="auto" w:fill="auto"/>
          </w:tcPr>
          <w:p w:rsidR="0072782E" w:rsidRPr="00BE2893" w:rsidRDefault="0072782E" w:rsidP="00BE2893">
            <w:pPr>
              <w:widowControl w:val="0"/>
              <w:suppressAutoHyphens/>
              <w:autoSpaceDE w:val="0"/>
              <w:autoSpaceDN w:val="0"/>
              <w:rPr>
                <w:sz w:val="22"/>
                <w:szCs w:val="22"/>
              </w:rPr>
            </w:pPr>
            <w:r w:rsidRPr="00BE2893">
              <w:rPr>
                <w:sz w:val="22"/>
                <w:szCs w:val="22"/>
              </w:rPr>
              <w:t xml:space="preserve">Zapewnienie osoby kontaktowej (opiekuna) odpowiedzialnej za organizację </w:t>
            </w:r>
            <w:r w:rsidRPr="0072782E">
              <w:rPr>
                <w:b/>
                <w:sz w:val="22"/>
                <w:szCs w:val="22"/>
              </w:rPr>
              <w:t>spotkań dwudniowych organizowanych na terenie Danii</w:t>
            </w:r>
          </w:p>
        </w:tc>
        <w:tc>
          <w:tcPr>
            <w:tcW w:w="2409" w:type="dxa"/>
            <w:shd w:val="clear" w:color="auto" w:fill="auto"/>
          </w:tcPr>
          <w:p w:rsidR="0072782E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72782E" w:rsidRPr="0084006D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  <w:shd w:val="clear" w:color="auto" w:fill="auto"/>
          </w:tcPr>
          <w:p w:rsidR="0072782E" w:rsidRPr="0086537E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72782E" w:rsidRPr="0086537E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  <w:r w:rsidRPr="0086537E">
              <w:t>1</w:t>
            </w:r>
          </w:p>
        </w:tc>
        <w:tc>
          <w:tcPr>
            <w:tcW w:w="2126" w:type="dxa"/>
            <w:shd w:val="clear" w:color="auto" w:fill="auto"/>
          </w:tcPr>
          <w:p w:rsidR="0072782E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72782E" w:rsidRPr="0084006D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……………… zł</w:t>
            </w:r>
          </w:p>
        </w:tc>
      </w:tr>
      <w:tr w:rsidR="0072782E" w:rsidRPr="0084006D" w:rsidTr="0072782E">
        <w:trPr>
          <w:trHeight w:val="291"/>
        </w:trPr>
        <w:tc>
          <w:tcPr>
            <w:tcW w:w="14601" w:type="dxa"/>
            <w:gridSpan w:val="5"/>
            <w:shd w:val="clear" w:color="auto" w:fill="auto"/>
          </w:tcPr>
          <w:p w:rsidR="0072782E" w:rsidRPr="0084006D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  <w:r w:rsidRPr="0072782E">
              <w:rPr>
                <w:b/>
              </w:rPr>
              <w:t xml:space="preserve">SPOTKANIA ORGANIZOWANE NA TERENIE </w:t>
            </w:r>
            <w:r>
              <w:rPr>
                <w:b/>
              </w:rPr>
              <w:t>LITWY</w:t>
            </w:r>
          </w:p>
        </w:tc>
      </w:tr>
      <w:tr w:rsidR="0072782E" w:rsidRPr="0084006D" w:rsidTr="0072782E">
        <w:trPr>
          <w:trHeight w:val="433"/>
        </w:trPr>
        <w:tc>
          <w:tcPr>
            <w:tcW w:w="851" w:type="dxa"/>
            <w:shd w:val="clear" w:color="auto" w:fill="auto"/>
          </w:tcPr>
          <w:p w:rsidR="0072782E" w:rsidRPr="00BE2893" w:rsidRDefault="0072782E" w:rsidP="00BE2893">
            <w:pPr>
              <w:widowControl w:val="0"/>
              <w:suppressAutoHyphens/>
              <w:autoSpaceDE w:val="0"/>
              <w:autoSpaceDN w:val="0"/>
            </w:pPr>
            <w:r>
              <w:t>6</w:t>
            </w:r>
          </w:p>
        </w:tc>
        <w:tc>
          <w:tcPr>
            <w:tcW w:w="7655" w:type="dxa"/>
            <w:shd w:val="clear" w:color="auto" w:fill="auto"/>
          </w:tcPr>
          <w:p w:rsidR="0072782E" w:rsidRPr="00BE2893" w:rsidRDefault="0072782E" w:rsidP="00BE2893">
            <w:pPr>
              <w:widowControl w:val="0"/>
              <w:suppressAutoHyphens/>
              <w:autoSpaceDE w:val="0"/>
              <w:autoSpaceDN w:val="0"/>
              <w:rPr>
                <w:sz w:val="22"/>
                <w:szCs w:val="22"/>
              </w:rPr>
            </w:pPr>
            <w:r w:rsidRPr="00BE2893">
              <w:rPr>
                <w:sz w:val="22"/>
                <w:szCs w:val="22"/>
              </w:rPr>
              <w:t xml:space="preserve">Zapewnienie osoby kontaktowej (opiekuna) odpowiedzialnej za organizację </w:t>
            </w:r>
            <w:r w:rsidRPr="0072782E">
              <w:rPr>
                <w:b/>
                <w:sz w:val="22"/>
                <w:szCs w:val="22"/>
              </w:rPr>
              <w:t xml:space="preserve">spotkań jednodniowych organizowanych na terenie </w:t>
            </w:r>
            <w:r>
              <w:rPr>
                <w:b/>
                <w:sz w:val="22"/>
                <w:szCs w:val="22"/>
              </w:rPr>
              <w:t>Litwy</w:t>
            </w:r>
          </w:p>
        </w:tc>
        <w:tc>
          <w:tcPr>
            <w:tcW w:w="2409" w:type="dxa"/>
            <w:shd w:val="clear" w:color="auto" w:fill="auto"/>
          </w:tcPr>
          <w:p w:rsidR="0072782E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72782E" w:rsidRPr="0084006D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  <w:shd w:val="clear" w:color="auto" w:fill="auto"/>
          </w:tcPr>
          <w:p w:rsidR="0072782E" w:rsidRPr="0086537E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72782E" w:rsidRPr="0086537E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  <w:r w:rsidRPr="0086537E">
              <w:t>2</w:t>
            </w:r>
          </w:p>
        </w:tc>
        <w:tc>
          <w:tcPr>
            <w:tcW w:w="2126" w:type="dxa"/>
            <w:shd w:val="clear" w:color="auto" w:fill="auto"/>
          </w:tcPr>
          <w:p w:rsidR="0072782E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72782E" w:rsidRPr="0084006D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……………… zł</w:t>
            </w:r>
          </w:p>
        </w:tc>
      </w:tr>
      <w:tr w:rsidR="0072782E" w:rsidRPr="0084006D" w:rsidTr="0072782E">
        <w:trPr>
          <w:trHeight w:val="433"/>
        </w:trPr>
        <w:tc>
          <w:tcPr>
            <w:tcW w:w="851" w:type="dxa"/>
            <w:shd w:val="clear" w:color="auto" w:fill="auto"/>
          </w:tcPr>
          <w:p w:rsidR="0072782E" w:rsidRPr="00BE2893" w:rsidRDefault="0072782E" w:rsidP="00BE2893">
            <w:pPr>
              <w:widowControl w:val="0"/>
              <w:suppressAutoHyphens/>
              <w:autoSpaceDE w:val="0"/>
              <w:autoSpaceDN w:val="0"/>
            </w:pPr>
            <w:r>
              <w:t>7</w:t>
            </w:r>
          </w:p>
        </w:tc>
        <w:tc>
          <w:tcPr>
            <w:tcW w:w="7655" w:type="dxa"/>
            <w:shd w:val="clear" w:color="auto" w:fill="auto"/>
          </w:tcPr>
          <w:p w:rsidR="0072782E" w:rsidRPr="00BE2893" w:rsidRDefault="0072782E" w:rsidP="00BE2893">
            <w:pPr>
              <w:widowControl w:val="0"/>
              <w:suppressAutoHyphens/>
              <w:autoSpaceDE w:val="0"/>
              <w:autoSpaceDN w:val="0"/>
              <w:rPr>
                <w:sz w:val="22"/>
                <w:szCs w:val="22"/>
              </w:rPr>
            </w:pPr>
            <w:r w:rsidRPr="00BE2893">
              <w:rPr>
                <w:sz w:val="22"/>
                <w:szCs w:val="22"/>
              </w:rPr>
              <w:t xml:space="preserve">Zapewnienie osoby kontaktowej (opiekuna) odpowiedzialnej za organizację </w:t>
            </w:r>
            <w:r w:rsidRPr="0072782E">
              <w:rPr>
                <w:b/>
                <w:sz w:val="22"/>
                <w:szCs w:val="22"/>
              </w:rPr>
              <w:t xml:space="preserve">spotkań dwudniowych organizowanych na terenie </w:t>
            </w:r>
            <w:r>
              <w:rPr>
                <w:b/>
                <w:sz w:val="22"/>
                <w:szCs w:val="22"/>
              </w:rPr>
              <w:t>Litwy</w:t>
            </w:r>
          </w:p>
        </w:tc>
        <w:tc>
          <w:tcPr>
            <w:tcW w:w="2409" w:type="dxa"/>
            <w:shd w:val="clear" w:color="auto" w:fill="auto"/>
          </w:tcPr>
          <w:p w:rsidR="0072782E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72782E" w:rsidRPr="0084006D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……………… zł</w:t>
            </w:r>
          </w:p>
        </w:tc>
        <w:tc>
          <w:tcPr>
            <w:tcW w:w="1560" w:type="dxa"/>
            <w:shd w:val="clear" w:color="auto" w:fill="auto"/>
          </w:tcPr>
          <w:p w:rsidR="0072782E" w:rsidRPr="0086537E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72782E" w:rsidRPr="0086537E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  <w:r w:rsidRPr="0086537E">
              <w:t>2</w:t>
            </w:r>
          </w:p>
        </w:tc>
        <w:tc>
          <w:tcPr>
            <w:tcW w:w="2126" w:type="dxa"/>
            <w:shd w:val="clear" w:color="auto" w:fill="auto"/>
          </w:tcPr>
          <w:p w:rsidR="0072782E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</w:p>
          <w:p w:rsidR="0072782E" w:rsidRPr="0084006D" w:rsidRDefault="0072782E" w:rsidP="00BE2893">
            <w:pPr>
              <w:widowControl w:val="0"/>
              <w:suppressAutoHyphens/>
              <w:autoSpaceDE w:val="0"/>
              <w:autoSpaceDN w:val="0"/>
              <w:jc w:val="center"/>
            </w:pPr>
            <w:r w:rsidRPr="0084006D">
              <w:t>……………… zł</w:t>
            </w:r>
          </w:p>
        </w:tc>
      </w:tr>
      <w:tr w:rsidR="00BE2893" w:rsidRPr="0084006D" w:rsidTr="0072782E">
        <w:tc>
          <w:tcPr>
            <w:tcW w:w="851" w:type="dxa"/>
          </w:tcPr>
          <w:p w:rsidR="00BE2893" w:rsidRPr="00977B9C" w:rsidRDefault="0072782E" w:rsidP="00BE2893">
            <w:pPr>
              <w:widowControl w:val="0"/>
              <w:suppressAutoHyphens/>
              <w:autoSpaceDE w:val="0"/>
              <w:autoSpaceDN w:val="0"/>
            </w:pPr>
            <w:r>
              <w:t>8</w:t>
            </w:r>
          </w:p>
        </w:tc>
        <w:tc>
          <w:tcPr>
            <w:tcW w:w="7655" w:type="dxa"/>
          </w:tcPr>
          <w:p w:rsidR="00BE2893" w:rsidRPr="0025002F" w:rsidRDefault="00BE2893" w:rsidP="00BE289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</w:rPr>
            </w:pPr>
          </w:p>
          <w:p w:rsidR="00BE2893" w:rsidRPr="0025002F" w:rsidRDefault="00BE2893" w:rsidP="00BE2893">
            <w:pPr>
              <w:widowControl w:val="0"/>
              <w:suppressAutoHyphens/>
              <w:autoSpaceDE w:val="0"/>
              <w:autoSpaceDN w:val="0"/>
              <w:jc w:val="right"/>
              <w:rPr>
                <w:b/>
              </w:rPr>
            </w:pPr>
            <w:r w:rsidRPr="0025002F">
              <w:rPr>
                <w:b/>
              </w:rPr>
              <w:t>RAZEM</w:t>
            </w:r>
          </w:p>
        </w:tc>
        <w:tc>
          <w:tcPr>
            <w:tcW w:w="2409" w:type="dxa"/>
            <w:tcBorders>
              <w:tl2br w:val="single" w:sz="4" w:space="0" w:color="auto"/>
              <w:tr2bl w:val="single" w:sz="4" w:space="0" w:color="auto"/>
            </w:tcBorders>
          </w:tcPr>
          <w:p w:rsidR="00BE2893" w:rsidRDefault="00BE2893" w:rsidP="00BE2893">
            <w:pPr>
              <w:widowControl w:val="0"/>
              <w:suppressAutoHyphens/>
              <w:autoSpaceDE w:val="0"/>
              <w:autoSpaceDN w:val="0"/>
            </w:pPr>
          </w:p>
          <w:p w:rsidR="00BE2893" w:rsidRPr="0025002F" w:rsidRDefault="00BE2893" w:rsidP="00BE289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</w:p>
        </w:tc>
        <w:tc>
          <w:tcPr>
            <w:tcW w:w="1560" w:type="dxa"/>
            <w:tcBorders>
              <w:tl2br w:val="single" w:sz="4" w:space="0" w:color="auto"/>
              <w:tr2bl w:val="single" w:sz="4" w:space="0" w:color="auto"/>
            </w:tcBorders>
          </w:tcPr>
          <w:p w:rsidR="00BE2893" w:rsidRPr="0025002F" w:rsidRDefault="00BE2893" w:rsidP="00BE289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</w:tc>
        <w:tc>
          <w:tcPr>
            <w:tcW w:w="2126" w:type="dxa"/>
          </w:tcPr>
          <w:p w:rsidR="00BE2893" w:rsidRDefault="00BE2893" w:rsidP="00BE2893">
            <w:pPr>
              <w:widowControl w:val="0"/>
              <w:suppressAutoHyphens/>
              <w:autoSpaceDE w:val="0"/>
              <w:autoSpaceDN w:val="0"/>
            </w:pPr>
          </w:p>
          <w:p w:rsidR="00BE2893" w:rsidRPr="0025002F" w:rsidRDefault="00BE2893" w:rsidP="00BE289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84006D">
              <w:t>……………… zł</w:t>
            </w:r>
          </w:p>
        </w:tc>
      </w:tr>
      <w:tr w:rsidR="00BE2893" w:rsidRPr="0084006D" w:rsidTr="00BE2893">
        <w:tc>
          <w:tcPr>
            <w:tcW w:w="851" w:type="dxa"/>
          </w:tcPr>
          <w:p w:rsidR="00BE2893" w:rsidRPr="00977B9C" w:rsidRDefault="0072782E" w:rsidP="00BE2893">
            <w:pPr>
              <w:widowControl w:val="0"/>
              <w:suppressAutoHyphens/>
              <w:autoSpaceDE w:val="0"/>
              <w:autoSpaceDN w:val="0"/>
            </w:pPr>
            <w:r>
              <w:t>9</w:t>
            </w:r>
          </w:p>
        </w:tc>
        <w:tc>
          <w:tcPr>
            <w:tcW w:w="13750" w:type="dxa"/>
            <w:gridSpan w:val="4"/>
          </w:tcPr>
          <w:p w:rsidR="00BE2893" w:rsidRPr="0025002F" w:rsidRDefault="00BE2893" w:rsidP="00BE2893">
            <w:pPr>
              <w:widowControl w:val="0"/>
              <w:suppressAutoHyphens/>
              <w:autoSpaceDE w:val="0"/>
              <w:autoSpaceDN w:val="0"/>
              <w:rPr>
                <w:b/>
              </w:rPr>
            </w:pPr>
          </w:p>
          <w:p w:rsidR="00BE2893" w:rsidRPr="0025002F" w:rsidRDefault="00BE2893" w:rsidP="00BE2893">
            <w:pPr>
              <w:widowControl w:val="0"/>
              <w:suppressAutoHyphens/>
              <w:autoSpaceDE w:val="0"/>
              <w:autoSpaceDN w:val="0"/>
              <w:jc w:val="center"/>
              <w:rPr>
                <w:b/>
              </w:rPr>
            </w:pPr>
            <w:r w:rsidRPr="0025002F">
              <w:rPr>
                <w:b/>
              </w:rPr>
              <w:t>Łączna cena brutto słownie: …………………………………………………………………………………………………………..</w:t>
            </w:r>
          </w:p>
        </w:tc>
      </w:tr>
    </w:tbl>
    <w:p w:rsidR="00BE2893" w:rsidRDefault="00BE2893" w:rsidP="0025002F">
      <w:pPr>
        <w:widowControl w:val="0"/>
        <w:suppressAutoHyphens/>
        <w:autoSpaceDE w:val="0"/>
        <w:autoSpaceDN w:val="0"/>
        <w:spacing w:line="360" w:lineRule="auto"/>
        <w:rPr>
          <w:b/>
          <w:sz w:val="24"/>
          <w:szCs w:val="24"/>
        </w:rPr>
        <w:sectPr w:rsidR="00BE2893" w:rsidSect="008A570D">
          <w:footnotePr>
            <w:pos w:val="beneathText"/>
            <w:numRestart w:val="eachPage"/>
          </w:footnotePr>
          <w:endnotePr>
            <w:numFmt w:val="decimal"/>
          </w:endnotePr>
          <w:pgSz w:w="16837" w:h="11905" w:orient="landscape"/>
          <w:pgMar w:top="284" w:right="1883" w:bottom="1417" w:left="1417" w:header="708" w:footer="956" w:gutter="0"/>
          <w:cols w:space="708"/>
          <w:docGrid w:linePitch="360"/>
        </w:sectPr>
      </w:pPr>
    </w:p>
    <w:p w:rsidR="0025002F" w:rsidRPr="00C465C6" w:rsidRDefault="0025002F" w:rsidP="0025002F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C465C6">
        <w:rPr>
          <w:b/>
          <w:sz w:val="22"/>
          <w:szCs w:val="22"/>
          <w:u w:val="single"/>
        </w:rPr>
        <w:lastRenderedPageBreak/>
        <w:t>II KRYTERIUM - DOŚWIADCZENIE KOORDYNATORA:</w:t>
      </w:r>
    </w:p>
    <w:p w:rsidR="0025002F" w:rsidRPr="00C465C6" w:rsidRDefault="0025002F" w:rsidP="0025002F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</w:p>
    <w:p w:rsidR="0025002F" w:rsidRPr="00C465C6" w:rsidRDefault="0025002F" w:rsidP="0025002F">
      <w:pPr>
        <w:pStyle w:val="Tekstpodstawowy"/>
        <w:spacing w:after="240"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OŚWIADCZAM, IŻ DO REALIZACJI ZAMÓWIENIA WYZNACZAM KOORDYNATORA ………………… (podać imię i nazwisko), który posiada doświadczenie w realizacji………(podać liczbę) usług polegających na zorganizowaniu jednodniowej lub dwudniowej* </w:t>
      </w:r>
      <w:r w:rsidR="00905201" w:rsidRPr="005979EB">
        <w:rPr>
          <w:sz w:val="22"/>
          <w:szCs w:val="22"/>
        </w:rPr>
        <w:t>imprezy</w:t>
      </w:r>
      <w:r w:rsidRPr="00C465C6">
        <w:rPr>
          <w:sz w:val="22"/>
          <w:szCs w:val="22"/>
        </w:rPr>
        <w:t xml:space="preserve"> dla grupy minimum 30 osób** każda.</w:t>
      </w:r>
    </w:p>
    <w:p w:rsidR="0025002F" w:rsidRPr="00C465C6" w:rsidRDefault="0025002F" w:rsidP="0025002F">
      <w:pPr>
        <w:pStyle w:val="Akapitzlist"/>
        <w:ind w:left="0"/>
        <w:jc w:val="both"/>
        <w:rPr>
          <w:sz w:val="16"/>
          <w:szCs w:val="16"/>
        </w:rPr>
      </w:pPr>
      <w:r w:rsidRPr="00C465C6">
        <w:rPr>
          <w:b/>
          <w:sz w:val="16"/>
          <w:szCs w:val="16"/>
        </w:rPr>
        <w:t>*</w:t>
      </w:r>
      <w:r w:rsidRPr="00C465C6">
        <w:rPr>
          <w:sz w:val="16"/>
          <w:szCs w:val="16"/>
        </w:rPr>
        <w:t xml:space="preserve"> Zgodnie z programem/agendą merytoryczną/opisem przedmiotu zamówienia.</w:t>
      </w:r>
    </w:p>
    <w:p w:rsidR="0025002F" w:rsidRPr="00C465C6" w:rsidRDefault="0025002F" w:rsidP="0025002F">
      <w:pPr>
        <w:pStyle w:val="Tekstpodstawowy"/>
        <w:spacing w:line="276" w:lineRule="auto"/>
        <w:jc w:val="both"/>
        <w:rPr>
          <w:sz w:val="22"/>
          <w:szCs w:val="22"/>
        </w:rPr>
      </w:pPr>
      <w:r w:rsidRPr="00C465C6">
        <w:rPr>
          <w:b/>
          <w:sz w:val="16"/>
          <w:szCs w:val="16"/>
        </w:rPr>
        <w:t>**</w:t>
      </w:r>
      <w:r w:rsidRPr="00C465C6">
        <w:rPr>
          <w:sz w:val="16"/>
          <w:szCs w:val="16"/>
        </w:rPr>
        <w:t xml:space="preserve"> Chodzi o ogólną planowaną/przewidywaną liczbę uczestników przez Zamawiającego usługę (zgodnie z programem/agendą merytoryczną/opisem przedmiotu zamówienia), a nie o liczbę osób de facto korzystających z poszczególnych składowych usługi, tj. np. cateringu</w:t>
      </w:r>
      <w:r w:rsidRPr="00C465C6">
        <w:rPr>
          <w:sz w:val="22"/>
          <w:szCs w:val="22"/>
        </w:rPr>
        <w:t>.</w:t>
      </w:r>
    </w:p>
    <w:p w:rsidR="0025002F" w:rsidRPr="00C465C6" w:rsidRDefault="0025002F" w:rsidP="0025002F">
      <w:pPr>
        <w:pStyle w:val="Tekstpodstawowy"/>
        <w:spacing w:line="276" w:lineRule="auto"/>
        <w:jc w:val="both"/>
        <w:rPr>
          <w:sz w:val="22"/>
          <w:szCs w:val="22"/>
        </w:rPr>
      </w:pPr>
    </w:p>
    <w:p w:rsidR="0025002F" w:rsidRPr="00C465C6" w:rsidRDefault="0025002F" w:rsidP="0025002F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C465C6">
        <w:rPr>
          <w:b/>
          <w:sz w:val="22"/>
          <w:szCs w:val="22"/>
          <w:u w:val="single"/>
        </w:rPr>
        <w:t>III KRYTERIUM - ASPEKTY SPOŁECZNE</w:t>
      </w:r>
    </w:p>
    <w:p w:rsidR="0025002F" w:rsidRPr="00C465C6" w:rsidRDefault="0025002F" w:rsidP="0025002F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</w:p>
    <w:p w:rsidR="0025002F" w:rsidRPr="00C465C6" w:rsidRDefault="0025002F" w:rsidP="0025002F">
      <w:pPr>
        <w:pStyle w:val="Tekstpodstawowy"/>
        <w:spacing w:after="240"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Zatrudnienie przy realizacji zamówienia co najmniej 1 osoby niepełnosprawnej** </w:t>
      </w:r>
      <w:r w:rsidR="00DF784B">
        <w:rPr>
          <w:sz w:val="22"/>
          <w:szCs w:val="22"/>
          <w:u w:val="single"/>
        </w:rPr>
        <w:t xml:space="preserve">w </w:t>
      </w:r>
      <w:r w:rsidRPr="00C465C6">
        <w:rPr>
          <w:sz w:val="22"/>
          <w:szCs w:val="22"/>
          <w:u w:val="single"/>
        </w:rPr>
        <w:t xml:space="preserve">wymiarze </w:t>
      </w:r>
      <w:r w:rsidR="00DF784B">
        <w:rPr>
          <w:sz w:val="22"/>
          <w:szCs w:val="22"/>
          <w:u w:val="single"/>
        </w:rPr>
        <w:t>1/5 etatu</w:t>
      </w:r>
      <w:r w:rsidRPr="00C465C6">
        <w:rPr>
          <w:sz w:val="22"/>
          <w:szCs w:val="22"/>
        </w:rPr>
        <w:t xml:space="preserve">: TAK/NIE* </w:t>
      </w:r>
    </w:p>
    <w:p w:rsidR="0025002F" w:rsidRPr="00C465C6" w:rsidRDefault="0025002F" w:rsidP="0025002F">
      <w:pPr>
        <w:pStyle w:val="Tekstpodstawowy"/>
        <w:spacing w:line="276" w:lineRule="auto"/>
        <w:jc w:val="both"/>
        <w:rPr>
          <w:sz w:val="16"/>
          <w:szCs w:val="16"/>
        </w:rPr>
      </w:pPr>
      <w:r w:rsidRPr="00C465C6">
        <w:rPr>
          <w:sz w:val="16"/>
          <w:szCs w:val="16"/>
        </w:rPr>
        <w:t>*niepotrzebne skreślić</w:t>
      </w:r>
    </w:p>
    <w:p w:rsidR="0025002F" w:rsidRPr="00C465C6" w:rsidRDefault="0025002F" w:rsidP="0025002F">
      <w:pPr>
        <w:pStyle w:val="Tekstpodstawowy"/>
        <w:spacing w:line="276" w:lineRule="auto"/>
        <w:jc w:val="both"/>
        <w:rPr>
          <w:sz w:val="16"/>
          <w:szCs w:val="16"/>
        </w:rPr>
      </w:pPr>
      <w:r w:rsidRPr="00C465C6">
        <w:rPr>
          <w:sz w:val="16"/>
          <w:szCs w:val="16"/>
        </w:rPr>
        <w:t xml:space="preserve">** w rozumieniu ustawy z dnia 27 sierpnia 1997 r. o rehabilitacji zawodowej i społecznej oraz zatrudnianiu osób niepełnosprawnych (Dz. U. z 2011 r., poz. 721 z </w:t>
      </w:r>
      <w:proofErr w:type="spellStart"/>
      <w:r w:rsidRPr="00C465C6">
        <w:rPr>
          <w:sz w:val="16"/>
          <w:szCs w:val="16"/>
        </w:rPr>
        <w:t>późn</w:t>
      </w:r>
      <w:proofErr w:type="spellEnd"/>
      <w:r w:rsidRPr="00C465C6">
        <w:rPr>
          <w:sz w:val="16"/>
          <w:szCs w:val="16"/>
        </w:rPr>
        <w:t>. zm.).</w:t>
      </w:r>
    </w:p>
    <w:p w:rsidR="0025002F" w:rsidRPr="00C465C6" w:rsidRDefault="0025002F" w:rsidP="0025002F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</w:p>
    <w:p w:rsidR="0025002F" w:rsidRPr="00C465C6" w:rsidRDefault="0025002F" w:rsidP="0025002F">
      <w:pPr>
        <w:pStyle w:val="Tekstpodstawowy"/>
        <w:spacing w:line="276" w:lineRule="auto"/>
        <w:jc w:val="both"/>
        <w:rPr>
          <w:b/>
          <w:sz w:val="22"/>
          <w:szCs w:val="22"/>
          <w:u w:val="single"/>
        </w:rPr>
      </w:pPr>
      <w:r w:rsidRPr="00C465C6">
        <w:rPr>
          <w:b/>
          <w:sz w:val="22"/>
          <w:szCs w:val="22"/>
          <w:u w:val="single"/>
        </w:rPr>
        <w:t>OŚWIADCZENIA</w:t>
      </w:r>
    </w:p>
    <w:p w:rsidR="0025002F" w:rsidRPr="00C465C6" w:rsidRDefault="0025002F" w:rsidP="0025002F">
      <w:pPr>
        <w:pStyle w:val="Tekstpodstawowy"/>
        <w:spacing w:line="276" w:lineRule="auto"/>
        <w:jc w:val="both"/>
        <w:rPr>
          <w:b/>
          <w:sz w:val="22"/>
          <w:szCs w:val="22"/>
        </w:rPr>
      </w:pPr>
    </w:p>
    <w:p w:rsidR="0025002F" w:rsidRPr="00C465C6" w:rsidRDefault="0025002F" w:rsidP="008A570D">
      <w:pPr>
        <w:pStyle w:val="Tekstpodstawowywcity"/>
        <w:numPr>
          <w:ilvl w:val="0"/>
          <w:numId w:val="44"/>
        </w:numPr>
        <w:tabs>
          <w:tab w:val="clear" w:pos="360"/>
        </w:tabs>
        <w:spacing w:line="276" w:lineRule="auto"/>
        <w:ind w:left="284" w:hanging="284"/>
        <w:rPr>
          <w:b/>
          <w:sz w:val="22"/>
          <w:szCs w:val="22"/>
          <w:u w:val="single"/>
        </w:rPr>
      </w:pPr>
      <w:r w:rsidRPr="00C465C6">
        <w:rPr>
          <w:sz w:val="22"/>
          <w:szCs w:val="22"/>
        </w:rPr>
        <w:t>Przedmiotowe zamówienie zobowiązuję/</w:t>
      </w:r>
      <w:proofErr w:type="spellStart"/>
      <w:r w:rsidRPr="00C465C6">
        <w:rPr>
          <w:sz w:val="22"/>
          <w:szCs w:val="22"/>
        </w:rPr>
        <w:t>emy</w:t>
      </w:r>
      <w:proofErr w:type="spellEnd"/>
      <w:r w:rsidRPr="00C465C6">
        <w:rPr>
          <w:sz w:val="22"/>
          <w:szCs w:val="22"/>
        </w:rPr>
        <w:t xml:space="preserve"> się wykonać zgodnie z wymaganiami określonymi w „Specyfikacji Istotnych Warunków Zamówienia nr </w:t>
      </w:r>
      <w:r w:rsidRPr="00C465C6">
        <w:rPr>
          <w:b/>
          <w:sz w:val="22"/>
          <w:szCs w:val="22"/>
        </w:rPr>
        <w:t>WA.263.11.2018.MW</w:t>
      </w:r>
      <w:r w:rsidRPr="00C465C6">
        <w:rPr>
          <w:sz w:val="22"/>
          <w:szCs w:val="22"/>
        </w:rPr>
        <w:t xml:space="preserve">”. </w:t>
      </w:r>
    </w:p>
    <w:p w:rsidR="0025002F" w:rsidRPr="00C465C6" w:rsidRDefault="0025002F" w:rsidP="008A570D">
      <w:pPr>
        <w:pStyle w:val="Tekstpodstawowywcity"/>
        <w:numPr>
          <w:ilvl w:val="0"/>
          <w:numId w:val="44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C465C6">
        <w:rPr>
          <w:sz w:val="22"/>
          <w:szCs w:val="22"/>
        </w:rPr>
        <w:t>Oświadczam/y, że w cenie naszej oferty zostały uwzględnione wszystkie koszty wykonania zamówienia.</w:t>
      </w:r>
    </w:p>
    <w:p w:rsidR="0025002F" w:rsidRPr="00C465C6" w:rsidRDefault="0025002F" w:rsidP="008A570D">
      <w:pPr>
        <w:pStyle w:val="Tekstpodstawowywcity"/>
        <w:numPr>
          <w:ilvl w:val="0"/>
          <w:numId w:val="44"/>
        </w:numPr>
        <w:tabs>
          <w:tab w:val="clear" w:pos="360"/>
        </w:tabs>
        <w:spacing w:line="276" w:lineRule="auto"/>
        <w:ind w:left="284" w:hanging="284"/>
        <w:rPr>
          <w:sz w:val="22"/>
          <w:szCs w:val="22"/>
        </w:rPr>
      </w:pPr>
      <w:r w:rsidRPr="00C465C6">
        <w:rPr>
          <w:sz w:val="22"/>
          <w:szCs w:val="22"/>
        </w:rPr>
        <w:t xml:space="preserve">Oświadczam/y/, że zgodnie z postanowieniami art. 15 ust. 1 </w:t>
      </w:r>
      <w:proofErr w:type="spellStart"/>
      <w:r w:rsidRPr="00C465C6">
        <w:rPr>
          <w:sz w:val="22"/>
          <w:szCs w:val="22"/>
        </w:rPr>
        <w:t>pkt</w:t>
      </w:r>
      <w:proofErr w:type="spellEnd"/>
      <w:r w:rsidRPr="00C465C6">
        <w:rPr>
          <w:sz w:val="22"/>
          <w:szCs w:val="22"/>
        </w:rPr>
        <w:t xml:space="preserve"> 1 ustawy z dnia </w:t>
      </w:r>
      <w:r w:rsidRPr="00C465C6">
        <w:rPr>
          <w:sz w:val="22"/>
          <w:szCs w:val="22"/>
        </w:rPr>
        <w:br/>
        <w:t xml:space="preserve">16 kwietnia 1993 r. o zwalczaniu nieuczciwej konkurencji (tekst jednolity: z dnia </w:t>
      </w:r>
      <w:r w:rsidRPr="00C465C6">
        <w:rPr>
          <w:sz w:val="22"/>
          <w:szCs w:val="22"/>
        </w:rPr>
        <w:br/>
        <w:t xml:space="preserve">26 czerwca 2003 r. – Dz. U. Nr 153, poz. 1503 z </w:t>
      </w:r>
      <w:proofErr w:type="spellStart"/>
      <w:r w:rsidRPr="00C465C6">
        <w:rPr>
          <w:sz w:val="22"/>
          <w:szCs w:val="22"/>
        </w:rPr>
        <w:t>późn</w:t>
      </w:r>
      <w:proofErr w:type="spellEnd"/>
      <w:r w:rsidRPr="00C465C6">
        <w:rPr>
          <w:sz w:val="22"/>
          <w:szCs w:val="22"/>
        </w:rPr>
        <w:t>. zm.) żadna z oferowanych usług nie została wyceniona poniżej kosztów jej wytworzenia lub świadczenia a jej odsprzedaż nie następuje poniżej kosztów zakupu</w:t>
      </w:r>
      <w:r w:rsidRPr="00C465C6">
        <w:rPr>
          <w:rStyle w:val="Odwoanieprzypisudolnego"/>
          <w:sz w:val="22"/>
          <w:szCs w:val="22"/>
        </w:rPr>
        <w:footnoteReference w:id="1"/>
      </w:r>
      <w:r w:rsidRPr="00C465C6">
        <w:rPr>
          <w:sz w:val="22"/>
          <w:szCs w:val="22"/>
        </w:rPr>
        <w:t>.</w:t>
      </w:r>
    </w:p>
    <w:p w:rsidR="0025002F" w:rsidRPr="00C465C6" w:rsidRDefault="0025002F" w:rsidP="008A570D">
      <w:pPr>
        <w:pStyle w:val="Tekstpodstawowywcity"/>
        <w:numPr>
          <w:ilvl w:val="0"/>
          <w:numId w:val="44"/>
        </w:numPr>
        <w:spacing w:line="276" w:lineRule="auto"/>
        <w:rPr>
          <w:sz w:val="22"/>
          <w:szCs w:val="22"/>
        </w:rPr>
      </w:pPr>
      <w:r w:rsidRPr="00C465C6">
        <w:rPr>
          <w:sz w:val="22"/>
          <w:szCs w:val="22"/>
        </w:rPr>
        <w:t>Oświadczam/y, że zamówienie będzie realizowane samodzielnie, bądź przy współudziale podwykonawców, którzy będą realizowali następującą część zamówienia:</w:t>
      </w:r>
    </w:p>
    <w:p w:rsidR="0025002F" w:rsidRPr="00C465C6" w:rsidRDefault="0025002F" w:rsidP="0025002F">
      <w:pPr>
        <w:pStyle w:val="Tekstpodstawowywcity"/>
        <w:spacing w:line="276" w:lineRule="auto"/>
        <w:ind w:left="360"/>
        <w:rPr>
          <w:sz w:val="22"/>
          <w:szCs w:val="22"/>
        </w:rPr>
      </w:pPr>
      <w:r w:rsidRPr="00C465C6">
        <w:rPr>
          <w:sz w:val="22"/>
          <w:szCs w:val="22"/>
        </w:rPr>
        <w:t>…………………………………………………………………………………………….</w:t>
      </w:r>
    </w:p>
    <w:p w:rsidR="0025002F" w:rsidRPr="00C465C6" w:rsidRDefault="0025002F" w:rsidP="008A570D">
      <w:pPr>
        <w:pStyle w:val="Tekstpodstawowywcity"/>
        <w:numPr>
          <w:ilvl w:val="0"/>
          <w:numId w:val="44"/>
        </w:numPr>
        <w:spacing w:line="276" w:lineRule="auto"/>
        <w:rPr>
          <w:sz w:val="22"/>
          <w:szCs w:val="22"/>
        </w:rPr>
      </w:pPr>
      <w:r w:rsidRPr="00C465C6">
        <w:rPr>
          <w:sz w:val="22"/>
          <w:szCs w:val="22"/>
        </w:rPr>
        <w:t>Oświadczam/y, że zapoznałem/</w:t>
      </w:r>
      <w:proofErr w:type="spellStart"/>
      <w:r w:rsidRPr="00C465C6">
        <w:rPr>
          <w:sz w:val="22"/>
          <w:szCs w:val="22"/>
        </w:rPr>
        <w:t>liśmy</w:t>
      </w:r>
      <w:proofErr w:type="spellEnd"/>
      <w:r w:rsidRPr="00C465C6">
        <w:rPr>
          <w:sz w:val="22"/>
          <w:szCs w:val="22"/>
        </w:rPr>
        <w:t xml:space="preserve"> się ze „Specyfikacją Istotnych Warunków Zamówienia nr </w:t>
      </w:r>
      <w:r w:rsidRPr="00C465C6">
        <w:rPr>
          <w:b/>
          <w:sz w:val="22"/>
          <w:szCs w:val="22"/>
        </w:rPr>
        <w:t>WA.263.11.2018.MW</w:t>
      </w:r>
      <w:r w:rsidRPr="00C465C6">
        <w:rPr>
          <w:sz w:val="22"/>
          <w:szCs w:val="22"/>
        </w:rPr>
        <w:t>”, udostępnioną przez Zamawiającego i nie wnoszę/my do niej żadnych zastrzeżeń.</w:t>
      </w:r>
    </w:p>
    <w:p w:rsidR="0025002F" w:rsidRPr="00C465C6" w:rsidRDefault="0025002F" w:rsidP="008A570D">
      <w:pPr>
        <w:numPr>
          <w:ilvl w:val="0"/>
          <w:numId w:val="44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W razie wybrania mojej/naszej oferty zobowiązuję/zobowiązujemy się do podpisania umowy </w:t>
      </w:r>
    </w:p>
    <w:p w:rsidR="0025002F" w:rsidRPr="00C465C6" w:rsidRDefault="0025002F" w:rsidP="0025002F">
      <w:pPr>
        <w:spacing w:line="276" w:lineRule="auto"/>
        <w:ind w:left="360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w miejscu i terminie określonym przez Zamawiającego.</w:t>
      </w:r>
    </w:p>
    <w:p w:rsidR="0025002F" w:rsidRPr="00C465C6" w:rsidRDefault="0025002F" w:rsidP="008A570D">
      <w:pPr>
        <w:numPr>
          <w:ilvl w:val="0"/>
          <w:numId w:val="44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Uważam/y się za związanego/</w:t>
      </w:r>
      <w:proofErr w:type="spellStart"/>
      <w:r w:rsidRPr="00C465C6">
        <w:rPr>
          <w:sz w:val="22"/>
          <w:szCs w:val="22"/>
        </w:rPr>
        <w:t>ych</w:t>
      </w:r>
      <w:proofErr w:type="spellEnd"/>
      <w:r w:rsidRPr="00C465C6">
        <w:rPr>
          <w:sz w:val="22"/>
          <w:szCs w:val="22"/>
        </w:rPr>
        <w:t xml:space="preserve"> niniejszą ofertą przez okres 60 dni od dnia upływu terminu składania ofert.</w:t>
      </w:r>
    </w:p>
    <w:p w:rsidR="0025002F" w:rsidRPr="00C465C6" w:rsidRDefault="0025002F" w:rsidP="008A570D">
      <w:pPr>
        <w:numPr>
          <w:ilvl w:val="0"/>
          <w:numId w:val="44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Pod groźbą odpowiedzialności karnej oświadczam/y, że załączone do oferty dokumenty opisują stan prawny i faktyczny aktualny na dzień upływu terminu składania ofert (art. 297 k.k.).</w:t>
      </w:r>
    </w:p>
    <w:p w:rsidR="0025002F" w:rsidRPr="00C465C6" w:rsidRDefault="0025002F" w:rsidP="008A570D">
      <w:pPr>
        <w:numPr>
          <w:ilvl w:val="0"/>
          <w:numId w:val="44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lastRenderedPageBreak/>
        <w:t>Odpis z właściwego rejestru dostępny jest pod adresem internetowym:</w:t>
      </w:r>
    </w:p>
    <w:p w:rsidR="0025002F" w:rsidRPr="00C465C6" w:rsidRDefault="0025002F" w:rsidP="0025002F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</w:t>
      </w:r>
    </w:p>
    <w:p w:rsidR="0025002F" w:rsidRPr="00C465C6" w:rsidRDefault="0025002F" w:rsidP="0025002F">
      <w:pPr>
        <w:pStyle w:val="Akapitzlist"/>
        <w:spacing w:line="360" w:lineRule="auto"/>
        <w:ind w:left="360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</w:t>
      </w:r>
    </w:p>
    <w:p w:rsidR="0025002F" w:rsidRPr="00C465C6" w:rsidRDefault="0025002F" w:rsidP="008A570D">
      <w:pPr>
        <w:numPr>
          <w:ilvl w:val="0"/>
          <w:numId w:val="44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Następujące dokumenty znajdują się w posiadaniu Zamawiającego:</w:t>
      </w:r>
    </w:p>
    <w:p w:rsidR="0025002F" w:rsidRPr="00C465C6" w:rsidRDefault="0025002F" w:rsidP="008A570D">
      <w:pPr>
        <w:pStyle w:val="Akapitzlist"/>
        <w:numPr>
          <w:ilvl w:val="0"/>
          <w:numId w:val="45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 .....................................................................................................</w:t>
      </w:r>
    </w:p>
    <w:p w:rsidR="0025002F" w:rsidRPr="00C465C6" w:rsidRDefault="0025002F" w:rsidP="008A570D">
      <w:pPr>
        <w:pStyle w:val="Akapitzlist"/>
        <w:numPr>
          <w:ilvl w:val="0"/>
          <w:numId w:val="45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25002F" w:rsidRPr="00C465C6" w:rsidRDefault="0025002F" w:rsidP="0025002F">
      <w:pPr>
        <w:spacing w:line="276" w:lineRule="auto"/>
        <w:ind w:firstLine="360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i stanowią potwierdzenie okoliczności, o których mowa w art. 25 ust. 1 pkt. 1 i 3 ustawy </w:t>
      </w:r>
      <w:proofErr w:type="spellStart"/>
      <w:r w:rsidRPr="00C465C6">
        <w:rPr>
          <w:sz w:val="22"/>
          <w:szCs w:val="22"/>
        </w:rPr>
        <w:t>pzp</w:t>
      </w:r>
      <w:proofErr w:type="spellEnd"/>
      <w:r w:rsidRPr="00C465C6">
        <w:rPr>
          <w:sz w:val="22"/>
          <w:szCs w:val="22"/>
        </w:rPr>
        <w:t>.</w:t>
      </w:r>
    </w:p>
    <w:p w:rsidR="0025002F" w:rsidRPr="00C465C6" w:rsidRDefault="0025002F" w:rsidP="008A570D">
      <w:pPr>
        <w:pStyle w:val="Akapitzlist"/>
        <w:numPr>
          <w:ilvl w:val="0"/>
          <w:numId w:val="44"/>
        </w:numPr>
        <w:spacing w:line="276" w:lineRule="auto"/>
        <w:jc w:val="both"/>
        <w:rPr>
          <w:sz w:val="22"/>
          <w:szCs w:val="22"/>
        </w:rPr>
      </w:pPr>
      <w:r w:rsidRPr="00C465C6">
        <w:rPr>
          <w:sz w:val="22"/>
          <w:szCs w:val="22"/>
        </w:rPr>
        <w:t xml:space="preserve">Załącznikami do niniejszego formularza stanowiącymi integralną część oferty i które wskazujemy do oceny spełnienia przez nas </w:t>
      </w:r>
      <w:r>
        <w:rPr>
          <w:sz w:val="22"/>
          <w:szCs w:val="22"/>
        </w:rPr>
        <w:t>warunków udziału w postępowaniu są:</w:t>
      </w:r>
    </w:p>
    <w:p w:rsidR="0025002F" w:rsidRPr="00C465C6" w:rsidRDefault="0025002F" w:rsidP="008A570D">
      <w:pPr>
        <w:pStyle w:val="Akapitzlist"/>
        <w:numPr>
          <w:ilvl w:val="0"/>
          <w:numId w:val="46"/>
        </w:numPr>
        <w:spacing w:line="276" w:lineRule="auto"/>
        <w:ind w:hanging="76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25002F" w:rsidRPr="00C465C6" w:rsidRDefault="0025002F" w:rsidP="008A570D">
      <w:pPr>
        <w:pStyle w:val="Akapitzlist"/>
        <w:numPr>
          <w:ilvl w:val="0"/>
          <w:numId w:val="46"/>
        </w:numPr>
        <w:spacing w:line="276" w:lineRule="auto"/>
        <w:ind w:hanging="76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25002F" w:rsidRPr="00C465C6" w:rsidRDefault="0025002F" w:rsidP="008A570D">
      <w:pPr>
        <w:pStyle w:val="Akapitzlist"/>
        <w:numPr>
          <w:ilvl w:val="0"/>
          <w:numId w:val="46"/>
        </w:numPr>
        <w:spacing w:line="276" w:lineRule="auto"/>
        <w:ind w:hanging="76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25002F" w:rsidRPr="00C465C6" w:rsidRDefault="0025002F" w:rsidP="008A570D">
      <w:pPr>
        <w:pStyle w:val="Akapitzlist"/>
        <w:numPr>
          <w:ilvl w:val="0"/>
          <w:numId w:val="46"/>
        </w:numPr>
        <w:spacing w:line="276" w:lineRule="auto"/>
        <w:ind w:hanging="76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25002F" w:rsidRPr="00C465C6" w:rsidRDefault="0025002F" w:rsidP="008A570D">
      <w:pPr>
        <w:pStyle w:val="Akapitzlist"/>
        <w:numPr>
          <w:ilvl w:val="0"/>
          <w:numId w:val="46"/>
        </w:numPr>
        <w:spacing w:line="276" w:lineRule="auto"/>
        <w:ind w:hanging="76"/>
        <w:jc w:val="both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.....................................................................................................</w:t>
      </w:r>
    </w:p>
    <w:p w:rsidR="0025002F" w:rsidRDefault="0025002F" w:rsidP="0025002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25002F" w:rsidRDefault="0025002F" w:rsidP="0025002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</w:p>
    <w:p w:rsidR="0025002F" w:rsidRPr="00C465C6" w:rsidRDefault="0025002F" w:rsidP="0025002F">
      <w:pPr>
        <w:tabs>
          <w:tab w:val="left" w:pos="5670"/>
        </w:tabs>
        <w:spacing w:line="276" w:lineRule="auto"/>
        <w:jc w:val="center"/>
        <w:rPr>
          <w:sz w:val="22"/>
          <w:szCs w:val="22"/>
        </w:rPr>
      </w:pPr>
    </w:p>
    <w:p w:rsidR="0025002F" w:rsidRPr="00C465C6" w:rsidRDefault="0025002F" w:rsidP="0025002F">
      <w:pPr>
        <w:tabs>
          <w:tab w:val="left" w:pos="5670"/>
        </w:tabs>
        <w:spacing w:line="276" w:lineRule="auto"/>
        <w:jc w:val="center"/>
        <w:rPr>
          <w:sz w:val="22"/>
          <w:szCs w:val="22"/>
        </w:rPr>
      </w:pPr>
      <w:r w:rsidRPr="00C465C6">
        <w:rPr>
          <w:sz w:val="22"/>
          <w:szCs w:val="22"/>
        </w:rPr>
        <w:t>..............................., dn. ..............2018 r.                 .....................................................................</w:t>
      </w:r>
    </w:p>
    <w:p w:rsidR="0025002F" w:rsidRPr="00C465C6" w:rsidRDefault="0025002F" w:rsidP="0025002F">
      <w:pPr>
        <w:tabs>
          <w:tab w:val="left" w:pos="4962"/>
        </w:tabs>
        <w:spacing w:line="276" w:lineRule="auto"/>
        <w:ind w:left="4956"/>
        <w:jc w:val="center"/>
        <w:rPr>
          <w:sz w:val="22"/>
          <w:szCs w:val="22"/>
        </w:rPr>
      </w:pPr>
      <w:r w:rsidRPr="00C465C6">
        <w:rPr>
          <w:sz w:val="22"/>
          <w:szCs w:val="22"/>
        </w:rPr>
        <w:t>(podpis/y osoby/osób</w:t>
      </w:r>
    </w:p>
    <w:p w:rsidR="0025002F" w:rsidRPr="00C465C6" w:rsidRDefault="0025002F" w:rsidP="0025002F">
      <w:pPr>
        <w:tabs>
          <w:tab w:val="left" w:pos="4962"/>
        </w:tabs>
        <w:spacing w:line="276" w:lineRule="auto"/>
        <w:ind w:left="4956"/>
        <w:jc w:val="center"/>
        <w:rPr>
          <w:sz w:val="22"/>
          <w:szCs w:val="22"/>
        </w:rPr>
      </w:pPr>
      <w:r w:rsidRPr="00C465C6">
        <w:rPr>
          <w:sz w:val="22"/>
          <w:szCs w:val="22"/>
        </w:rPr>
        <w:t>uprawnionej/</w:t>
      </w:r>
      <w:proofErr w:type="spellStart"/>
      <w:r w:rsidRPr="00C465C6">
        <w:rPr>
          <w:sz w:val="22"/>
          <w:szCs w:val="22"/>
        </w:rPr>
        <w:t>ych</w:t>
      </w:r>
      <w:proofErr w:type="spellEnd"/>
      <w:r w:rsidRPr="00C465C6">
        <w:rPr>
          <w:sz w:val="22"/>
          <w:szCs w:val="22"/>
        </w:rPr>
        <w:t>)</w:t>
      </w:r>
    </w:p>
    <w:p w:rsidR="0025002F" w:rsidRPr="00C465C6" w:rsidRDefault="0025002F" w:rsidP="0025002F">
      <w:pPr>
        <w:spacing w:line="276" w:lineRule="auto"/>
        <w:jc w:val="both"/>
        <w:rPr>
          <w:sz w:val="22"/>
          <w:szCs w:val="22"/>
        </w:rPr>
      </w:pPr>
    </w:p>
    <w:p w:rsidR="0025002F" w:rsidRPr="00C465C6" w:rsidRDefault="0025002F" w:rsidP="0025002F">
      <w:pPr>
        <w:spacing w:line="276" w:lineRule="auto"/>
        <w:jc w:val="both"/>
        <w:rPr>
          <w:sz w:val="22"/>
          <w:szCs w:val="22"/>
        </w:rPr>
      </w:pPr>
    </w:p>
    <w:p w:rsidR="0025002F" w:rsidRDefault="0025002F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25002F" w:rsidRDefault="0025002F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25002F" w:rsidRDefault="0025002F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25002F" w:rsidRDefault="0025002F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25002F" w:rsidRDefault="0025002F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25002F" w:rsidRDefault="0025002F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25002F" w:rsidRDefault="0025002F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25002F" w:rsidRDefault="0025002F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25002F" w:rsidRDefault="0025002F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25002F" w:rsidRDefault="0025002F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25002F" w:rsidRPr="00C465C6" w:rsidRDefault="0025002F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25002F" w:rsidRDefault="0025002F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7F6398" w:rsidRDefault="007F6398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tbl>
      <w:tblPr>
        <w:tblW w:w="9212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212"/>
      </w:tblGrid>
      <w:tr w:rsidR="0025002F" w:rsidRPr="00462844" w:rsidTr="008A570D">
        <w:trPr>
          <w:trHeight w:val="381"/>
        </w:trPr>
        <w:tc>
          <w:tcPr>
            <w:tcW w:w="9212" w:type="dxa"/>
          </w:tcPr>
          <w:p w:rsidR="0025002F" w:rsidRPr="00462844" w:rsidRDefault="0025002F" w:rsidP="008A570D">
            <w:pPr>
              <w:pStyle w:val="Nagwek3"/>
              <w:rPr>
                <w:b/>
                <w:sz w:val="22"/>
                <w:szCs w:val="22"/>
              </w:rPr>
            </w:pPr>
            <w:r w:rsidRPr="009B221F">
              <w:rPr>
                <w:b/>
                <w:sz w:val="22"/>
                <w:szCs w:val="22"/>
              </w:rPr>
              <w:lastRenderedPageBreak/>
              <w:t>WA.263.</w:t>
            </w:r>
            <w:r>
              <w:rPr>
                <w:b/>
                <w:sz w:val="22"/>
                <w:szCs w:val="22"/>
              </w:rPr>
              <w:t>11</w:t>
            </w:r>
            <w:r w:rsidRPr="009B221F">
              <w:rPr>
                <w:b/>
                <w:sz w:val="22"/>
                <w:szCs w:val="22"/>
              </w:rPr>
              <w:t xml:space="preserve">.2018.MW                                                              </w:t>
            </w:r>
            <w:r w:rsidRPr="00462844">
              <w:rPr>
                <w:b/>
                <w:sz w:val="22"/>
                <w:szCs w:val="22"/>
              </w:rPr>
              <w:t>ZAŁĄCZNIK NR 3 do SIWZ</w:t>
            </w:r>
          </w:p>
        </w:tc>
      </w:tr>
      <w:tr w:rsidR="0025002F" w:rsidRPr="00462844" w:rsidTr="008A570D">
        <w:trPr>
          <w:trHeight w:val="339"/>
        </w:trPr>
        <w:tc>
          <w:tcPr>
            <w:tcW w:w="9212" w:type="dxa"/>
          </w:tcPr>
          <w:p w:rsidR="0025002F" w:rsidRPr="00462844" w:rsidRDefault="0025002F" w:rsidP="008A570D">
            <w:pPr>
              <w:pStyle w:val="Nagwek3"/>
              <w:jc w:val="center"/>
              <w:rPr>
                <w:b/>
                <w:sz w:val="22"/>
                <w:szCs w:val="22"/>
              </w:rPr>
            </w:pPr>
            <w:r w:rsidRPr="00462844">
              <w:rPr>
                <w:b/>
                <w:sz w:val="22"/>
                <w:szCs w:val="22"/>
              </w:rPr>
              <w:t xml:space="preserve">JEDNOLITY EUROPEJSKI DOKUMENT ZAMÓWIENIA  </w:t>
            </w:r>
          </w:p>
          <w:p w:rsidR="0025002F" w:rsidRPr="00462844" w:rsidRDefault="0025002F" w:rsidP="008A570D">
            <w:pPr>
              <w:jc w:val="center"/>
              <w:rPr>
                <w:b/>
                <w:sz w:val="22"/>
                <w:szCs w:val="22"/>
              </w:rPr>
            </w:pPr>
            <w:r w:rsidRPr="00462844">
              <w:rPr>
                <w:b/>
                <w:sz w:val="22"/>
                <w:szCs w:val="22"/>
              </w:rPr>
              <w:t>(JEDZ)</w:t>
            </w:r>
          </w:p>
        </w:tc>
      </w:tr>
    </w:tbl>
    <w:p w:rsidR="0025002F" w:rsidRPr="00462844" w:rsidRDefault="0025002F" w:rsidP="0025002F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25002F" w:rsidRPr="00462844" w:rsidRDefault="0025002F" w:rsidP="0025002F">
      <w:pPr>
        <w:pStyle w:val="Tekstprzypisukocowego"/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25002F" w:rsidRPr="00462844" w:rsidRDefault="0025002F" w:rsidP="0025002F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  <w:r w:rsidRPr="00462844">
        <w:rPr>
          <w:bCs/>
          <w:sz w:val="22"/>
          <w:szCs w:val="22"/>
        </w:rPr>
        <w:t>Wypełniony w części dotyczącej Zamawiającego JEDZ stanowi odrębny plik zamieszczony wraz z dokumentacją przetargową na stronie Zamawiającego.</w:t>
      </w:r>
    </w:p>
    <w:p w:rsidR="0025002F" w:rsidRPr="00462844" w:rsidRDefault="0025002F" w:rsidP="0025002F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  <w:r w:rsidRPr="00462844">
        <w:rPr>
          <w:bCs/>
          <w:sz w:val="22"/>
          <w:szCs w:val="22"/>
        </w:rPr>
        <w:t xml:space="preserve">Jednocześnie Zamawiający zachęca Wykonawców by przed złożeniem ofert wypełnili elektroniczną wersję dokumentu znajdującą się na stronie </w:t>
      </w:r>
      <w:hyperlink r:id="rId9" w:history="1">
        <w:r w:rsidRPr="00462844">
          <w:rPr>
            <w:rStyle w:val="Hipercze"/>
            <w:bCs/>
            <w:sz w:val="22"/>
            <w:szCs w:val="22"/>
          </w:rPr>
          <w:t>https://ec.europa.eu/tools/espd?lang=pl</w:t>
        </w:r>
      </w:hyperlink>
      <w:r w:rsidRPr="00462844">
        <w:rPr>
          <w:bCs/>
          <w:sz w:val="22"/>
          <w:szCs w:val="22"/>
        </w:rPr>
        <w:t xml:space="preserve"> i załączyli do oferty dokument wygenerowany za pośrednictwem aplikacji udostępnionej przez Komisję Europejską.</w:t>
      </w:r>
    </w:p>
    <w:p w:rsidR="0025002F" w:rsidRPr="00462844" w:rsidRDefault="0025002F" w:rsidP="0025002F">
      <w:pPr>
        <w:pStyle w:val="Tekstprzypisukocowego"/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  <w:r w:rsidRPr="00462844">
        <w:rPr>
          <w:bCs/>
          <w:sz w:val="22"/>
          <w:szCs w:val="22"/>
        </w:rPr>
        <w:t xml:space="preserve">Potrzebny do zaimportowania plik </w:t>
      </w:r>
      <w:proofErr w:type="spellStart"/>
      <w:r w:rsidRPr="00462844">
        <w:rPr>
          <w:bCs/>
          <w:sz w:val="22"/>
          <w:szCs w:val="22"/>
        </w:rPr>
        <w:t>espd-request</w:t>
      </w:r>
      <w:proofErr w:type="spellEnd"/>
      <w:r w:rsidRPr="00462844">
        <w:rPr>
          <w:bCs/>
          <w:sz w:val="22"/>
          <w:szCs w:val="22"/>
        </w:rPr>
        <w:t xml:space="preserve"> został również zamieszczony na stronie internetowej Zamawiającego wraz z dokumentacją przetargową. </w:t>
      </w: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4962"/>
        </w:tabs>
        <w:spacing w:line="240" w:lineRule="exact"/>
        <w:jc w:val="both"/>
        <w:rPr>
          <w:sz w:val="22"/>
          <w:szCs w:val="22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356"/>
      </w:tblGrid>
      <w:tr w:rsidR="0025002F" w:rsidRPr="00462844" w:rsidTr="008A570D">
        <w:tc>
          <w:tcPr>
            <w:tcW w:w="9356" w:type="dxa"/>
          </w:tcPr>
          <w:p w:rsidR="0025002F" w:rsidRPr="00462844" w:rsidRDefault="0025002F" w:rsidP="008A570D">
            <w:pPr>
              <w:keepNext/>
              <w:spacing w:line="276" w:lineRule="auto"/>
              <w:jc w:val="both"/>
              <w:outlineLvl w:val="2"/>
              <w:rPr>
                <w:b/>
                <w:sz w:val="22"/>
                <w:szCs w:val="22"/>
              </w:rPr>
            </w:pPr>
            <w:r w:rsidRPr="00462844">
              <w:rPr>
                <w:sz w:val="22"/>
                <w:szCs w:val="22"/>
              </w:rPr>
              <w:lastRenderedPageBreak/>
              <w:br w:type="page"/>
            </w:r>
            <w:r w:rsidRPr="00462844">
              <w:rPr>
                <w:sz w:val="22"/>
                <w:szCs w:val="22"/>
              </w:rPr>
              <w:br w:type="page"/>
            </w:r>
            <w:r w:rsidRPr="00462844">
              <w:rPr>
                <w:sz w:val="22"/>
                <w:szCs w:val="22"/>
              </w:rPr>
              <w:br w:type="page"/>
            </w:r>
            <w:r w:rsidRPr="009B221F">
              <w:rPr>
                <w:b/>
                <w:sz w:val="22"/>
                <w:szCs w:val="22"/>
              </w:rPr>
              <w:t>WA.263.</w:t>
            </w:r>
            <w:r>
              <w:rPr>
                <w:b/>
                <w:sz w:val="22"/>
                <w:szCs w:val="22"/>
              </w:rPr>
              <w:t>11</w:t>
            </w:r>
            <w:r w:rsidRPr="009B221F">
              <w:rPr>
                <w:b/>
                <w:sz w:val="22"/>
                <w:szCs w:val="22"/>
              </w:rPr>
              <w:t xml:space="preserve">.2018.MW                                                                       </w:t>
            </w:r>
            <w:r w:rsidRPr="00462844">
              <w:rPr>
                <w:b/>
                <w:sz w:val="22"/>
                <w:szCs w:val="22"/>
              </w:rPr>
              <w:t xml:space="preserve">ZAŁĄCZNIK NR 5 do SIWZ               </w:t>
            </w:r>
          </w:p>
          <w:p w:rsidR="0025002F" w:rsidRPr="00462844" w:rsidRDefault="0025002F" w:rsidP="008A570D">
            <w:pPr>
              <w:spacing w:line="276" w:lineRule="auto"/>
              <w:rPr>
                <w:sz w:val="22"/>
                <w:szCs w:val="22"/>
              </w:rPr>
            </w:pPr>
          </w:p>
        </w:tc>
      </w:tr>
      <w:tr w:rsidR="0025002F" w:rsidRPr="00462844" w:rsidTr="008A570D">
        <w:tc>
          <w:tcPr>
            <w:tcW w:w="9356" w:type="dxa"/>
          </w:tcPr>
          <w:p w:rsidR="0025002F" w:rsidRPr="00462844" w:rsidRDefault="0025002F" w:rsidP="008A570D">
            <w:pPr>
              <w:keepNext/>
              <w:spacing w:line="276" w:lineRule="auto"/>
              <w:jc w:val="center"/>
              <w:outlineLvl w:val="1"/>
              <w:rPr>
                <w:b/>
                <w:sz w:val="22"/>
                <w:szCs w:val="22"/>
              </w:rPr>
            </w:pPr>
            <w:r w:rsidRPr="00462844">
              <w:rPr>
                <w:b/>
                <w:sz w:val="22"/>
                <w:szCs w:val="22"/>
              </w:rPr>
              <w:t xml:space="preserve">OŚWIADCZENIE O BRAKU PODSTAW DO WYKLUCZENIA </w:t>
            </w:r>
            <w:r w:rsidRPr="00462844">
              <w:rPr>
                <w:b/>
                <w:sz w:val="22"/>
                <w:szCs w:val="22"/>
              </w:rPr>
              <w:br/>
              <w:t>W ZAKRESIE ART. 24 UST. 11 USTAWY</w:t>
            </w:r>
          </w:p>
          <w:p w:rsidR="0025002F" w:rsidRPr="00462844" w:rsidRDefault="0025002F" w:rsidP="008A570D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</w:tc>
      </w:tr>
    </w:tbl>
    <w:p w:rsidR="0025002F" w:rsidRPr="00462844" w:rsidRDefault="0025002F" w:rsidP="0025002F">
      <w:pPr>
        <w:spacing w:line="276" w:lineRule="auto"/>
        <w:rPr>
          <w:sz w:val="22"/>
          <w:szCs w:val="22"/>
        </w:rPr>
      </w:pPr>
    </w:p>
    <w:p w:rsidR="0025002F" w:rsidRPr="00462844" w:rsidRDefault="0025002F" w:rsidP="0025002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rPr>
          <w:sz w:val="22"/>
          <w:szCs w:val="22"/>
        </w:rPr>
      </w:pPr>
    </w:p>
    <w:p w:rsidR="0025002F" w:rsidRPr="00462844" w:rsidRDefault="0025002F" w:rsidP="0025002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</w:p>
    <w:p w:rsidR="0025002F" w:rsidRPr="00462844" w:rsidRDefault="0025002F" w:rsidP="0025002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</w:p>
    <w:p w:rsidR="0025002F" w:rsidRPr="00462844" w:rsidRDefault="0025002F" w:rsidP="0025002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</w:p>
    <w:p w:rsidR="0025002F" w:rsidRPr="00462844" w:rsidRDefault="0025002F" w:rsidP="0025002F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76" w:lineRule="auto"/>
        <w:jc w:val="center"/>
        <w:rPr>
          <w:sz w:val="22"/>
          <w:szCs w:val="22"/>
        </w:rPr>
      </w:pPr>
      <w:r w:rsidRPr="00462844">
        <w:rPr>
          <w:sz w:val="22"/>
          <w:szCs w:val="22"/>
        </w:rPr>
        <w:t>(pieczęć Wykonawcy)</w:t>
      </w:r>
    </w:p>
    <w:p w:rsidR="0025002F" w:rsidRDefault="0025002F" w:rsidP="0025002F">
      <w:pPr>
        <w:spacing w:line="276" w:lineRule="auto"/>
        <w:jc w:val="both"/>
        <w:rPr>
          <w:sz w:val="22"/>
          <w:szCs w:val="22"/>
        </w:rPr>
      </w:pPr>
    </w:p>
    <w:p w:rsidR="0025002F" w:rsidRDefault="0025002F" w:rsidP="0025002F">
      <w:pPr>
        <w:spacing w:line="276" w:lineRule="auto"/>
        <w:jc w:val="both"/>
        <w:rPr>
          <w:sz w:val="22"/>
          <w:szCs w:val="22"/>
        </w:rPr>
      </w:pPr>
    </w:p>
    <w:p w:rsidR="0025002F" w:rsidRDefault="0025002F" w:rsidP="0025002F">
      <w:pPr>
        <w:spacing w:line="276" w:lineRule="auto"/>
        <w:jc w:val="both"/>
        <w:rPr>
          <w:sz w:val="22"/>
          <w:szCs w:val="22"/>
        </w:rPr>
      </w:pPr>
    </w:p>
    <w:p w:rsidR="0025002F" w:rsidRDefault="0025002F" w:rsidP="0025002F">
      <w:pPr>
        <w:spacing w:line="276" w:lineRule="auto"/>
        <w:jc w:val="both"/>
        <w:rPr>
          <w:sz w:val="22"/>
          <w:szCs w:val="22"/>
        </w:rPr>
      </w:pPr>
    </w:p>
    <w:p w:rsidR="0025002F" w:rsidRDefault="0025002F" w:rsidP="0025002F">
      <w:pPr>
        <w:spacing w:line="276" w:lineRule="auto"/>
        <w:jc w:val="both"/>
        <w:rPr>
          <w:sz w:val="22"/>
          <w:szCs w:val="22"/>
        </w:rPr>
      </w:pPr>
    </w:p>
    <w:p w:rsidR="0025002F" w:rsidRDefault="0025002F" w:rsidP="0025002F">
      <w:pPr>
        <w:spacing w:line="276" w:lineRule="auto"/>
        <w:jc w:val="both"/>
        <w:rPr>
          <w:sz w:val="22"/>
          <w:szCs w:val="22"/>
        </w:rPr>
      </w:pPr>
    </w:p>
    <w:p w:rsidR="0025002F" w:rsidRPr="00BC145D" w:rsidRDefault="0025002F" w:rsidP="0025002F">
      <w:pPr>
        <w:spacing w:line="276" w:lineRule="auto"/>
        <w:jc w:val="both"/>
        <w:rPr>
          <w:sz w:val="22"/>
          <w:szCs w:val="22"/>
        </w:rPr>
      </w:pPr>
      <w:r w:rsidRPr="00BC145D">
        <w:rPr>
          <w:sz w:val="22"/>
          <w:szCs w:val="22"/>
        </w:rPr>
        <w:t xml:space="preserve">Ja niżej podpisany/My niżej podpisani </w:t>
      </w:r>
    </w:p>
    <w:p w:rsidR="0025002F" w:rsidRPr="00BC145D" w:rsidRDefault="0025002F" w:rsidP="0025002F">
      <w:pPr>
        <w:spacing w:line="276" w:lineRule="auto"/>
        <w:jc w:val="both"/>
        <w:rPr>
          <w:sz w:val="22"/>
          <w:szCs w:val="22"/>
        </w:rPr>
      </w:pPr>
      <w:r w:rsidRPr="00BC145D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25002F" w:rsidRPr="00BC145D" w:rsidRDefault="0025002F" w:rsidP="0025002F">
      <w:pPr>
        <w:spacing w:line="276" w:lineRule="auto"/>
        <w:jc w:val="both"/>
        <w:rPr>
          <w:sz w:val="22"/>
          <w:szCs w:val="22"/>
        </w:rPr>
      </w:pPr>
      <w:r w:rsidRPr="00BC145D">
        <w:rPr>
          <w:sz w:val="22"/>
          <w:szCs w:val="22"/>
        </w:rPr>
        <w:t xml:space="preserve">będąc upoważnionym/i/ do reprezentowania Wykonawcy: </w:t>
      </w:r>
    </w:p>
    <w:p w:rsidR="0025002F" w:rsidRPr="00BC145D" w:rsidRDefault="0025002F" w:rsidP="0025002F">
      <w:pPr>
        <w:spacing w:line="276" w:lineRule="auto"/>
        <w:jc w:val="both"/>
        <w:rPr>
          <w:sz w:val="22"/>
          <w:szCs w:val="22"/>
        </w:rPr>
      </w:pPr>
      <w:r w:rsidRPr="00BC145D">
        <w:rPr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:rsidR="0025002F" w:rsidRPr="00BC145D" w:rsidRDefault="0025002F" w:rsidP="0025002F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BC145D">
        <w:rPr>
          <w:sz w:val="22"/>
          <w:szCs w:val="22"/>
        </w:rPr>
        <w:t>Nr faksu ................................ ; Nr telefonu ...............................; e-mail ……………………….</w:t>
      </w:r>
    </w:p>
    <w:p w:rsidR="0025002F" w:rsidRDefault="0025002F" w:rsidP="0025002F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BC145D">
        <w:rPr>
          <w:sz w:val="22"/>
          <w:szCs w:val="22"/>
        </w:rPr>
        <w:t>przystępując do postępowania o udzielenie zamówienia publicznego prowadzonego przez Centrum Projektów Europejskich w trybie art. 138 g na</w:t>
      </w:r>
      <w:r>
        <w:rPr>
          <w:b/>
          <w:sz w:val="22"/>
          <w:szCs w:val="22"/>
        </w:rPr>
        <w:t xml:space="preserve"> </w:t>
      </w:r>
      <w:r w:rsidRPr="00977B9C">
        <w:rPr>
          <w:b/>
          <w:sz w:val="22"/>
          <w:szCs w:val="22"/>
        </w:rPr>
        <w:t xml:space="preserve">świadczenie wybranych usług w ramach organizacji spotkań w latach 2018-2019 dla Wspólnego Sekretariatu PB. </w:t>
      </w:r>
      <w:r w:rsidRPr="00BC145D">
        <w:rPr>
          <w:b/>
          <w:sz w:val="22"/>
          <w:szCs w:val="22"/>
        </w:rPr>
        <w:t xml:space="preserve"> </w:t>
      </w:r>
      <w:r w:rsidRPr="009B221F">
        <w:rPr>
          <w:b/>
          <w:sz w:val="22"/>
          <w:szCs w:val="22"/>
        </w:rPr>
        <w:t>WA.263.</w:t>
      </w:r>
      <w:r>
        <w:rPr>
          <w:b/>
          <w:sz w:val="22"/>
          <w:szCs w:val="22"/>
        </w:rPr>
        <w:t>11</w:t>
      </w:r>
      <w:r w:rsidRPr="009B221F">
        <w:rPr>
          <w:b/>
          <w:sz w:val="22"/>
          <w:szCs w:val="22"/>
        </w:rPr>
        <w:t>.2018.MW</w:t>
      </w:r>
      <w:r w:rsidRPr="00BC145D">
        <w:rPr>
          <w:iCs/>
          <w:sz w:val="22"/>
          <w:szCs w:val="22"/>
        </w:rPr>
        <w:t>,</w:t>
      </w:r>
    </w:p>
    <w:p w:rsidR="0025002F" w:rsidRPr="00BC145D" w:rsidRDefault="0025002F" w:rsidP="0025002F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:rsidR="0025002F" w:rsidRPr="00BC145D" w:rsidRDefault="0025002F" w:rsidP="0025002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  <w:r w:rsidRPr="00BC145D">
        <w:rPr>
          <w:b/>
          <w:bCs/>
          <w:sz w:val="22"/>
          <w:szCs w:val="22"/>
        </w:rPr>
        <w:t xml:space="preserve">oświadczam/y/, że: </w:t>
      </w:r>
    </w:p>
    <w:p w:rsidR="0025002F" w:rsidRPr="00BC145D" w:rsidRDefault="0025002F" w:rsidP="0025002F">
      <w:pPr>
        <w:numPr>
          <w:ilvl w:val="0"/>
          <w:numId w:val="35"/>
        </w:numPr>
        <w:tabs>
          <w:tab w:val="left" w:pos="1560"/>
        </w:tabs>
        <w:spacing w:line="276" w:lineRule="auto"/>
        <w:jc w:val="both"/>
        <w:rPr>
          <w:b/>
          <w:bCs/>
          <w:i/>
          <w:sz w:val="22"/>
          <w:szCs w:val="22"/>
          <w:u w:val="single"/>
        </w:rPr>
      </w:pPr>
      <w:r w:rsidRPr="00BC145D">
        <w:rPr>
          <w:b/>
          <w:bCs/>
          <w:i/>
          <w:sz w:val="22"/>
          <w:szCs w:val="22"/>
          <w:u w:val="single"/>
        </w:rPr>
        <w:t>należę/</w:t>
      </w:r>
      <w:proofErr w:type="spellStart"/>
      <w:r w:rsidRPr="00BC145D">
        <w:rPr>
          <w:b/>
          <w:bCs/>
          <w:i/>
          <w:sz w:val="22"/>
          <w:szCs w:val="22"/>
          <w:u w:val="single"/>
        </w:rPr>
        <w:t>ymy</w:t>
      </w:r>
      <w:proofErr w:type="spellEnd"/>
      <w:r w:rsidRPr="00BC145D">
        <w:rPr>
          <w:b/>
          <w:bCs/>
          <w:i/>
          <w:sz w:val="22"/>
          <w:szCs w:val="22"/>
          <w:u w:val="single"/>
        </w:rPr>
        <w:t xml:space="preserve">* </w:t>
      </w:r>
    </w:p>
    <w:p w:rsidR="0025002F" w:rsidRPr="00BC145D" w:rsidRDefault="0025002F" w:rsidP="0025002F">
      <w:pPr>
        <w:numPr>
          <w:ilvl w:val="0"/>
          <w:numId w:val="35"/>
        </w:num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  <w:r w:rsidRPr="00BC145D">
        <w:rPr>
          <w:b/>
          <w:bCs/>
          <w:i/>
          <w:sz w:val="22"/>
          <w:szCs w:val="22"/>
          <w:u w:val="single"/>
        </w:rPr>
        <w:t>nie należę/</w:t>
      </w:r>
      <w:proofErr w:type="spellStart"/>
      <w:r w:rsidRPr="00BC145D">
        <w:rPr>
          <w:b/>
          <w:bCs/>
          <w:i/>
          <w:sz w:val="22"/>
          <w:szCs w:val="22"/>
          <w:u w:val="single"/>
        </w:rPr>
        <w:t>ymy</w:t>
      </w:r>
      <w:proofErr w:type="spellEnd"/>
      <w:r w:rsidRPr="00BC145D">
        <w:rPr>
          <w:b/>
          <w:bCs/>
          <w:i/>
          <w:sz w:val="22"/>
          <w:szCs w:val="22"/>
          <w:u w:val="single"/>
        </w:rPr>
        <w:t>*</w:t>
      </w:r>
      <w:r w:rsidRPr="00BC145D">
        <w:rPr>
          <w:b/>
          <w:bCs/>
          <w:sz w:val="22"/>
          <w:szCs w:val="22"/>
        </w:rPr>
        <w:t xml:space="preserve"> </w:t>
      </w:r>
    </w:p>
    <w:p w:rsidR="0025002F" w:rsidRPr="00BC145D" w:rsidRDefault="0025002F" w:rsidP="0025002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  <w:r w:rsidRPr="00BC145D">
        <w:rPr>
          <w:b/>
          <w:bCs/>
          <w:sz w:val="22"/>
          <w:szCs w:val="22"/>
        </w:rPr>
        <w:t xml:space="preserve">do grupy kapitałowej, w rozumieniu ustawy z dnia 16 lutego 2007 r. o ochronie konkurencji </w:t>
      </w:r>
      <w:r w:rsidRPr="00BC145D">
        <w:rPr>
          <w:b/>
          <w:bCs/>
          <w:sz w:val="22"/>
          <w:szCs w:val="22"/>
        </w:rPr>
        <w:br/>
        <w:t xml:space="preserve">i konsumentów (Dz. U. z 2007 r. nr 50, poz. 331, z </w:t>
      </w:r>
      <w:proofErr w:type="spellStart"/>
      <w:r w:rsidRPr="00BC145D">
        <w:rPr>
          <w:b/>
          <w:bCs/>
          <w:sz w:val="22"/>
          <w:szCs w:val="22"/>
        </w:rPr>
        <w:t>późn</w:t>
      </w:r>
      <w:proofErr w:type="spellEnd"/>
      <w:r w:rsidRPr="00BC145D">
        <w:rPr>
          <w:b/>
          <w:bCs/>
          <w:sz w:val="22"/>
          <w:szCs w:val="22"/>
        </w:rPr>
        <w:t>. zm.)**</w:t>
      </w:r>
    </w:p>
    <w:p w:rsidR="0025002F" w:rsidRPr="00BC145D" w:rsidRDefault="0025002F" w:rsidP="0025002F">
      <w:pPr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</w:p>
    <w:p w:rsidR="0025002F" w:rsidRPr="00BC145D" w:rsidRDefault="0025002F" w:rsidP="0025002F">
      <w:pPr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  <w:r w:rsidRPr="00BC145D">
        <w:rPr>
          <w:bCs/>
          <w:sz w:val="22"/>
          <w:szCs w:val="22"/>
        </w:rPr>
        <w:t>* niewłaściwe skreślić</w:t>
      </w:r>
    </w:p>
    <w:p w:rsidR="0025002F" w:rsidRPr="00BC145D" w:rsidRDefault="0025002F" w:rsidP="0025002F">
      <w:pPr>
        <w:tabs>
          <w:tab w:val="left" w:pos="1560"/>
        </w:tabs>
        <w:spacing w:line="276" w:lineRule="auto"/>
        <w:jc w:val="both"/>
        <w:rPr>
          <w:bCs/>
          <w:sz w:val="22"/>
          <w:szCs w:val="22"/>
        </w:rPr>
      </w:pPr>
      <w:r w:rsidRPr="00BC145D">
        <w:rPr>
          <w:b/>
          <w:bCs/>
          <w:sz w:val="22"/>
          <w:szCs w:val="22"/>
        </w:rPr>
        <w:t xml:space="preserve">** </w:t>
      </w:r>
      <w:r w:rsidRPr="00BC145D">
        <w:rPr>
          <w:bCs/>
          <w:sz w:val="22"/>
          <w:szCs w:val="22"/>
          <w:u w:val="single"/>
        </w:rPr>
        <w:t xml:space="preserve">w przypadku przynależności do tej samej grupy kapitałowej Wykonawca może złożyć wraz z oświadczeniem dokumenty bądź informacje potwierdzające, że powiązania z innym Wykonawcą nie prowadzą do zakłócenia konkurencji w postępowaniu </w:t>
      </w:r>
      <w:r w:rsidRPr="00BC145D">
        <w:rPr>
          <w:sz w:val="22"/>
          <w:szCs w:val="22"/>
          <w:u w:val="single"/>
        </w:rPr>
        <w:t>(tj. Dz. U. z 2017 r. poz. 1579)</w:t>
      </w:r>
    </w:p>
    <w:p w:rsidR="0025002F" w:rsidRPr="00BC145D" w:rsidRDefault="0025002F" w:rsidP="0025002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25002F" w:rsidRPr="00BC145D" w:rsidRDefault="0025002F" w:rsidP="0025002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25002F" w:rsidRPr="00BC145D" w:rsidRDefault="0025002F" w:rsidP="0025002F">
      <w:pPr>
        <w:tabs>
          <w:tab w:val="left" w:pos="1560"/>
        </w:tabs>
        <w:spacing w:line="276" w:lineRule="auto"/>
        <w:jc w:val="both"/>
        <w:rPr>
          <w:b/>
          <w:bCs/>
          <w:sz w:val="22"/>
          <w:szCs w:val="22"/>
        </w:rPr>
      </w:pPr>
    </w:p>
    <w:p w:rsidR="0025002F" w:rsidRPr="00462844" w:rsidRDefault="0025002F" w:rsidP="0025002F">
      <w:pPr>
        <w:tabs>
          <w:tab w:val="left" w:pos="5670"/>
        </w:tabs>
        <w:spacing w:line="276" w:lineRule="auto"/>
        <w:jc w:val="both"/>
        <w:rPr>
          <w:sz w:val="22"/>
          <w:szCs w:val="22"/>
        </w:rPr>
      </w:pPr>
      <w:r w:rsidRPr="00BC145D">
        <w:rPr>
          <w:sz w:val="22"/>
          <w:szCs w:val="22"/>
        </w:rPr>
        <w:t>................................., dn. ..................... 2018 r.              ..................................................</w:t>
      </w:r>
      <w:r w:rsidRPr="00462844">
        <w:rPr>
          <w:sz w:val="22"/>
          <w:szCs w:val="22"/>
        </w:rPr>
        <w:t>...........</w:t>
      </w:r>
    </w:p>
    <w:p w:rsidR="0025002F" w:rsidRDefault="0025002F" w:rsidP="0025002F">
      <w:pPr>
        <w:rPr>
          <w:sz w:val="22"/>
          <w:szCs w:val="22"/>
        </w:rPr>
      </w:pPr>
      <w:r w:rsidRPr="00462844">
        <w:rPr>
          <w:sz w:val="22"/>
          <w:szCs w:val="22"/>
        </w:rPr>
        <w:t xml:space="preserve">                                                                                                                          (podpis/y osoby/osób </w:t>
      </w:r>
      <w:r>
        <w:rPr>
          <w:sz w:val="22"/>
          <w:szCs w:val="22"/>
        </w:rPr>
        <w:t xml:space="preserve">     </w:t>
      </w:r>
    </w:p>
    <w:p w:rsidR="0025002F" w:rsidRPr="00462844" w:rsidRDefault="0025002F" w:rsidP="0025002F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Pr="00462844">
        <w:rPr>
          <w:sz w:val="22"/>
          <w:szCs w:val="22"/>
        </w:rPr>
        <w:t>uprawnionej/</w:t>
      </w:r>
      <w:proofErr w:type="spellStart"/>
      <w:r w:rsidRPr="00462844">
        <w:rPr>
          <w:sz w:val="22"/>
          <w:szCs w:val="22"/>
        </w:rPr>
        <w:t>ych</w:t>
      </w:r>
      <w:proofErr w:type="spellEnd"/>
      <w:r w:rsidRPr="00462844">
        <w:rPr>
          <w:sz w:val="22"/>
          <w:szCs w:val="22"/>
        </w:rPr>
        <w:t>)</w:t>
      </w:r>
    </w:p>
    <w:p w:rsidR="0025002F" w:rsidRPr="00462844" w:rsidRDefault="0025002F" w:rsidP="0025002F">
      <w:pPr>
        <w:rPr>
          <w:sz w:val="22"/>
          <w:szCs w:val="22"/>
        </w:rPr>
        <w:sectPr w:rsidR="0025002F" w:rsidRPr="00462844" w:rsidSect="008A570D">
          <w:headerReference w:type="default" r:id="rId10"/>
          <w:footerReference w:type="default" r:id="rId11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418" w:right="1417" w:bottom="1417" w:left="1417" w:header="708" w:footer="956" w:gutter="0"/>
          <w:cols w:space="708"/>
          <w:docGrid w:linePitch="360"/>
        </w:sectPr>
      </w:pPr>
    </w:p>
    <w:p w:rsidR="0025002F" w:rsidRPr="00462844" w:rsidRDefault="0025002F" w:rsidP="0025002F">
      <w:pPr>
        <w:rPr>
          <w:sz w:val="22"/>
          <w:szCs w:val="22"/>
        </w:rPr>
      </w:pPr>
    </w:p>
    <w:tbl>
      <w:tblPr>
        <w:tblpPr w:leftFromText="141" w:rightFromText="141" w:vertAnchor="text" w:horzAnchor="margin" w:tblpXSpec="center" w:tblpY="87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/>
      </w:tblPr>
      <w:tblGrid>
        <w:gridCol w:w="9640"/>
      </w:tblGrid>
      <w:tr w:rsidR="0025002F" w:rsidRPr="00462844" w:rsidTr="008A570D">
        <w:trPr>
          <w:trHeight w:val="700"/>
        </w:trPr>
        <w:tc>
          <w:tcPr>
            <w:tcW w:w="9640" w:type="dxa"/>
          </w:tcPr>
          <w:p w:rsidR="0025002F" w:rsidRPr="00462844" w:rsidRDefault="0025002F" w:rsidP="008A570D">
            <w:pPr>
              <w:pStyle w:val="Nagwek3"/>
              <w:spacing w:line="276" w:lineRule="auto"/>
              <w:rPr>
                <w:b/>
                <w:sz w:val="22"/>
                <w:szCs w:val="22"/>
              </w:rPr>
            </w:pPr>
            <w:r w:rsidRPr="009B221F">
              <w:rPr>
                <w:b/>
                <w:sz w:val="22"/>
                <w:szCs w:val="22"/>
              </w:rPr>
              <w:t>WA.263.</w:t>
            </w:r>
            <w:r>
              <w:rPr>
                <w:b/>
                <w:sz w:val="22"/>
                <w:szCs w:val="22"/>
              </w:rPr>
              <w:t>11</w:t>
            </w:r>
            <w:r w:rsidRPr="009B221F">
              <w:rPr>
                <w:b/>
                <w:sz w:val="22"/>
                <w:szCs w:val="22"/>
              </w:rPr>
              <w:t xml:space="preserve">.2018.MW                                                               </w:t>
            </w:r>
            <w:r w:rsidRPr="00462844">
              <w:rPr>
                <w:b/>
                <w:sz w:val="22"/>
                <w:szCs w:val="22"/>
              </w:rPr>
              <w:t xml:space="preserve">ZAŁĄCZNIK NR 4 do SIWZ                                                                                                                                      </w:t>
            </w:r>
          </w:p>
        </w:tc>
      </w:tr>
      <w:tr w:rsidR="0025002F" w:rsidRPr="00462844" w:rsidTr="008A570D">
        <w:trPr>
          <w:trHeight w:val="157"/>
        </w:trPr>
        <w:tc>
          <w:tcPr>
            <w:tcW w:w="9640" w:type="dxa"/>
          </w:tcPr>
          <w:p w:rsidR="0025002F" w:rsidRPr="00462844" w:rsidRDefault="0025002F" w:rsidP="008A570D">
            <w:pPr>
              <w:pStyle w:val="Nagwek1"/>
              <w:spacing w:line="276" w:lineRule="auto"/>
              <w:rPr>
                <w:sz w:val="22"/>
                <w:szCs w:val="22"/>
              </w:rPr>
            </w:pPr>
            <w:r w:rsidRPr="00462844">
              <w:rPr>
                <w:b/>
                <w:caps/>
                <w:sz w:val="22"/>
                <w:szCs w:val="22"/>
              </w:rPr>
              <w:t>Wykaz USŁUG</w:t>
            </w:r>
          </w:p>
        </w:tc>
      </w:tr>
    </w:tbl>
    <w:p w:rsidR="0025002F" w:rsidRDefault="0025002F" w:rsidP="0025002F">
      <w:pPr>
        <w:spacing w:line="276" w:lineRule="auto"/>
        <w:jc w:val="both"/>
        <w:rPr>
          <w:sz w:val="22"/>
          <w:szCs w:val="22"/>
        </w:rPr>
      </w:pPr>
    </w:p>
    <w:p w:rsidR="0025002F" w:rsidRDefault="0025002F" w:rsidP="0025002F">
      <w:pPr>
        <w:spacing w:line="276" w:lineRule="auto"/>
        <w:jc w:val="both"/>
        <w:rPr>
          <w:sz w:val="22"/>
          <w:szCs w:val="22"/>
        </w:rPr>
      </w:pPr>
      <w:r w:rsidRPr="00462844">
        <w:rPr>
          <w:sz w:val="22"/>
          <w:szCs w:val="22"/>
        </w:rPr>
        <w:t>dot. wykazania spełniania warunku określ</w:t>
      </w:r>
      <w:r>
        <w:rPr>
          <w:sz w:val="22"/>
          <w:szCs w:val="22"/>
        </w:rPr>
        <w:t>onego w rozdziale IV ust 1</w:t>
      </w:r>
      <w:r w:rsidRPr="00462844">
        <w:rPr>
          <w:sz w:val="22"/>
          <w:szCs w:val="22"/>
        </w:rPr>
        <w:t>) SIWZ</w:t>
      </w:r>
    </w:p>
    <w:p w:rsidR="0025002F" w:rsidRPr="00462844" w:rsidRDefault="0025002F" w:rsidP="0025002F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jc w:val="center"/>
        <w:tblInd w:w="-1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83"/>
        <w:gridCol w:w="2694"/>
        <w:gridCol w:w="1458"/>
        <w:gridCol w:w="2227"/>
        <w:gridCol w:w="1416"/>
        <w:gridCol w:w="1957"/>
      </w:tblGrid>
      <w:tr w:rsidR="0025002F" w:rsidRPr="00250C93" w:rsidTr="008A570D">
        <w:trPr>
          <w:trHeight w:val="62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50C93">
              <w:rPr>
                <w:sz w:val="24"/>
                <w:szCs w:val="24"/>
              </w:rPr>
              <w:t>Lp.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50C93">
              <w:rPr>
                <w:sz w:val="24"/>
                <w:szCs w:val="24"/>
              </w:rPr>
              <w:t>Przedmiot usługi</w:t>
            </w: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50C93">
              <w:rPr>
                <w:sz w:val="24"/>
                <w:szCs w:val="24"/>
              </w:rPr>
              <w:t>Nazwa podmiotu, na rzecz którego wykonano usługę</w:t>
            </w: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50C93">
              <w:rPr>
                <w:sz w:val="24"/>
                <w:szCs w:val="24"/>
              </w:rPr>
              <w:t>Data końcowa wykonania usługi</w:t>
            </w:r>
          </w:p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50C93">
              <w:rPr>
                <w:sz w:val="24"/>
                <w:szCs w:val="24"/>
              </w:rPr>
              <w:t>(</w:t>
            </w:r>
            <w:proofErr w:type="spellStart"/>
            <w:r w:rsidRPr="00250C93">
              <w:rPr>
                <w:sz w:val="24"/>
                <w:szCs w:val="24"/>
              </w:rPr>
              <w:t>dzień–miesiąc–rok</w:t>
            </w:r>
            <w:proofErr w:type="spellEnd"/>
            <w:r w:rsidRPr="00250C93">
              <w:rPr>
                <w:sz w:val="24"/>
                <w:szCs w:val="24"/>
              </w:rPr>
              <w:t>)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50C93">
              <w:rPr>
                <w:sz w:val="24"/>
                <w:szCs w:val="24"/>
              </w:rPr>
              <w:t>Liczba uczestników</w:t>
            </w: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50C93">
              <w:rPr>
                <w:sz w:val="24"/>
                <w:szCs w:val="24"/>
              </w:rPr>
              <w:t>Usługa obejmowała zapewnienie sali konferencyjnej oraz wyżywienia</w:t>
            </w:r>
          </w:p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50C93">
              <w:rPr>
                <w:sz w:val="24"/>
                <w:szCs w:val="24"/>
              </w:rPr>
              <w:t>TAK/NIE*</w:t>
            </w:r>
          </w:p>
        </w:tc>
      </w:tr>
      <w:tr w:rsidR="0025002F" w:rsidRPr="00250C93" w:rsidTr="008A570D">
        <w:trPr>
          <w:trHeight w:val="62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50C93">
              <w:rPr>
                <w:sz w:val="24"/>
                <w:szCs w:val="24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5002F" w:rsidRPr="00250C93" w:rsidTr="008A570D">
        <w:trPr>
          <w:trHeight w:val="62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50C93">
              <w:rPr>
                <w:sz w:val="24"/>
                <w:szCs w:val="24"/>
              </w:rPr>
              <w:t>2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5002F" w:rsidRPr="00250C93" w:rsidTr="008A570D">
        <w:trPr>
          <w:trHeight w:val="626"/>
          <w:jc w:val="center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50C93">
              <w:rPr>
                <w:sz w:val="24"/>
                <w:szCs w:val="24"/>
              </w:rPr>
              <w:t>3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2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002F" w:rsidRPr="00250C93" w:rsidRDefault="0025002F" w:rsidP="008A570D">
            <w:pPr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:rsidR="0025002F" w:rsidRPr="00462844" w:rsidRDefault="0025002F" w:rsidP="0025002F">
      <w:pPr>
        <w:spacing w:line="276" w:lineRule="auto"/>
        <w:jc w:val="both"/>
        <w:rPr>
          <w:sz w:val="22"/>
          <w:szCs w:val="22"/>
        </w:rPr>
      </w:pPr>
    </w:p>
    <w:p w:rsidR="0025002F" w:rsidRPr="00462844" w:rsidRDefault="0025002F" w:rsidP="0025002F">
      <w:pPr>
        <w:spacing w:line="276" w:lineRule="auto"/>
        <w:jc w:val="both"/>
        <w:rPr>
          <w:sz w:val="22"/>
          <w:szCs w:val="22"/>
        </w:rPr>
      </w:pPr>
    </w:p>
    <w:p w:rsidR="0025002F" w:rsidRPr="00462844" w:rsidRDefault="0025002F" w:rsidP="0025002F">
      <w:pPr>
        <w:spacing w:line="276" w:lineRule="auto"/>
        <w:ind w:right="565"/>
        <w:jc w:val="both"/>
        <w:rPr>
          <w:sz w:val="22"/>
          <w:szCs w:val="22"/>
        </w:rPr>
      </w:pPr>
      <w:r w:rsidRPr="00462844">
        <w:rPr>
          <w:sz w:val="22"/>
          <w:szCs w:val="22"/>
        </w:rPr>
        <w:t>* Wypełnić właściwie</w:t>
      </w:r>
    </w:p>
    <w:p w:rsidR="0025002F" w:rsidRDefault="0025002F" w:rsidP="0025002F">
      <w:pPr>
        <w:spacing w:line="276" w:lineRule="auto"/>
        <w:ind w:right="565"/>
        <w:jc w:val="both"/>
        <w:rPr>
          <w:sz w:val="22"/>
          <w:szCs w:val="22"/>
        </w:rPr>
      </w:pPr>
    </w:p>
    <w:p w:rsidR="0025002F" w:rsidRDefault="0025002F" w:rsidP="0025002F">
      <w:pPr>
        <w:spacing w:line="276" w:lineRule="auto"/>
        <w:ind w:right="565"/>
        <w:jc w:val="both"/>
        <w:rPr>
          <w:sz w:val="22"/>
          <w:szCs w:val="22"/>
        </w:rPr>
      </w:pPr>
    </w:p>
    <w:p w:rsidR="0025002F" w:rsidRPr="00462844" w:rsidRDefault="0025002F" w:rsidP="0025002F">
      <w:pPr>
        <w:spacing w:line="276" w:lineRule="auto"/>
        <w:ind w:right="565"/>
        <w:jc w:val="both"/>
        <w:rPr>
          <w:sz w:val="22"/>
          <w:szCs w:val="22"/>
        </w:rPr>
      </w:pPr>
    </w:p>
    <w:p w:rsidR="0025002F" w:rsidRPr="00462844" w:rsidRDefault="0025002F" w:rsidP="0025002F">
      <w:pPr>
        <w:tabs>
          <w:tab w:val="left" w:pos="5670"/>
        </w:tabs>
        <w:spacing w:line="276" w:lineRule="auto"/>
        <w:jc w:val="center"/>
        <w:rPr>
          <w:sz w:val="22"/>
          <w:szCs w:val="22"/>
        </w:rPr>
      </w:pPr>
      <w:r w:rsidRPr="00462844">
        <w:rPr>
          <w:sz w:val="22"/>
          <w:szCs w:val="22"/>
        </w:rPr>
        <w:t>................................., dn. ..................... 2018 r.              .............................................................</w:t>
      </w:r>
    </w:p>
    <w:p w:rsidR="0025002F" w:rsidRPr="00C465C6" w:rsidRDefault="0025002F" w:rsidP="0025002F">
      <w:pPr>
        <w:spacing w:after="200" w:line="360" w:lineRule="auto"/>
        <w:contextualSpacing/>
        <w:jc w:val="both"/>
        <w:rPr>
          <w:b/>
          <w:bCs/>
          <w:sz w:val="22"/>
          <w:szCs w:val="22"/>
        </w:rPr>
      </w:pPr>
    </w:p>
    <w:p w:rsidR="0025002F" w:rsidRPr="003B3208" w:rsidRDefault="0025002F" w:rsidP="003B3208">
      <w:pPr>
        <w:pStyle w:val="Tekstprzypisukocowego"/>
        <w:spacing w:line="276" w:lineRule="auto"/>
        <w:jc w:val="both"/>
        <w:rPr>
          <w:kern w:val="3"/>
          <w:sz w:val="22"/>
          <w:szCs w:val="22"/>
        </w:rPr>
      </w:pPr>
    </w:p>
    <w:sectPr w:rsidR="0025002F" w:rsidRPr="003B3208" w:rsidSect="00DA2208">
      <w:headerReference w:type="default" r:id="rId12"/>
      <w:footerReference w:type="default" r:id="rId13"/>
      <w:footnotePr>
        <w:pos w:val="beneathText"/>
        <w:numRestart w:val="eachPage"/>
      </w:footnotePr>
      <w:endnotePr>
        <w:numFmt w:val="decimal"/>
      </w:endnotePr>
      <w:pgSz w:w="11905" w:h="16837"/>
      <w:pgMar w:top="709" w:right="1417" w:bottom="1417" w:left="1417" w:header="708" w:footer="95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82E" w:rsidRDefault="0072782E" w:rsidP="000F0A38">
      <w:r>
        <w:separator/>
      </w:r>
    </w:p>
  </w:endnote>
  <w:endnote w:type="continuationSeparator" w:id="0">
    <w:p w:rsidR="0072782E" w:rsidRDefault="0072782E" w:rsidP="000F0A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L NewBrunswic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Droid Sans">
    <w:charset w:val="01"/>
    <w:family w:val="auto"/>
    <w:pitch w:val="variable"/>
    <w:sig w:usb0="00000000" w:usb1="00000000" w:usb2="00000000" w:usb3="00000000" w:csb0="00000000" w:csb1="00000000"/>
  </w:font>
  <w:font w:name="DejaVu Sans Condensed">
    <w:altName w:val="Arial"/>
    <w:charset w:val="EE"/>
    <w:family w:val="swiss"/>
    <w:pitch w:val="variable"/>
    <w:sig w:usb0="00000000" w:usb1="D200F5FF" w:usb2="0004602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82E" w:rsidRDefault="0072782E">
    <w:pPr>
      <w:pStyle w:val="Stopka"/>
    </w:pPr>
    <w:r>
      <w:rPr>
        <w:noProof/>
      </w:rPr>
      <w:drawing>
        <wp:inline distT="0" distB="0" distL="0" distR="0">
          <wp:extent cx="5755640" cy="716280"/>
          <wp:effectExtent l="19050" t="0" r="0" b="0"/>
          <wp:docPr id="1" name="Obraz 4" descr="C:\Users\przemyslaw_lewandows\Desktop\logotypy CPE\znaki_edytowalne\pasek_stopka CPE_fe-cpe-efsi_ach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przemyslaw_lewandows\Desktop\logotypy CPE\znaki_edytowalne\pasek_stopka CPE_fe-cpe-efsi_achr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Pr="0025002F">
      <w:rPr>
        <w:noProof/>
        <w:color w:val="7F7F7F"/>
        <w:spacing w:val="60"/>
      </w:rPr>
      <w:t>Strona</w:t>
    </w:r>
    <w:r>
      <w:rPr>
        <w:noProof/>
      </w:rPr>
      <w:t xml:space="preserve"> | </w:t>
    </w:r>
    <w:r w:rsidR="006800A0">
      <w:rPr>
        <w:noProof/>
      </w:rPr>
      <w:fldChar w:fldCharType="begin"/>
    </w:r>
    <w:r>
      <w:rPr>
        <w:noProof/>
      </w:rPr>
      <w:instrText xml:space="preserve"> PAGE   \* MERGEFORMAT </w:instrText>
    </w:r>
    <w:r w:rsidR="006800A0">
      <w:rPr>
        <w:noProof/>
      </w:rPr>
      <w:fldChar w:fldCharType="separate"/>
    </w:r>
    <w:r w:rsidR="002015BF" w:rsidRPr="002015BF">
      <w:rPr>
        <w:b/>
        <w:noProof/>
      </w:rPr>
      <w:t>5</w:t>
    </w:r>
    <w:r w:rsidR="006800A0">
      <w:rPr>
        <w:noProof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82E" w:rsidRDefault="0072782E" w:rsidP="008A570D">
    <w:pPr>
      <w:pStyle w:val="Stopka"/>
      <w:jc w:val="center"/>
    </w:pPr>
  </w:p>
  <w:p w:rsidR="0072782E" w:rsidRPr="008D5F2F" w:rsidRDefault="0072782E">
    <w:pPr>
      <w:pStyle w:val="Stopka"/>
      <w:rPr>
        <w:color w:val="FF0000"/>
      </w:rPr>
    </w:pPr>
    <w:r>
      <w:rPr>
        <w:noProof/>
        <w:color w:val="FF0000"/>
      </w:rPr>
      <w:drawing>
        <wp:inline distT="0" distB="0" distL="0" distR="0">
          <wp:extent cx="5755640" cy="716280"/>
          <wp:effectExtent l="19050" t="0" r="0" b="0"/>
          <wp:docPr id="3" name="Obraz 4" descr="pasek_stopka CPE_fe-cpe-efsi_achr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pasek_stopka CPE_fe-cpe-efsi_achr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82E" w:rsidRDefault="0072782E" w:rsidP="000600AE">
    <w:pPr>
      <w:pStyle w:val="Stopka"/>
      <w:jc w:val="center"/>
    </w:pPr>
  </w:p>
  <w:p w:rsidR="0072782E" w:rsidRPr="008D5F2F" w:rsidRDefault="0072782E">
    <w:pPr>
      <w:pStyle w:val="Stopka"/>
      <w:rPr>
        <w:color w:val="FF0000"/>
      </w:rPr>
    </w:pPr>
    <w:r>
      <w:rPr>
        <w:noProof/>
        <w:color w:val="FF0000"/>
      </w:rPr>
      <w:drawing>
        <wp:inline distT="0" distB="0" distL="0" distR="0">
          <wp:extent cx="5755640" cy="716280"/>
          <wp:effectExtent l="19050" t="0" r="0" b="0"/>
          <wp:docPr id="4" name="Obraz 4" descr="C:\Users\przemyslaw_lewandows\Desktop\logotypy CPE\znaki_edytowalne\pasek_stopka CPE_fe-cpe-efsi_achr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C:\Users\przemyslaw_lewandows\Desktop\logotypy CPE\znaki_edytowalne\pasek_stopka CPE_fe-cpe-efsi_achrm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7162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82E" w:rsidRDefault="0072782E" w:rsidP="000F0A38">
      <w:r>
        <w:separator/>
      </w:r>
    </w:p>
  </w:footnote>
  <w:footnote w:type="continuationSeparator" w:id="0">
    <w:p w:rsidR="0072782E" w:rsidRDefault="0072782E" w:rsidP="000F0A38">
      <w:r>
        <w:continuationSeparator/>
      </w:r>
    </w:p>
  </w:footnote>
  <w:footnote w:id="1">
    <w:p w:rsidR="0072782E" w:rsidRPr="00641C64" w:rsidRDefault="0072782E" w:rsidP="0025002F">
      <w:pPr>
        <w:pStyle w:val="Tekstprzypisudolnego"/>
      </w:pPr>
      <w:r w:rsidRPr="00072449">
        <w:rPr>
          <w:rStyle w:val="Odwoanieprzypisudolnego"/>
        </w:rPr>
        <w:footnoteRef/>
      </w:r>
      <w:r w:rsidRPr="00072449">
        <w:t xml:space="preserve"> dotyczy oferty składanej przez pośredników (np. organizatorów imprez lub konferencji, biur podróży lub agencji turystycznych);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1188"/>
      <w:gridCol w:w="6375"/>
      <w:gridCol w:w="1724"/>
    </w:tblGrid>
    <w:tr w:rsidR="0072782E" w:rsidRPr="00FC0855" w:rsidTr="008A570D">
      <w:tc>
        <w:tcPr>
          <w:tcW w:w="1188" w:type="dxa"/>
        </w:tcPr>
        <w:p w:rsidR="0072782E" w:rsidRPr="00FC0855" w:rsidRDefault="006800A0" w:rsidP="008A570D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  <w:r w:rsidRPr="006800A0">
            <w:rPr>
              <w:noProof/>
            </w:rPr>
            <w:pict>
              <v:rect id="_x0000_s2049" style="position:absolute;left:0;text-align:left;margin-left:539.25pt;margin-top:555pt;width:40.9pt;height:171.9pt;z-index:251658240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" o:allowincell="f" filled="f" stroked="f">
                <v:textbox style="layout-flow:vertical;mso-layout-flow-alt:bottom-to-top;mso-next-textbox:#_x0000_s2049;mso-fit-shape-to-text:t">
                  <w:txbxContent>
                    <w:p w:rsidR="0072782E" w:rsidRPr="00F42EEB" w:rsidRDefault="0072782E" w:rsidP="008A570D">
                      <w:pPr>
                        <w:pStyle w:val="Stopka"/>
                        <w:rPr>
                          <w:rFonts w:ascii="Cambria" w:hAnsi="Cambria"/>
                          <w:sz w:val="44"/>
                          <w:szCs w:val="44"/>
                        </w:rPr>
                      </w:pPr>
                      <w:r w:rsidRPr="00F42EEB">
                        <w:rPr>
                          <w:rFonts w:ascii="Cambria" w:hAnsi="Cambria"/>
                        </w:rPr>
                        <w:t>Strona</w:t>
                      </w:r>
                      <w:r w:rsidR="006800A0" w:rsidRPr="006800A0">
                        <w:fldChar w:fldCharType="begin"/>
                      </w:r>
                      <w:r>
                        <w:instrText xml:space="preserve"> PAGE    \* MERGEFORMAT </w:instrText>
                      </w:r>
                      <w:r w:rsidR="006800A0" w:rsidRPr="006800A0">
                        <w:fldChar w:fldCharType="separate"/>
                      </w:r>
                      <w:r w:rsidR="002015BF" w:rsidRPr="002015BF">
                        <w:rPr>
                          <w:rFonts w:ascii="Cambria" w:hAnsi="Cambria"/>
                          <w:noProof/>
                          <w:sz w:val="44"/>
                          <w:szCs w:val="44"/>
                        </w:rPr>
                        <w:t>8</w:t>
                      </w:r>
                      <w:r w:rsidR="006800A0">
                        <w:rPr>
                          <w:rFonts w:ascii="Cambria" w:hAnsi="Cambria"/>
                          <w:noProof/>
                          <w:sz w:val="44"/>
                          <w:szCs w:val="44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rect>
            </w:pict>
          </w:r>
        </w:p>
      </w:tc>
      <w:tc>
        <w:tcPr>
          <w:tcW w:w="6376" w:type="dxa"/>
          <w:vAlign w:val="center"/>
        </w:tcPr>
        <w:p w:rsidR="0072782E" w:rsidRPr="00FC0855" w:rsidRDefault="0072782E" w:rsidP="008A570D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:rsidR="0072782E" w:rsidRPr="00FC0855" w:rsidRDefault="0072782E" w:rsidP="008A570D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</w:tbl>
  <w:p w:rsidR="0072782E" w:rsidRPr="008D5F2F" w:rsidRDefault="0072782E" w:rsidP="008A570D">
    <w:pPr>
      <w:pStyle w:val="Stopka"/>
      <w:rPr>
        <w:color w:val="FF0000"/>
      </w:rPr>
    </w:pPr>
    <w:r>
      <w:rPr>
        <w:color w:val="FF0000"/>
      </w:rPr>
      <w:t xml:space="preserve">                                             </w:t>
    </w:r>
    <w:r>
      <w:rPr>
        <w:color w:val="FF0000"/>
      </w:rPr>
      <w:tab/>
    </w:r>
    <w:r>
      <w:rPr>
        <w:color w:val="FF0000"/>
      </w:rPr>
      <w:tab/>
    </w:r>
  </w:p>
  <w:p w:rsidR="0072782E" w:rsidRDefault="0072782E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1" w:rightFromText="141" w:vertAnchor="text" w:horzAnchor="margin" w:tblpXSpec="center" w:tblpY="134"/>
      <w:tblW w:w="0" w:type="auto"/>
      <w:tblLook w:val="01E0"/>
    </w:tblPr>
    <w:tblGrid>
      <w:gridCol w:w="1188"/>
      <w:gridCol w:w="6375"/>
      <w:gridCol w:w="1724"/>
    </w:tblGrid>
    <w:tr w:rsidR="0072782E" w:rsidRPr="00FC0855" w:rsidTr="00031B95">
      <w:tc>
        <w:tcPr>
          <w:tcW w:w="1188" w:type="dxa"/>
        </w:tcPr>
        <w:p w:rsidR="0072782E" w:rsidRPr="00FC0855" w:rsidRDefault="006800A0" w:rsidP="00031B95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  <w:r w:rsidRPr="006800A0">
            <w:rPr>
              <w:noProof/>
            </w:rPr>
            <w:pict>
              <v:rect id="Rectangle 2" o:spid="_x0000_s2050" style="position:absolute;left:0;text-align:left;margin-left:539.25pt;margin-top:555pt;width:40.9pt;height:171.9pt;z-index:251657216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" o:allowincell="f" filled="f" stroked="f">
                <v:textbox style="layout-flow:vertical;mso-layout-flow-alt:bottom-to-top;mso-next-textbox:#Rectangle 2;mso-fit-shape-to-text:t">
                  <w:txbxContent>
                    <w:p w:rsidR="0072782E" w:rsidRPr="00F42EEB" w:rsidRDefault="0072782E" w:rsidP="00031B95">
                      <w:pPr>
                        <w:pStyle w:val="Stopka"/>
                        <w:rPr>
                          <w:rFonts w:ascii="Cambria" w:hAnsi="Cambria"/>
                          <w:sz w:val="44"/>
                          <w:szCs w:val="44"/>
                        </w:rPr>
                      </w:pPr>
                      <w:r w:rsidRPr="00F42EEB">
                        <w:rPr>
                          <w:rFonts w:ascii="Cambria" w:hAnsi="Cambria"/>
                        </w:rPr>
                        <w:t>Strona</w:t>
                      </w:r>
                      <w:r w:rsidR="006800A0" w:rsidRPr="006800A0">
                        <w:fldChar w:fldCharType="begin"/>
                      </w:r>
                      <w:r>
                        <w:instrText xml:space="preserve"> PAGE    \* MERGEFORMAT </w:instrText>
                      </w:r>
                      <w:r w:rsidR="006800A0" w:rsidRPr="006800A0">
                        <w:fldChar w:fldCharType="separate"/>
                      </w:r>
                      <w:r w:rsidR="002015BF" w:rsidRPr="002015BF">
                        <w:rPr>
                          <w:rFonts w:ascii="Cambria" w:hAnsi="Cambria"/>
                          <w:noProof/>
                          <w:sz w:val="44"/>
                          <w:szCs w:val="44"/>
                        </w:rPr>
                        <w:t>10</w:t>
                      </w:r>
                      <w:r w:rsidR="006800A0">
                        <w:rPr>
                          <w:rFonts w:ascii="Cambria" w:hAnsi="Cambria"/>
                          <w:noProof/>
                          <w:sz w:val="44"/>
                          <w:szCs w:val="44"/>
                        </w:rPr>
                        <w:fldChar w:fldCharType="end"/>
                      </w:r>
                    </w:p>
                  </w:txbxContent>
                </v:textbox>
                <w10:wrap anchorx="page" anchory="page"/>
              </v:rect>
            </w:pict>
          </w:r>
        </w:p>
      </w:tc>
      <w:tc>
        <w:tcPr>
          <w:tcW w:w="6376" w:type="dxa"/>
          <w:vAlign w:val="center"/>
        </w:tcPr>
        <w:p w:rsidR="0072782E" w:rsidRPr="00FC0855" w:rsidRDefault="0072782E" w:rsidP="00031B95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:rsidR="0072782E" w:rsidRPr="00FC0855" w:rsidRDefault="0072782E" w:rsidP="00031B95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</w:tbl>
  <w:p w:rsidR="0072782E" w:rsidRPr="008D5F2F" w:rsidRDefault="0072782E" w:rsidP="008D5F2F">
    <w:pPr>
      <w:pStyle w:val="Stopka"/>
      <w:rPr>
        <w:color w:val="FF0000"/>
      </w:rPr>
    </w:pPr>
    <w:r>
      <w:rPr>
        <w:color w:val="FF0000"/>
      </w:rPr>
      <w:t xml:space="preserve">                                             </w:t>
    </w:r>
    <w:r>
      <w:rPr>
        <w:color w:val="FF0000"/>
      </w:rPr>
      <w:tab/>
    </w:r>
    <w:r>
      <w:rPr>
        <w:color w:val="FF0000"/>
      </w:rPr>
      <w:tab/>
    </w:r>
  </w:p>
  <w:p w:rsidR="0072782E" w:rsidRDefault="0072782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F73C66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0000003"/>
    <w:multiLevelType w:val="multilevel"/>
    <w:tmpl w:val="00000003"/>
    <w:name w:val="WW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>
    <w:nsid w:val="00000004"/>
    <w:multiLevelType w:val="multilevel"/>
    <w:tmpl w:val="00000004"/>
    <w:name w:val="WW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>
    <w:nsid w:val="00000005"/>
    <w:multiLevelType w:val="singleLevel"/>
    <w:tmpl w:val="00000005"/>
    <w:name w:val="WWNum4"/>
    <w:lvl w:ilvl="0">
      <w:start w:val="1"/>
      <w:numFmt w:val="bullet"/>
      <w:lvlText w:val=""/>
      <w:lvlJc w:val="left"/>
      <w:pPr>
        <w:tabs>
          <w:tab w:val="num" w:pos="0"/>
        </w:tabs>
        <w:ind w:left="1156" w:hanging="360"/>
      </w:pPr>
      <w:rPr>
        <w:rFonts w:ascii="Symbol" w:hAnsi="Symbol" w:cs="Symbol" w:hint="default"/>
        <w:sz w:val="22"/>
        <w:szCs w:val="22"/>
      </w:rPr>
    </w:lvl>
  </w:abstractNum>
  <w:abstractNum w:abstractNumId="5">
    <w:nsid w:val="00000006"/>
    <w:multiLevelType w:val="multi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°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6">
    <w:nsid w:val="00000007"/>
    <w:multiLevelType w:val="singleLevel"/>
    <w:tmpl w:val="00000007"/>
    <w:name w:val="WWNum6"/>
    <w:lvl w:ilvl="0">
      <w:start w:val="1"/>
      <w:numFmt w:val="bullet"/>
      <w:lvlText w:val="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7">
    <w:nsid w:val="00000008"/>
    <w:multiLevelType w:val="multi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bullet"/>
      <w:lvlText w:val="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8">
    <w:nsid w:val="00000009"/>
    <w:multiLevelType w:val="singleLevel"/>
    <w:tmpl w:val="00000009"/>
    <w:name w:val="WW8Num8"/>
    <w:lvl w:ilvl="0">
      <w:start w:val="1"/>
      <w:numFmt w:val="bullet"/>
      <w:lvlText w:val=""/>
      <w:lvlJc w:val="left"/>
      <w:pPr>
        <w:tabs>
          <w:tab w:val="num" w:pos="0"/>
        </w:tabs>
        <w:ind w:left="1156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9">
    <w:nsid w:val="0000000A"/>
    <w:multiLevelType w:val="multilevel"/>
    <w:tmpl w:val="0000000A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>
    <w:nsid w:val="0000000B"/>
    <w:multiLevelType w:val="singleLevel"/>
    <w:tmpl w:val="0000000B"/>
    <w:name w:val="WWNum10"/>
    <w:lvl w:ilvl="0">
      <w:numFmt w:val="bullet"/>
      <w:lvlText w:val=""/>
      <w:lvlJc w:val="left"/>
      <w:pPr>
        <w:tabs>
          <w:tab w:val="num" w:pos="0"/>
        </w:tabs>
        <w:ind w:left="1156" w:hanging="360"/>
      </w:pPr>
      <w:rPr>
        <w:rFonts w:ascii="Symbol" w:hAnsi="Symbol" w:cs="Times New Roman" w:hint="default"/>
        <w:sz w:val="22"/>
        <w:szCs w:val="22"/>
      </w:rPr>
    </w:lvl>
  </w:abstractNum>
  <w:abstractNum w:abstractNumId="11">
    <w:nsid w:val="0000000C"/>
    <w:multiLevelType w:val="multilevel"/>
    <w:tmpl w:val="0000000C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2">
    <w:nsid w:val="0000000D"/>
    <w:multiLevelType w:val="singleLevel"/>
    <w:tmpl w:val="0000000D"/>
    <w:name w:val="WWNum1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>
    <w:nsid w:val="0000000E"/>
    <w:multiLevelType w:val="singleLevel"/>
    <w:tmpl w:val="0000000E"/>
    <w:name w:val="WW8Num26"/>
    <w:lvl w:ilvl="0">
      <w:start w:val="1"/>
      <w:numFmt w:val="bullet"/>
      <w:lvlText w:val="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</w:abstractNum>
  <w:abstractNum w:abstractNumId="14">
    <w:nsid w:val="0000000F"/>
    <w:multiLevelType w:val="singleLevel"/>
    <w:tmpl w:val="0000000F"/>
    <w:name w:val="WW8Num14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color w:val="auto"/>
      </w:rPr>
    </w:lvl>
  </w:abstractNum>
  <w:abstractNum w:abstractNumId="15">
    <w:nsid w:val="00000010"/>
    <w:multiLevelType w:val="singleLevel"/>
    <w:tmpl w:val="00000010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</w:abstractNum>
  <w:abstractNum w:abstractNumId="16">
    <w:nsid w:val="00000011"/>
    <w:multiLevelType w:val="singleLevel"/>
    <w:tmpl w:val="00000011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1156" w:hanging="360"/>
      </w:pPr>
      <w:rPr>
        <w:rFonts w:ascii="Symbol" w:hAnsi="Symbol" w:cs="Symbol" w:hint="default"/>
        <w:sz w:val="22"/>
        <w:szCs w:val="22"/>
      </w:rPr>
    </w:lvl>
  </w:abstractNum>
  <w:abstractNum w:abstractNumId="17">
    <w:nsid w:val="00000012"/>
    <w:multiLevelType w:val="singleLevel"/>
    <w:tmpl w:val="00000012"/>
    <w:name w:val="WW8Num17"/>
    <w:lvl w:ilvl="0">
      <w:start w:val="1"/>
      <w:numFmt w:val="bullet"/>
      <w:lvlText w:val=""/>
      <w:lvlJc w:val="left"/>
      <w:pPr>
        <w:tabs>
          <w:tab w:val="num" w:pos="0"/>
        </w:tabs>
        <w:ind w:left="3674" w:hanging="360"/>
      </w:pPr>
      <w:rPr>
        <w:rFonts w:ascii="Wingdings" w:hAnsi="Wingdings" w:cs="Wingdings" w:hint="default"/>
      </w:rPr>
    </w:lvl>
  </w:abstractNum>
  <w:abstractNum w:abstractNumId="18">
    <w:nsid w:val="00000013"/>
    <w:multiLevelType w:val="multi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9">
    <w:nsid w:val="00000014"/>
    <w:multiLevelType w:val="multilevel"/>
    <w:tmpl w:val="00000014"/>
    <w:name w:val="WW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0">
    <w:nsid w:val="00000015"/>
    <w:multiLevelType w:val="multilevel"/>
    <w:tmpl w:val="00000015"/>
    <w:name w:val="WWNum22"/>
    <w:lvl w:ilvl="0">
      <w:start w:val="1"/>
      <w:numFmt w:val="decimal"/>
      <w:lvlText w:val="%1)"/>
      <w:lvlJc w:val="left"/>
      <w:pPr>
        <w:tabs>
          <w:tab w:val="num" w:pos="708"/>
        </w:tabs>
        <w:ind w:left="360" w:hanging="360"/>
      </w:pPr>
      <w:rPr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20" w:hanging="360"/>
      </w:pPr>
      <w:rPr>
        <w:strike w:val="0"/>
        <w:dstrike w:val="0"/>
        <w:sz w:val="22"/>
        <w:szCs w:val="22"/>
        <w:lang w:val="pl-PL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Times New Roman" w:eastAsia="Times New Roman" w:hAnsi="Times New Roman" w:cs="Times New Roman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1">
    <w:nsid w:val="00000016"/>
    <w:multiLevelType w:val="singleLevel"/>
    <w:tmpl w:val="00000016"/>
    <w:name w:val="WW8Num21"/>
    <w:lvl w:ilvl="0">
      <w:start w:val="1"/>
      <w:numFmt w:val="bullet"/>
      <w:lvlText w:val=""/>
      <w:lvlJc w:val="left"/>
      <w:pPr>
        <w:tabs>
          <w:tab w:val="num" w:pos="0"/>
        </w:tabs>
        <w:ind w:left="436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22">
    <w:nsid w:val="00000017"/>
    <w:multiLevelType w:val="singleLevel"/>
    <w:tmpl w:val="00000017"/>
    <w:name w:val="WW8Num2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 w:val="22"/>
        <w:szCs w:val="22"/>
      </w:rPr>
    </w:lvl>
  </w:abstractNum>
  <w:abstractNum w:abstractNumId="23">
    <w:nsid w:val="00000018"/>
    <w:multiLevelType w:val="singleLevel"/>
    <w:tmpl w:val="00000018"/>
    <w:name w:val="WW8Num23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24">
    <w:nsid w:val="00000019"/>
    <w:multiLevelType w:val="singleLevel"/>
    <w:tmpl w:val="00000019"/>
    <w:name w:val="WW8Num24"/>
    <w:lvl w:ilvl="0">
      <w:start w:val="1"/>
      <w:numFmt w:val="bullet"/>
      <w:lvlText w:val=""/>
      <w:lvlJc w:val="left"/>
      <w:pPr>
        <w:tabs>
          <w:tab w:val="num" w:pos="0"/>
        </w:tabs>
        <w:ind w:left="3674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25">
    <w:nsid w:val="0000001A"/>
    <w:multiLevelType w:val="singleLevel"/>
    <w:tmpl w:val="0000001A"/>
    <w:name w:val="WW8Num25"/>
    <w:lvl w:ilvl="0">
      <w:start w:val="1"/>
      <w:numFmt w:val="bullet"/>
      <w:lvlText w:val=""/>
      <w:lvlJc w:val="left"/>
      <w:pPr>
        <w:tabs>
          <w:tab w:val="num" w:pos="0"/>
        </w:tabs>
        <w:ind w:left="1146" w:hanging="360"/>
      </w:pPr>
      <w:rPr>
        <w:rFonts w:ascii="Wingdings" w:hAnsi="Wingdings" w:cs="Wingdings" w:hint="default"/>
        <w:sz w:val="22"/>
        <w:szCs w:val="22"/>
      </w:rPr>
    </w:lvl>
  </w:abstractNum>
  <w:abstractNum w:abstractNumId="26">
    <w:nsid w:val="00000028"/>
    <w:multiLevelType w:val="multilevel"/>
    <w:tmpl w:val="00000028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7">
    <w:nsid w:val="0000002C"/>
    <w:multiLevelType w:val="singleLevel"/>
    <w:tmpl w:val="0000002C"/>
    <w:name w:val="WWNum4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8">
    <w:nsid w:val="00000036"/>
    <w:multiLevelType w:val="multilevel"/>
    <w:tmpl w:val="00000036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9">
    <w:nsid w:val="00000037"/>
    <w:multiLevelType w:val="multilevel"/>
    <w:tmpl w:val="00000037"/>
    <w:name w:val="WWNum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0">
    <w:nsid w:val="00000039"/>
    <w:multiLevelType w:val="multilevel"/>
    <w:tmpl w:val="00000039"/>
    <w:name w:val="WWNum59"/>
    <w:lvl w:ilvl="0">
      <w:start w:val="1"/>
      <w:numFmt w:val="bullet"/>
      <w:lvlText w:val="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0000003C"/>
    <w:multiLevelType w:val="multilevel"/>
    <w:tmpl w:val="19EA825A"/>
    <w:name w:val="WW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00000042"/>
    <w:multiLevelType w:val="multilevel"/>
    <w:tmpl w:val="00000042"/>
    <w:name w:val="WWNum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3">
    <w:nsid w:val="0069720A"/>
    <w:multiLevelType w:val="hybridMultilevel"/>
    <w:tmpl w:val="ECFAB54C"/>
    <w:name w:val="WWNum73"/>
    <w:lvl w:ilvl="0" w:tplc="47FC1AC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BB52EF70" w:tentative="1">
      <w:start w:val="1"/>
      <w:numFmt w:val="lowerLetter"/>
      <w:lvlText w:val="%2."/>
      <w:lvlJc w:val="left"/>
      <w:pPr>
        <w:ind w:left="1440" w:hanging="360"/>
      </w:pPr>
    </w:lvl>
    <w:lvl w:ilvl="2" w:tplc="3B64C4BE" w:tentative="1">
      <w:start w:val="1"/>
      <w:numFmt w:val="lowerRoman"/>
      <w:lvlText w:val="%3."/>
      <w:lvlJc w:val="right"/>
      <w:pPr>
        <w:ind w:left="2160" w:hanging="180"/>
      </w:pPr>
    </w:lvl>
    <w:lvl w:ilvl="3" w:tplc="294CCE24" w:tentative="1">
      <w:start w:val="1"/>
      <w:numFmt w:val="decimal"/>
      <w:lvlText w:val="%4."/>
      <w:lvlJc w:val="left"/>
      <w:pPr>
        <w:ind w:left="2880" w:hanging="360"/>
      </w:pPr>
    </w:lvl>
    <w:lvl w:ilvl="4" w:tplc="C2941E1A" w:tentative="1">
      <w:start w:val="1"/>
      <w:numFmt w:val="lowerLetter"/>
      <w:lvlText w:val="%5."/>
      <w:lvlJc w:val="left"/>
      <w:pPr>
        <w:ind w:left="3600" w:hanging="360"/>
      </w:pPr>
    </w:lvl>
    <w:lvl w:ilvl="5" w:tplc="46688140" w:tentative="1">
      <w:start w:val="1"/>
      <w:numFmt w:val="lowerRoman"/>
      <w:lvlText w:val="%6."/>
      <w:lvlJc w:val="right"/>
      <w:pPr>
        <w:ind w:left="4320" w:hanging="180"/>
      </w:pPr>
    </w:lvl>
    <w:lvl w:ilvl="6" w:tplc="E0CA3552" w:tentative="1">
      <w:start w:val="1"/>
      <w:numFmt w:val="decimal"/>
      <w:lvlText w:val="%7."/>
      <w:lvlJc w:val="left"/>
      <w:pPr>
        <w:ind w:left="5040" w:hanging="360"/>
      </w:pPr>
    </w:lvl>
    <w:lvl w:ilvl="7" w:tplc="D2A6D2FA" w:tentative="1">
      <w:start w:val="1"/>
      <w:numFmt w:val="lowerLetter"/>
      <w:lvlText w:val="%8."/>
      <w:lvlJc w:val="left"/>
      <w:pPr>
        <w:ind w:left="5760" w:hanging="360"/>
      </w:pPr>
    </w:lvl>
    <w:lvl w:ilvl="8" w:tplc="37FC45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00C3716C"/>
    <w:multiLevelType w:val="hybridMultilevel"/>
    <w:tmpl w:val="94202B60"/>
    <w:lvl w:ilvl="0" w:tplc="C494F9C0">
      <w:start w:val="1"/>
      <w:numFmt w:val="decimal"/>
      <w:lvlText w:val="%1)"/>
      <w:lvlJc w:val="left"/>
      <w:pPr>
        <w:ind w:left="785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>
    <w:nsid w:val="014849BB"/>
    <w:multiLevelType w:val="multilevel"/>
    <w:tmpl w:val="9A0E77FA"/>
    <w:styleLink w:val="WWNum24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36">
    <w:nsid w:val="03D656B3"/>
    <w:multiLevelType w:val="hybridMultilevel"/>
    <w:tmpl w:val="BE9E48AC"/>
    <w:lvl w:ilvl="0" w:tplc="402E83D6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04A32212"/>
    <w:multiLevelType w:val="hybridMultilevel"/>
    <w:tmpl w:val="40020CBE"/>
    <w:lvl w:ilvl="0" w:tplc="DA966D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14846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A403D0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AC4A40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3325C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964152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88E5A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96D4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D88249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07EB63EA"/>
    <w:multiLevelType w:val="hybridMultilevel"/>
    <w:tmpl w:val="9BA21CE0"/>
    <w:lvl w:ilvl="0" w:tplc="ECCCDEB4">
      <w:start w:val="1"/>
      <w:numFmt w:val="decimal"/>
      <w:lvlText w:val="%1."/>
      <w:lvlJc w:val="left"/>
      <w:pPr>
        <w:ind w:left="720" w:hanging="360"/>
      </w:pPr>
    </w:lvl>
    <w:lvl w:ilvl="1" w:tplc="3C10C610" w:tentative="1">
      <w:start w:val="1"/>
      <w:numFmt w:val="lowerLetter"/>
      <w:lvlText w:val="%2."/>
      <w:lvlJc w:val="left"/>
      <w:pPr>
        <w:ind w:left="1440" w:hanging="360"/>
      </w:pPr>
    </w:lvl>
    <w:lvl w:ilvl="2" w:tplc="CF28E144" w:tentative="1">
      <w:start w:val="1"/>
      <w:numFmt w:val="lowerRoman"/>
      <w:lvlText w:val="%3."/>
      <w:lvlJc w:val="right"/>
      <w:pPr>
        <w:ind w:left="2160" w:hanging="180"/>
      </w:pPr>
    </w:lvl>
    <w:lvl w:ilvl="3" w:tplc="9744A144" w:tentative="1">
      <w:start w:val="1"/>
      <w:numFmt w:val="decimal"/>
      <w:lvlText w:val="%4."/>
      <w:lvlJc w:val="left"/>
      <w:pPr>
        <w:ind w:left="2880" w:hanging="360"/>
      </w:pPr>
    </w:lvl>
    <w:lvl w:ilvl="4" w:tplc="2572CBD0" w:tentative="1">
      <w:start w:val="1"/>
      <w:numFmt w:val="lowerLetter"/>
      <w:lvlText w:val="%5."/>
      <w:lvlJc w:val="left"/>
      <w:pPr>
        <w:ind w:left="3600" w:hanging="360"/>
      </w:pPr>
    </w:lvl>
    <w:lvl w:ilvl="5" w:tplc="739810EA" w:tentative="1">
      <w:start w:val="1"/>
      <w:numFmt w:val="lowerRoman"/>
      <w:lvlText w:val="%6."/>
      <w:lvlJc w:val="right"/>
      <w:pPr>
        <w:ind w:left="4320" w:hanging="180"/>
      </w:pPr>
    </w:lvl>
    <w:lvl w:ilvl="6" w:tplc="565C8CAE" w:tentative="1">
      <w:start w:val="1"/>
      <w:numFmt w:val="decimal"/>
      <w:lvlText w:val="%7."/>
      <w:lvlJc w:val="left"/>
      <w:pPr>
        <w:ind w:left="5040" w:hanging="360"/>
      </w:pPr>
    </w:lvl>
    <w:lvl w:ilvl="7" w:tplc="88F8085E" w:tentative="1">
      <w:start w:val="1"/>
      <w:numFmt w:val="lowerLetter"/>
      <w:lvlText w:val="%8."/>
      <w:lvlJc w:val="left"/>
      <w:pPr>
        <w:ind w:left="5760" w:hanging="360"/>
      </w:pPr>
    </w:lvl>
    <w:lvl w:ilvl="8" w:tplc="4746C0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086E13AF"/>
    <w:multiLevelType w:val="hybridMultilevel"/>
    <w:tmpl w:val="043838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0AC611EC"/>
    <w:multiLevelType w:val="hybridMultilevel"/>
    <w:tmpl w:val="CFC2F83E"/>
    <w:name w:val="WW8Num32"/>
    <w:lvl w:ilvl="0" w:tplc="0415000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0B9B7D72"/>
    <w:multiLevelType w:val="hybridMultilevel"/>
    <w:tmpl w:val="D2F82076"/>
    <w:lvl w:ilvl="0" w:tplc="222073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0C2630AB"/>
    <w:multiLevelType w:val="hybridMultilevel"/>
    <w:tmpl w:val="A540FF56"/>
    <w:lvl w:ilvl="0" w:tplc="81E801F2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148D15AF"/>
    <w:multiLevelType w:val="multilevel"/>
    <w:tmpl w:val="1A520E8E"/>
    <w:styleLink w:val="WWNum20"/>
    <w:lvl w:ilvl="0">
      <w:start w:val="1"/>
      <w:numFmt w:val="decimal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46">
    <w:nsid w:val="1C7C710F"/>
    <w:multiLevelType w:val="hybridMultilevel"/>
    <w:tmpl w:val="1D20D7C6"/>
    <w:lvl w:ilvl="0" w:tplc="0415000F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1DB60EFF"/>
    <w:multiLevelType w:val="hybridMultilevel"/>
    <w:tmpl w:val="253E10DA"/>
    <w:lvl w:ilvl="0" w:tplc="0415000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21AA2B93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9">
    <w:nsid w:val="21E91ABB"/>
    <w:multiLevelType w:val="hybridMultilevel"/>
    <w:tmpl w:val="6EC87EF2"/>
    <w:lvl w:ilvl="0" w:tplc="77D6E5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78641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7885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2CCC5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F04A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EF6EF6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F0727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4E0EC2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BE23E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25A027DA"/>
    <w:multiLevelType w:val="hybridMultilevel"/>
    <w:tmpl w:val="55923650"/>
    <w:lvl w:ilvl="0" w:tplc="041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25F31A18"/>
    <w:multiLevelType w:val="hybridMultilevel"/>
    <w:tmpl w:val="A544AE96"/>
    <w:lvl w:ilvl="0" w:tplc="9F48FD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Symbol" w:hint="default"/>
      </w:rPr>
    </w:lvl>
    <w:lvl w:ilvl="2" w:tplc="041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Symbol" w:hint="default"/>
      </w:rPr>
    </w:lvl>
    <w:lvl w:ilvl="5" w:tplc="041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Symbol" w:hint="default"/>
      </w:rPr>
    </w:lvl>
    <w:lvl w:ilvl="8" w:tplc="041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27D12FEF"/>
    <w:multiLevelType w:val="multilevel"/>
    <w:tmpl w:val="632C28F8"/>
    <w:styleLink w:val="WWNum25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53">
    <w:nsid w:val="29542836"/>
    <w:multiLevelType w:val="hybridMultilevel"/>
    <w:tmpl w:val="D1BA5D9A"/>
    <w:lvl w:ilvl="0" w:tplc="86E8F44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E71CAE84" w:tentative="1">
      <w:start w:val="1"/>
      <w:numFmt w:val="lowerLetter"/>
      <w:lvlText w:val="%2."/>
      <w:lvlJc w:val="left"/>
      <w:pPr>
        <w:ind w:left="1440" w:hanging="360"/>
      </w:pPr>
    </w:lvl>
    <w:lvl w:ilvl="2" w:tplc="A4B8A43E" w:tentative="1">
      <w:start w:val="1"/>
      <w:numFmt w:val="lowerRoman"/>
      <w:lvlText w:val="%3."/>
      <w:lvlJc w:val="right"/>
      <w:pPr>
        <w:ind w:left="2160" w:hanging="180"/>
      </w:pPr>
    </w:lvl>
    <w:lvl w:ilvl="3" w:tplc="48D466A4" w:tentative="1">
      <w:start w:val="1"/>
      <w:numFmt w:val="decimal"/>
      <w:lvlText w:val="%4."/>
      <w:lvlJc w:val="left"/>
      <w:pPr>
        <w:ind w:left="2880" w:hanging="360"/>
      </w:pPr>
    </w:lvl>
    <w:lvl w:ilvl="4" w:tplc="23DE6B02" w:tentative="1">
      <w:start w:val="1"/>
      <w:numFmt w:val="lowerLetter"/>
      <w:lvlText w:val="%5."/>
      <w:lvlJc w:val="left"/>
      <w:pPr>
        <w:ind w:left="3600" w:hanging="360"/>
      </w:pPr>
    </w:lvl>
    <w:lvl w:ilvl="5" w:tplc="BB762C54" w:tentative="1">
      <w:start w:val="1"/>
      <w:numFmt w:val="lowerRoman"/>
      <w:lvlText w:val="%6."/>
      <w:lvlJc w:val="right"/>
      <w:pPr>
        <w:ind w:left="4320" w:hanging="180"/>
      </w:pPr>
    </w:lvl>
    <w:lvl w:ilvl="6" w:tplc="0486DC2C" w:tentative="1">
      <w:start w:val="1"/>
      <w:numFmt w:val="decimal"/>
      <w:lvlText w:val="%7."/>
      <w:lvlJc w:val="left"/>
      <w:pPr>
        <w:ind w:left="5040" w:hanging="360"/>
      </w:pPr>
    </w:lvl>
    <w:lvl w:ilvl="7" w:tplc="1B7AA200" w:tentative="1">
      <w:start w:val="1"/>
      <w:numFmt w:val="lowerLetter"/>
      <w:lvlText w:val="%8."/>
      <w:lvlJc w:val="left"/>
      <w:pPr>
        <w:ind w:left="5760" w:hanging="360"/>
      </w:pPr>
    </w:lvl>
    <w:lvl w:ilvl="8" w:tplc="866E8C3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9891AD2"/>
    <w:multiLevelType w:val="multilevel"/>
    <w:tmpl w:val="33686BB8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  <w:b/>
      </w:rPr>
    </w:lvl>
    <w:lvl w:ilvl="2">
      <w:start w:val="1"/>
      <w:numFmt w:val="lowerLetter"/>
      <w:isLgl/>
      <w:lvlText w:val="%1.%2.%3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287" w:hanging="72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1647" w:hanging="108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007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007" w:hanging="1440"/>
      </w:pPr>
      <w:rPr>
        <w:rFonts w:hint="default"/>
        <w:b/>
      </w:rPr>
    </w:lvl>
  </w:abstractNum>
  <w:abstractNum w:abstractNumId="55">
    <w:nsid w:val="2ADE44B8"/>
    <w:multiLevelType w:val="multilevel"/>
    <w:tmpl w:val="B8E84DA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1">
      <w:start w:val="1"/>
      <w:numFmt w:val="decimal"/>
      <w:isLgl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isLgl/>
      <w:lvlText w:val="%1.%2.%3"/>
      <w:lvlJc w:val="left"/>
      <w:pPr>
        <w:ind w:left="862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6">
    <w:nsid w:val="2BF81418"/>
    <w:multiLevelType w:val="hybridMultilevel"/>
    <w:tmpl w:val="A2E4B336"/>
    <w:lvl w:ilvl="0" w:tplc="24A41B7C">
      <w:start w:val="1"/>
      <w:numFmt w:val="decimal"/>
      <w:lvlText w:val="%1."/>
      <w:lvlJc w:val="left"/>
      <w:pPr>
        <w:ind w:left="1635" w:hanging="360"/>
      </w:pPr>
      <w:rPr>
        <w:rFonts w:hint="default"/>
        <w:b w:val="0"/>
      </w:rPr>
    </w:lvl>
    <w:lvl w:ilvl="1" w:tplc="E3DAA38A" w:tentative="1">
      <w:start w:val="1"/>
      <w:numFmt w:val="lowerLetter"/>
      <w:lvlText w:val="%2."/>
      <w:lvlJc w:val="left"/>
      <w:pPr>
        <w:ind w:left="1440" w:hanging="360"/>
      </w:pPr>
    </w:lvl>
    <w:lvl w:ilvl="2" w:tplc="8520B61A" w:tentative="1">
      <w:start w:val="1"/>
      <w:numFmt w:val="lowerRoman"/>
      <w:lvlText w:val="%3."/>
      <w:lvlJc w:val="right"/>
      <w:pPr>
        <w:ind w:left="2160" w:hanging="180"/>
      </w:pPr>
    </w:lvl>
    <w:lvl w:ilvl="3" w:tplc="986C0C0C" w:tentative="1">
      <w:start w:val="1"/>
      <w:numFmt w:val="decimal"/>
      <w:lvlText w:val="%4."/>
      <w:lvlJc w:val="left"/>
      <w:pPr>
        <w:ind w:left="2880" w:hanging="360"/>
      </w:pPr>
    </w:lvl>
    <w:lvl w:ilvl="4" w:tplc="7C02EE38" w:tentative="1">
      <w:start w:val="1"/>
      <w:numFmt w:val="lowerLetter"/>
      <w:lvlText w:val="%5."/>
      <w:lvlJc w:val="left"/>
      <w:pPr>
        <w:ind w:left="3600" w:hanging="360"/>
      </w:pPr>
    </w:lvl>
    <w:lvl w:ilvl="5" w:tplc="708AEE3E" w:tentative="1">
      <w:start w:val="1"/>
      <w:numFmt w:val="lowerRoman"/>
      <w:lvlText w:val="%6."/>
      <w:lvlJc w:val="right"/>
      <w:pPr>
        <w:ind w:left="4320" w:hanging="180"/>
      </w:pPr>
    </w:lvl>
    <w:lvl w:ilvl="6" w:tplc="4AB226EE" w:tentative="1">
      <w:start w:val="1"/>
      <w:numFmt w:val="decimal"/>
      <w:lvlText w:val="%7."/>
      <w:lvlJc w:val="left"/>
      <w:pPr>
        <w:ind w:left="5040" w:hanging="360"/>
      </w:pPr>
    </w:lvl>
    <w:lvl w:ilvl="7" w:tplc="C8F28C82" w:tentative="1">
      <w:start w:val="1"/>
      <w:numFmt w:val="lowerLetter"/>
      <w:lvlText w:val="%8."/>
      <w:lvlJc w:val="left"/>
      <w:pPr>
        <w:ind w:left="5760" w:hanging="360"/>
      </w:pPr>
    </w:lvl>
    <w:lvl w:ilvl="8" w:tplc="BFA6FAF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2F644FAE"/>
    <w:multiLevelType w:val="multilevel"/>
    <w:tmpl w:val="1A824DC6"/>
    <w:lvl w:ilvl="0">
      <w:start w:val="1"/>
      <w:numFmt w:val="none"/>
      <w:lvlRestart w:val="0"/>
      <w:pStyle w:val="CNHead3"/>
      <w:suff w:val="nothing"/>
      <w:lvlText w:val=""/>
      <w:lvlJc w:val="left"/>
    </w:lvl>
    <w:lvl w:ilvl="1">
      <w:start w:val="1"/>
      <w:numFmt w:val="decimal"/>
      <w:pStyle w:val="CNHead1"/>
      <w:lvlText w:val="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pStyle w:val="CNHead2"/>
      <w:lvlText w:val="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CNHead3"/>
      <w:lvlText w:val="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lowerLetter"/>
      <w:pStyle w:val="CNLevel1List"/>
      <w:lvlText w:val="%5."/>
      <w:lvlJc w:val="left"/>
      <w:pPr>
        <w:tabs>
          <w:tab w:val="num" w:pos="1224"/>
        </w:tabs>
        <w:ind w:left="1224" w:hanging="504"/>
      </w:pPr>
    </w:lvl>
    <w:lvl w:ilvl="5">
      <w:start w:val="1"/>
      <w:numFmt w:val="decimal"/>
      <w:pStyle w:val="CNLevel2List"/>
      <w:lvlText w:val="(%6)"/>
      <w:lvlJc w:val="left"/>
      <w:pPr>
        <w:tabs>
          <w:tab w:val="num" w:pos="1728"/>
        </w:tabs>
        <w:ind w:left="1728" w:hanging="504"/>
      </w:pPr>
    </w:lvl>
    <w:lvl w:ilvl="6">
      <w:start w:val="1"/>
      <w:numFmt w:val="lowerLetter"/>
      <w:pStyle w:val="CNLevel3List"/>
      <w:lvlText w:val="(%7)"/>
      <w:lvlJc w:val="left"/>
      <w:pPr>
        <w:tabs>
          <w:tab w:val="num" w:pos="2232"/>
        </w:tabs>
        <w:ind w:left="2232" w:hanging="504"/>
      </w:pPr>
    </w:lvl>
    <w:lvl w:ilvl="7">
      <w:start w:val="1"/>
      <w:numFmt w:val="lowerRoman"/>
      <w:pStyle w:val="CNHead1"/>
      <w:lvlText w:val="(%8)"/>
      <w:lvlJc w:val="left"/>
      <w:pPr>
        <w:tabs>
          <w:tab w:val="num" w:pos="2736"/>
        </w:tabs>
        <w:ind w:left="2736" w:hanging="504"/>
      </w:pPr>
    </w:lvl>
    <w:lvl w:ilvl="8">
      <w:start w:val="1"/>
      <w:numFmt w:val="decimal"/>
      <w:pStyle w:val="CNHead2"/>
      <w:lvlText w:val="%9."/>
      <w:lvlJc w:val="left"/>
      <w:pPr>
        <w:tabs>
          <w:tab w:val="num" w:pos="3240"/>
        </w:tabs>
        <w:ind w:left="3240" w:hanging="504"/>
      </w:pPr>
    </w:lvl>
  </w:abstractNum>
  <w:abstractNum w:abstractNumId="58">
    <w:nsid w:val="301E259A"/>
    <w:multiLevelType w:val="hybridMultilevel"/>
    <w:tmpl w:val="E74ABEF8"/>
    <w:lvl w:ilvl="0" w:tplc="079EA31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AF921A90">
      <w:start w:val="1"/>
      <w:numFmt w:val="decimal"/>
      <w:lvlText w:val="%2."/>
      <w:lvlJc w:val="left"/>
      <w:pPr>
        <w:ind w:left="1709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9">
    <w:nsid w:val="3407271E"/>
    <w:multiLevelType w:val="singleLevel"/>
    <w:tmpl w:val="649A03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</w:abstractNum>
  <w:abstractNum w:abstractNumId="60">
    <w:nsid w:val="34392DE2"/>
    <w:multiLevelType w:val="hybridMultilevel"/>
    <w:tmpl w:val="B300A6A4"/>
    <w:lvl w:ilvl="0" w:tplc="92DEB1BA">
      <w:start w:val="2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1">
    <w:nsid w:val="348C2EDD"/>
    <w:multiLevelType w:val="multilevel"/>
    <w:tmpl w:val="3A1CB49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62">
    <w:nsid w:val="386F47C5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3">
    <w:nsid w:val="3AD77B0B"/>
    <w:multiLevelType w:val="hybridMultilevel"/>
    <w:tmpl w:val="2D00D2AE"/>
    <w:lvl w:ilvl="0" w:tplc="A530CAF8">
      <w:start w:val="1"/>
      <w:numFmt w:val="decimal"/>
      <w:lvlText w:val="%1."/>
      <w:lvlJc w:val="left"/>
      <w:pPr>
        <w:ind w:left="720" w:hanging="360"/>
      </w:pPr>
    </w:lvl>
    <w:lvl w:ilvl="1" w:tplc="243A0EAC" w:tentative="1">
      <w:start w:val="1"/>
      <w:numFmt w:val="lowerLetter"/>
      <w:lvlText w:val="%2."/>
      <w:lvlJc w:val="left"/>
      <w:pPr>
        <w:ind w:left="1440" w:hanging="360"/>
      </w:pPr>
    </w:lvl>
    <w:lvl w:ilvl="2" w:tplc="39B4296C" w:tentative="1">
      <w:start w:val="1"/>
      <w:numFmt w:val="lowerRoman"/>
      <w:lvlText w:val="%3."/>
      <w:lvlJc w:val="right"/>
      <w:pPr>
        <w:ind w:left="2160" w:hanging="180"/>
      </w:pPr>
    </w:lvl>
    <w:lvl w:ilvl="3" w:tplc="8DBE1936" w:tentative="1">
      <w:start w:val="1"/>
      <w:numFmt w:val="decimal"/>
      <w:lvlText w:val="%4."/>
      <w:lvlJc w:val="left"/>
      <w:pPr>
        <w:ind w:left="2880" w:hanging="360"/>
      </w:pPr>
    </w:lvl>
    <w:lvl w:ilvl="4" w:tplc="7598A56A" w:tentative="1">
      <w:start w:val="1"/>
      <w:numFmt w:val="lowerLetter"/>
      <w:lvlText w:val="%5."/>
      <w:lvlJc w:val="left"/>
      <w:pPr>
        <w:ind w:left="3600" w:hanging="360"/>
      </w:pPr>
    </w:lvl>
    <w:lvl w:ilvl="5" w:tplc="5E463F62" w:tentative="1">
      <w:start w:val="1"/>
      <w:numFmt w:val="lowerRoman"/>
      <w:lvlText w:val="%6."/>
      <w:lvlJc w:val="right"/>
      <w:pPr>
        <w:ind w:left="4320" w:hanging="180"/>
      </w:pPr>
    </w:lvl>
    <w:lvl w:ilvl="6" w:tplc="08CA9310" w:tentative="1">
      <w:start w:val="1"/>
      <w:numFmt w:val="decimal"/>
      <w:lvlText w:val="%7."/>
      <w:lvlJc w:val="left"/>
      <w:pPr>
        <w:ind w:left="5040" w:hanging="360"/>
      </w:pPr>
    </w:lvl>
    <w:lvl w:ilvl="7" w:tplc="559C999C" w:tentative="1">
      <w:start w:val="1"/>
      <w:numFmt w:val="lowerLetter"/>
      <w:lvlText w:val="%8."/>
      <w:lvlJc w:val="left"/>
      <w:pPr>
        <w:ind w:left="5760" w:hanging="360"/>
      </w:pPr>
    </w:lvl>
    <w:lvl w:ilvl="8" w:tplc="6A64E7B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3B9161E2"/>
    <w:multiLevelType w:val="hybridMultilevel"/>
    <w:tmpl w:val="6A7CB0B0"/>
    <w:lvl w:ilvl="0" w:tplc="8CA4F77E">
      <w:start w:val="1"/>
      <w:numFmt w:val="decimal"/>
      <w:lvlText w:val="%1)"/>
      <w:lvlJc w:val="left"/>
      <w:pPr>
        <w:ind w:left="78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5">
    <w:nsid w:val="3E3D6ED4"/>
    <w:multiLevelType w:val="multilevel"/>
    <w:tmpl w:val="C34AA1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3ECD7B82"/>
    <w:multiLevelType w:val="hybridMultilevel"/>
    <w:tmpl w:val="B7AE20AE"/>
    <w:lvl w:ilvl="0" w:tplc="0AD275C8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FE9424B2" w:tentative="1">
      <w:start w:val="1"/>
      <w:numFmt w:val="lowerLetter"/>
      <w:lvlText w:val="%2."/>
      <w:lvlJc w:val="left"/>
      <w:pPr>
        <w:ind w:left="1440" w:hanging="360"/>
      </w:pPr>
    </w:lvl>
    <w:lvl w:ilvl="2" w:tplc="32D687FE" w:tentative="1">
      <w:start w:val="1"/>
      <w:numFmt w:val="lowerRoman"/>
      <w:lvlText w:val="%3."/>
      <w:lvlJc w:val="right"/>
      <w:pPr>
        <w:ind w:left="2160" w:hanging="180"/>
      </w:pPr>
    </w:lvl>
    <w:lvl w:ilvl="3" w:tplc="99389CC2" w:tentative="1">
      <w:start w:val="1"/>
      <w:numFmt w:val="decimal"/>
      <w:lvlText w:val="%4."/>
      <w:lvlJc w:val="left"/>
      <w:pPr>
        <w:ind w:left="2880" w:hanging="360"/>
      </w:pPr>
    </w:lvl>
    <w:lvl w:ilvl="4" w:tplc="2682B7F4" w:tentative="1">
      <w:start w:val="1"/>
      <w:numFmt w:val="lowerLetter"/>
      <w:lvlText w:val="%5."/>
      <w:lvlJc w:val="left"/>
      <w:pPr>
        <w:ind w:left="3600" w:hanging="360"/>
      </w:pPr>
    </w:lvl>
    <w:lvl w:ilvl="5" w:tplc="8EAE2B7E" w:tentative="1">
      <w:start w:val="1"/>
      <w:numFmt w:val="lowerRoman"/>
      <w:lvlText w:val="%6."/>
      <w:lvlJc w:val="right"/>
      <w:pPr>
        <w:ind w:left="4320" w:hanging="180"/>
      </w:pPr>
    </w:lvl>
    <w:lvl w:ilvl="6" w:tplc="E0DAA9DE" w:tentative="1">
      <w:start w:val="1"/>
      <w:numFmt w:val="decimal"/>
      <w:lvlText w:val="%7."/>
      <w:lvlJc w:val="left"/>
      <w:pPr>
        <w:ind w:left="5040" w:hanging="360"/>
      </w:pPr>
    </w:lvl>
    <w:lvl w:ilvl="7" w:tplc="51DE45A6" w:tentative="1">
      <w:start w:val="1"/>
      <w:numFmt w:val="lowerLetter"/>
      <w:lvlText w:val="%8."/>
      <w:lvlJc w:val="left"/>
      <w:pPr>
        <w:ind w:left="5760" w:hanging="360"/>
      </w:pPr>
    </w:lvl>
    <w:lvl w:ilvl="8" w:tplc="4518F9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3FBF532E"/>
    <w:multiLevelType w:val="hybridMultilevel"/>
    <w:tmpl w:val="0F9060E8"/>
    <w:lvl w:ilvl="0" w:tplc="F8F8E88C">
      <w:start w:val="1"/>
      <w:numFmt w:val="lowerLetter"/>
      <w:lvlText w:val="%1)"/>
      <w:lvlJc w:val="left"/>
      <w:pPr>
        <w:ind w:left="1429" w:hanging="360"/>
      </w:pPr>
    </w:lvl>
    <w:lvl w:ilvl="1" w:tplc="CC1CF3D0">
      <w:start w:val="1"/>
      <w:numFmt w:val="upperLetter"/>
      <w:lvlText w:val="%2)"/>
      <w:lvlJc w:val="left"/>
      <w:pPr>
        <w:ind w:left="2149" w:hanging="360"/>
      </w:pPr>
      <w:rPr>
        <w:rFonts w:hint="default"/>
      </w:rPr>
    </w:lvl>
    <w:lvl w:ilvl="2" w:tplc="FBF48BA4">
      <w:start w:val="1"/>
      <w:numFmt w:val="decimal"/>
      <w:lvlText w:val="%3."/>
      <w:lvlJc w:val="left"/>
      <w:pPr>
        <w:ind w:left="3049" w:hanging="360"/>
      </w:pPr>
      <w:rPr>
        <w:rFonts w:hint="default"/>
      </w:rPr>
    </w:lvl>
    <w:lvl w:ilvl="3" w:tplc="AADADB7E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 w:tplc="F2EE5F96">
      <w:start w:val="1"/>
      <w:numFmt w:val="lowerLetter"/>
      <w:lvlText w:val="%5)"/>
      <w:lvlJc w:val="left"/>
      <w:pPr>
        <w:ind w:left="4309" w:hanging="360"/>
      </w:pPr>
      <w:rPr>
        <w:sz w:val="24"/>
        <w:szCs w:val="24"/>
      </w:rPr>
    </w:lvl>
    <w:lvl w:ilvl="5" w:tplc="7C30DC96" w:tentative="1">
      <w:start w:val="1"/>
      <w:numFmt w:val="lowerRoman"/>
      <w:lvlText w:val="%6."/>
      <w:lvlJc w:val="right"/>
      <w:pPr>
        <w:ind w:left="5029" w:hanging="180"/>
      </w:pPr>
    </w:lvl>
    <w:lvl w:ilvl="6" w:tplc="139A3702" w:tentative="1">
      <w:start w:val="1"/>
      <w:numFmt w:val="decimal"/>
      <w:lvlText w:val="%7."/>
      <w:lvlJc w:val="left"/>
      <w:pPr>
        <w:ind w:left="5749" w:hanging="360"/>
      </w:pPr>
    </w:lvl>
    <w:lvl w:ilvl="7" w:tplc="9BEC5604" w:tentative="1">
      <w:start w:val="1"/>
      <w:numFmt w:val="lowerLetter"/>
      <w:lvlText w:val="%8."/>
      <w:lvlJc w:val="left"/>
      <w:pPr>
        <w:ind w:left="6469" w:hanging="360"/>
      </w:pPr>
    </w:lvl>
    <w:lvl w:ilvl="8" w:tplc="3C920624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8">
    <w:nsid w:val="3FD506C8"/>
    <w:multiLevelType w:val="hybridMultilevel"/>
    <w:tmpl w:val="A3BCF9D2"/>
    <w:lvl w:ilvl="0" w:tplc="1AF8E090">
      <w:start w:val="1"/>
      <w:numFmt w:val="decimal"/>
      <w:lvlText w:val="%1)"/>
      <w:lvlJc w:val="left"/>
      <w:pPr>
        <w:ind w:left="114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9">
    <w:nsid w:val="3FE614A5"/>
    <w:multiLevelType w:val="hybridMultilevel"/>
    <w:tmpl w:val="706A1176"/>
    <w:lvl w:ilvl="0" w:tplc="D0E6B3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0">
    <w:nsid w:val="411B6018"/>
    <w:multiLevelType w:val="hybridMultilevel"/>
    <w:tmpl w:val="F9AE0F58"/>
    <w:lvl w:ilvl="0" w:tplc="D64CC806">
      <w:start w:val="1"/>
      <w:numFmt w:val="bullet"/>
      <w:pStyle w:val="WypunktowanieKOEFS"/>
      <w:lvlText w:val=""/>
      <w:lvlJc w:val="left"/>
      <w:pPr>
        <w:tabs>
          <w:tab w:val="num" w:pos="680"/>
        </w:tabs>
        <w:ind w:left="680" w:hanging="340"/>
      </w:pPr>
      <w:rPr>
        <w:rFonts w:ascii="Symbol" w:hAnsi="Symbol" w:hint="default"/>
        <w:color w:val="003399"/>
      </w:rPr>
    </w:lvl>
    <w:lvl w:ilvl="1" w:tplc="096609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3399"/>
      </w:rPr>
    </w:lvl>
    <w:lvl w:ilvl="2" w:tplc="3916557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0AD5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6D0E10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8C76100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02CBC1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B46F21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50A400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418D1147"/>
    <w:multiLevelType w:val="multilevel"/>
    <w:tmpl w:val="07824B14"/>
    <w:styleLink w:val="WWNum3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2">
    <w:nsid w:val="42265FBC"/>
    <w:multiLevelType w:val="multilevel"/>
    <w:tmpl w:val="4656D8B6"/>
    <w:styleLink w:val="Styl1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bullet"/>
      <w:lvlText w:val=""/>
      <w:lvlJc w:val="left"/>
      <w:pPr>
        <w:ind w:left="1004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73">
    <w:nsid w:val="442F795D"/>
    <w:multiLevelType w:val="hybridMultilevel"/>
    <w:tmpl w:val="53A095BA"/>
    <w:lvl w:ilvl="0" w:tplc="5C3CC45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6B38BE6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09A34E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56FE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56F4D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BC02F9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A603F6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4ED2A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0B6850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454C2C15"/>
    <w:multiLevelType w:val="multilevel"/>
    <w:tmpl w:val="100267F4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5">
    <w:nsid w:val="462F4415"/>
    <w:multiLevelType w:val="hybridMultilevel"/>
    <w:tmpl w:val="671862A2"/>
    <w:lvl w:ilvl="0" w:tplc="2544E3C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 w:tplc="C6D208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79A73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29074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1868E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A8BAB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05246A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F7C976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EFC8D8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6">
    <w:nsid w:val="46D50B52"/>
    <w:multiLevelType w:val="multilevel"/>
    <w:tmpl w:val="F8D22084"/>
    <w:styleLink w:val="WWNum16"/>
    <w:lvl w:ilvl="0">
      <w:start w:val="1"/>
      <w:numFmt w:val="lowerLetter"/>
      <w:lvlText w:val="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77">
    <w:nsid w:val="49C96D72"/>
    <w:multiLevelType w:val="multilevel"/>
    <w:tmpl w:val="DD66343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8">
    <w:nsid w:val="4C772748"/>
    <w:multiLevelType w:val="hybridMultilevel"/>
    <w:tmpl w:val="438CCD9C"/>
    <w:lvl w:ilvl="0" w:tplc="48BA64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067416" w:tentative="1">
      <w:start w:val="1"/>
      <w:numFmt w:val="lowerLetter"/>
      <w:lvlText w:val="%2."/>
      <w:lvlJc w:val="left"/>
      <w:pPr>
        <w:ind w:left="1440" w:hanging="360"/>
      </w:pPr>
    </w:lvl>
    <w:lvl w:ilvl="2" w:tplc="141CBC94" w:tentative="1">
      <w:start w:val="1"/>
      <w:numFmt w:val="lowerRoman"/>
      <w:lvlText w:val="%3."/>
      <w:lvlJc w:val="right"/>
      <w:pPr>
        <w:ind w:left="2160" w:hanging="180"/>
      </w:pPr>
    </w:lvl>
    <w:lvl w:ilvl="3" w:tplc="253E009A" w:tentative="1">
      <w:start w:val="1"/>
      <w:numFmt w:val="decimal"/>
      <w:lvlText w:val="%4."/>
      <w:lvlJc w:val="left"/>
      <w:pPr>
        <w:ind w:left="2880" w:hanging="360"/>
      </w:pPr>
    </w:lvl>
    <w:lvl w:ilvl="4" w:tplc="6A70E2AE" w:tentative="1">
      <w:start w:val="1"/>
      <w:numFmt w:val="lowerLetter"/>
      <w:lvlText w:val="%5."/>
      <w:lvlJc w:val="left"/>
      <w:pPr>
        <w:ind w:left="3600" w:hanging="360"/>
      </w:pPr>
    </w:lvl>
    <w:lvl w:ilvl="5" w:tplc="E482CBA0" w:tentative="1">
      <w:start w:val="1"/>
      <w:numFmt w:val="lowerRoman"/>
      <w:lvlText w:val="%6."/>
      <w:lvlJc w:val="right"/>
      <w:pPr>
        <w:ind w:left="4320" w:hanging="180"/>
      </w:pPr>
    </w:lvl>
    <w:lvl w:ilvl="6" w:tplc="4EE87348" w:tentative="1">
      <w:start w:val="1"/>
      <w:numFmt w:val="decimal"/>
      <w:lvlText w:val="%7."/>
      <w:lvlJc w:val="left"/>
      <w:pPr>
        <w:ind w:left="5040" w:hanging="360"/>
      </w:pPr>
    </w:lvl>
    <w:lvl w:ilvl="7" w:tplc="F274E1C0" w:tentative="1">
      <w:start w:val="1"/>
      <w:numFmt w:val="lowerLetter"/>
      <w:lvlText w:val="%8."/>
      <w:lvlJc w:val="left"/>
      <w:pPr>
        <w:ind w:left="5760" w:hanging="360"/>
      </w:pPr>
    </w:lvl>
    <w:lvl w:ilvl="8" w:tplc="13DAFA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>
    <w:nsid w:val="558220F7"/>
    <w:multiLevelType w:val="hybridMultilevel"/>
    <w:tmpl w:val="5C164B56"/>
    <w:lvl w:ilvl="0" w:tplc="A99EAE12">
      <w:start w:val="1"/>
      <w:numFmt w:val="decimal"/>
      <w:lvlText w:val="%1."/>
      <w:lvlJc w:val="left"/>
      <w:pPr>
        <w:ind w:left="426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0">
    <w:nsid w:val="5A442B67"/>
    <w:multiLevelType w:val="multilevel"/>
    <w:tmpl w:val="7812EDAA"/>
    <w:styleLink w:val="WWNum19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1">
    <w:nsid w:val="5C56278D"/>
    <w:multiLevelType w:val="hybridMultilevel"/>
    <w:tmpl w:val="E87C6288"/>
    <w:lvl w:ilvl="0" w:tplc="3B022C4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2">
    <w:nsid w:val="5D9F54D7"/>
    <w:multiLevelType w:val="hybridMultilevel"/>
    <w:tmpl w:val="FA46029C"/>
    <w:lvl w:ilvl="0" w:tplc="E07230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>
    <w:nsid w:val="5EF52A95"/>
    <w:multiLevelType w:val="hybridMultilevel"/>
    <w:tmpl w:val="A308EF4A"/>
    <w:lvl w:ilvl="0" w:tplc="08090001">
      <w:start w:val="1"/>
      <w:numFmt w:val="decimal"/>
      <w:lvlText w:val="%1)"/>
      <w:lvlJc w:val="left"/>
      <w:pPr>
        <w:ind w:left="1146" w:hanging="360"/>
      </w:pPr>
    </w:lvl>
    <w:lvl w:ilvl="1" w:tplc="08090003" w:tentative="1">
      <w:start w:val="1"/>
      <w:numFmt w:val="lowerLetter"/>
      <w:lvlText w:val="%2."/>
      <w:lvlJc w:val="left"/>
      <w:pPr>
        <w:ind w:left="1866" w:hanging="360"/>
      </w:pPr>
    </w:lvl>
    <w:lvl w:ilvl="2" w:tplc="08090005" w:tentative="1">
      <w:start w:val="1"/>
      <w:numFmt w:val="lowerRoman"/>
      <w:lvlText w:val="%3."/>
      <w:lvlJc w:val="right"/>
      <w:pPr>
        <w:ind w:left="2586" w:hanging="180"/>
      </w:pPr>
    </w:lvl>
    <w:lvl w:ilvl="3" w:tplc="08090001" w:tentative="1">
      <w:start w:val="1"/>
      <w:numFmt w:val="decimal"/>
      <w:lvlText w:val="%4."/>
      <w:lvlJc w:val="left"/>
      <w:pPr>
        <w:ind w:left="3306" w:hanging="360"/>
      </w:pPr>
    </w:lvl>
    <w:lvl w:ilvl="4" w:tplc="08090003" w:tentative="1">
      <w:start w:val="1"/>
      <w:numFmt w:val="lowerLetter"/>
      <w:lvlText w:val="%5."/>
      <w:lvlJc w:val="left"/>
      <w:pPr>
        <w:ind w:left="4026" w:hanging="360"/>
      </w:pPr>
    </w:lvl>
    <w:lvl w:ilvl="5" w:tplc="08090005" w:tentative="1">
      <w:start w:val="1"/>
      <w:numFmt w:val="lowerRoman"/>
      <w:lvlText w:val="%6."/>
      <w:lvlJc w:val="right"/>
      <w:pPr>
        <w:ind w:left="4746" w:hanging="180"/>
      </w:pPr>
    </w:lvl>
    <w:lvl w:ilvl="6" w:tplc="08090001" w:tentative="1">
      <w:start w:val="1"/>
      <w:numFmt w:val="decimal"/>
      <w:lvlText w:val="%7."/>
      <w:lvlJc w:val="left"/>
      <w:pPr>
        <w:ind w:left="5466" w:hanging="360"/>
      </w:pPr>
    </w:lvl>
    <w:lvl w:ilvl="7" w:tplc="08090003" w:tentative="1">
      <w:start w:val="1"/>
      <w:numFmt w:val="lowerLetter"/>
      <w:lvlText w:val="%8."/>
      <w:lvlJc w:val="left"/>
      <w:pPr>
        <w:ind w:left="6186" w:hanging="360"/>
      </w:pPr>
    </w:lvl>
    <w:lvl w:ilvl="8" w:tplc="08090005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4">
    <w:nsid w:val="5FDC4621"/>
    <w:multiLevelType w:val="multilevel"/>
    <w:tmpl w:val="7C125922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5">
    <w:nsid w:val="64F557E9"/>
    <w:multiLevelType w:val="hybridMultilevel"/>
    <w:tmpl w:val="B876FAC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86">
    <w:nsid w:val="67DD689A"/>
    <w:multiLevelType w:val="hybridMultilevel"/>
    <w:tmpl w:val="E9AE4A16"/>
    <w:lvl w:ilvl="0" w:tplc="0A44301A">
      <w:start w:val="1"/>
      <w:numFmt w:val="decimal"/>
      <w:lvlText w:val="%1)"/>
      <w:lvlJc w:val="left"/>
      <w:pPr>
        <w:ind w:left="785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7">
    <w:nsid w:val="69593D40"/>
    <w:multiLevelType w:val="multilevel"/>
    <w:tmpl w:val="F4425378"/>
    <w:styleLink w:val="WWNum18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88">
    <w:nsid w:val="69CA4A07"/>
    <w:multiLevelType w:val="singleLevel"/>
    <w:tmpl w:val="3A927C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</w:abstractNum>
  <w:abstractNum w:abstractNumId="89">
    <w:nsid w:val="6CAE1F22"/>
    <w:multiLevelType w:val="hybridMultilevel"/>
    <w:tmpl w:val="0DE0B96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6CFD007C"/>
    <w:multiLevelType w:val="hybridMultilevel"/>
    <w:tmpl w:val="6860C3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EEA4EF2"/>
    <w:multiLevelType w:val="hybridMultilevel"/>
    <w:tmpl w:val="B114E026"/>
    <w:lvl w:ilvl="0" w:tplc="4D5055B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740C906A" w:tentative="1">
      <w:start w:val="1"/>
      <w:numFmt w:val="lowerLetter"/>
      <w:lvlText w:val="%2."/>
      <w:lvlJc w:val="left"/>
      <w:pPr>
        <w:ind w:left="1080" w:hanging="360"/>
      </w:pPr>
    </w:lvl>
    <w:lvl w:ilvl="2" w:tplc="BE9ACB2A" w:tentative="1">
      <w:start w:val="1"/>
      <w:numFmt w:val="lowerRoman"/>
      <w:lvlText w:val="%3."/>
      <w:lvlJc w:val="right"/>
      <w:pPr>
        <w:ind w:left="1800" w:hanging="180"/>
      </w:pPr>
    </w:lvl>
    <w:lvl w:ilvl="3" w:tplc="7EB68558" w:tentative="1">
      <w:start w:val="1"/>
      <w:numFmt w:val="decimal"/>
      <w:lvlText w:val="%4."/>
      <w:lvlJc w:val="left"/>
      <w:pPr>
        <w:ind w:left="2520" w:hanging="360"/>
      </w:pPr>
    </w:lvl>
    <w:lvl w:ilvl="4" w:tplc="EB8E2DA6" w:tentative="1">
      <w:start w:val="1"/>
      <w:numFmt w:val="lowerLetter"/>
      <w:lvlText w:val="%5."/>
      <w:lvlJc w:val="left"/>
      <w:pPr>
        <w:ind w:left="3240" w:hanging="360"/>
      </w:pPr>
    </w:lvl>
    <w:lvl w:ilvl="5" w:tplc="C05646EC" w:tentative="1">
      <w:start w:val="1"/>
      <w:numFmt w:val="lowerRoman"/>
      <w:lvlText w:val="%6."/>
      <w:lvlJc w:val="right"/>
      <w:pPr>
        <w:ind w:left="3960" w:hanging="180"/>
      </w:pPr>
    </w:lvl>
    <w:lvl w:ilvl="6" w:tplc="2CFACBFA" w:tentative="1">
      <w:start w:val="1"/>
      <w:numFmt w:val="decimal"/>
      <w:lvlText w:val="%7."/>
      <w:lvlJc w:val="left"/>
      <w:pPr>
        <w:ind w:left="4680" w:hanging="360"/>
      </w:pPr>
    </w:lvl>
    <w:lvl w:ilvl="7" w:tplc="E8D02746" w:tentative="1">
      <w:start w:val="1"/>
      <w:numFmt w:val="lowerLetter"/>
      <w:lvlText w:val="%8."/>
      <w:lvlJc w:val="left"/>
      <w:pPr>
        <w:ind w:left="5400" w:hanging="360"/>
      </w:pPr>
    </w:lvl>
    <w:lvl w:ilvl="8" w:tplc="06E4A43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>
    <w:nsid w:val="70931916"/>
    <w:multiLevelType w:val="hybridMultilevel"/>
    <w:tmpl w:val="85B036B8"/>
    <w:lvl w:ilvl="0" w:tplc="04150017">
      <w:start w:val="1"/>
      <w:numFmt w:val="decimal"/>
      <w:lvlText w:val="%1)"/>
      <w:lvlJc w:val="left"/>
      <w:pPr>
        <w:ind w:left="3763" w:hanging="360"/>
      </w:pPr>
      <w:rPr>
        <w:rFonts w:hint="default"/>
        <w:b w:val="0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3">
    <w:nsid w:val="7136702C"/>
    <w:multiLevelType w:val="hybridMultilevel"/>
    <w:tmpl w:val="4A0AC8AE"/>
    <w:lvl w:ilvl="0" w:tplc="04150001">
      <w:start w:val="1"/>
      <w:numFmt w:val="decimal"/>
      <w:lvlText w:val="%1."/>
      <w:lvlJc w:val="left"/>
      <w:pPr>
        <w:ind w:left="720" w:hanging="360"/>
      </w:p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>
    <w:nsid w:val="71B170FF"/>
    <w:multiLevelType w:val="hybridMultilevel"/>
    <w:tmpl w:val="48BE0E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>
    <w:nsid w:val="72C70ADF"/>
    <w:multiLevelType w:val="multilevel"/>
    <w:tmpl w:val="EDC09B3E"/>
    <w:styleLink w:val="Styl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  <w:u w:val="none"/>
      </w:rPr>
    </w:lvl>
  </w:abstractNum>
  <w:abstractNum w:abstractNumId="96">
    <w:nsid w:val="75022EA1"/>
    <w:multiLevelType w:val="hybridMultilevel"/>
    <w:tmpl w:val="EB4C7390"/>
    <w:lvl w:ilvl="0" w:tplc="FF420C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D8A27B10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  <w:szCs w:val="24"/>
      </w:rPr>
    </w:lvl>
    <w:lvl w:ilvl="2" w:tplc="A7BECA6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890C5B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DDA556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81AC5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016F64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820FD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A346D3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787B6663"/>
    <w:multiLevelType w:val="hybridMultilevel"/>
    <w:tmpl w:val="A016FAC4"/>
    <w:lvl w:ilvl="0" w:tplc="0415000F">
      <w:start w:val="1"/>
      <w:numFmt w:val="decimal"/>
      <w:lvlText w:val="%1."/>
      <w:lvlJc w:val="left"/>
      <w:pPr>
        <w:ind w:left="1146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8">
    <w:nsid w:val="79AC0E42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9">
    <w:nsid w:val="7AE15C92"/>
    <w:multiLevelType w:val="hybridMultilevel"/>
    <w:tmpl w:val="78A6E862"/>
    <w:lvl w:ilvl="0" w:tplc="743EFDF8">
      <w:start w:val="1"/>
      <w:numFmt w:val="upperRoman"/>
      <w:lvlText w:val="%1."/>
      <w:lvlJc w:val="left"/>
      <w:pPr>
        <w:ind w:left="862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0">
    <w:nsid w:val="7E211AD4"/>
    <w:multiLevelType w:val="hybridMultilevel"/>
    <w:tmpl w:val="00A4E758"/>
    <w:lvl w:ilvl="0" w:tplc="04150017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8"/>
  </w:num>
  <w:num w:numId="2">
    <w:abstractNumId w:val="59"/>
  </w:num>
  <w:num w:numId="3">
    <w:abstractNumId w:val="55"/>
  </w:num>
  <w:num w:numId="4">
    <w:abstractNumId w:val="96"/>
  </w:num>
  <w:num w:numId="5">
    <w:abstractNumId w:val="73"/>
  </w:num>
  <w:num w:numId="6">
    <w:abstractNumId w:val="77"/>
  </w:num>
  <w:num w:numId="7">
    <w:abstractNumId w:val="75"/>
  </w:num>
  <w:num w:numId="8">
    <w:abstractNumId w:val="61"/>
  </w:num>
  <w:num w:numId="9">
    <w:abstractNumId w:val="50"/>
  </w:num>
  <w:num w:numId="10">
    <w:abstractNumId w:val="69"/>
  </w:num>
  <w:num w:numId="11">
    <w:abstractNumId w:val="54"/>
  </w:num>
  <w:num w:numId="12">
    <w:abstractNumId w:val="79"/>
  </w:num>
  <w:num w:numId="13">
    <w:abstractNumId w:val="64"/>
  </w:num>
  <w:num w:numId="14">
    <w:abstractNumId w:val="92"/>
  </w:num>
  <w:num w:numId="15">
    <w:abstractNumId w:val="35"/>
  </w:num>
  <w:num w:numId="16">
    <w:abstractNumId w:val="80"/>
  </w:num>
  <w:num w:numId="17">
    <w:abstractNumId w:val="76"/>
  </w:num>
  <w:num w:numId="18">
    <w:abstractNumId w:val="71"/>
  </w:num>
  <w:num w:numId="19">
    <w:abstractNumId w:val="52"/>
  </w:num>
  <w:num w:numId="20">
    <w:abstractNumId w:val="45"/>
  </w:num>
  <w:num w:numId="21">
    <w:abstractNumId w:val="87"/>
  </w:num>
  <w:num w:numId="22">
    <w:abstractNumId w:val="67"/>
  </w:num>
  <w:num w:numId="23">
    <w:abstractNumId w:val="78"/>
  </w:num>
  <w:num w:numId="24">
    <w:abstractNumId w:val="72"/>
  </w:num>
  <w:num w:numId="25">
    <w:abstractNumId w:val="95"/>
  </w:num>
  <w:num w:numId="26">
    <w:abstractNumId w:val="70"/>
  </w:num>
  <w:num w:numId="27">
    <w:abstractNumId w:val="0"/>
  </w:num>
  <w:num w:numId="28">
    <w:abstractNumId w:val="66"/>
  </w:num>
  <w:num w:numId="29">
    <w:abstractNumId w:val="46"/>
  </w:num>
  <w:num w:numId="30">
    <w:abstractNumId w:val="91"/>
  </w:num>
  <w:num w:numId="31">
    <w:abstractNumId w:val="43"/>
  </w:num>
  <w:num w:numId="32">
    <w:abstractNumId w:val="63"/>
  </w:num>
  <w:num w:numId="33">
    <w:abstractNumId w:val="83"/>
  </w:num>
  <w:num w:numId="34">
    <w:abstractNumId w:val="53"/>
  </w:num>
  <w:num w:numId="35">
    <w:abstractNumId w:val="89"/>
  </w:num>
  <w:num w:numId="36">
    <w:abstractNumId w:val="97"/>
  </w:num>
  <w:num w:numId="37">
    <w:abstractNumId w:val="68"/>
  </w:num>
  <w:num w:numId="38">
    <w:abstractNumId w:val="57"/>
  </w:num>
  <w:num w:numId="39">
    <w:abstractNumId w:val="100"/>
  </w:num>
  <w:num w:numId="40">
    <w:abstractNumId w:val="41"/>
  </w:num>
  <w:num w:numId="41">
    <w:abstractNumId w:val="56"/>
  </w:num>
  <w:num w:numId="42">
    <w:abstractNumId w:val="86"/>
  </w:num>
  <w:num w:numId="43">
    <w:abstractNumId w:val="34"/>
  </w:num>
  <w:num w:numId="44">
    <w:abstractNumId w:val="65"/>
  </w:num>
  <w:num w:numId="45">
    <w:abstractNumId w:val="47"/>
  </w:num>
  <w:num w:numId="46">
    <w:abstractNumId w:val="44"/>
  </w:num>
  <w:num w:numId="47">
    <w:abstractNumId w:val="39"/>
  </w:num>
  <w:num w:numId="48">
    <w:abstractNumId w:val="98"/>
  </w:num>
  <w:num w:numId="49">
    <w:abstractNumId w:val="81"/>
  </w:num>
  <w:num w:numId="50">
    <w:abstractNumId w:val="38"/>
  </w:num>
  <w:num w:numId="51">
    <w:abstractNumId w:val="37"/>
  </w:num>
  <w:num w:numId="52">
    <w:abstractNumId w:val="93"/>
  </w:num>
  <w:num w:numId="53">
    <w:abstractNumId w:val="94"/>
  </w:num>
  <w:num w:numId="54">
    <w:abstractNumId w:val="42"/>
  </w:num>
  <w:num w:numId="55">
    <w:abstractNumId w:val="48"/>
  </w:num>
  <w:num w:numId="56">
    <w:abstractNumId w:val="51"/>
  </w:num>
  <w:num w:numId="57">
    <w:abstractNumId w:val="62"/>
  </w:num>
  <w:num w:numId="58">
    <w:abstractNumId w:val="74"/>
  </w:num>
  <w:num w:numId="59">
    <w:abstractNumId w:val="49"/>
  </w:num>
  <w:num w:numId="60">
    <w:abstractNumId w:val="84"/>
  </w:num>
  <w:num w:numId="61">
    <w:abstractNumId w:val="40"/>
  </w:num>
  <w:num w:numId="62">
    <w:abstractNumId w:val="85"/>
  </w:num>
  <w:num w:numId="63">
    <w:abstractNumId w:val="99"/>
  </w:num>
  <w:num w:numId="64">
    <w:abstractNumId w:val="82"/>
  </w:num>
  <w:num w:numId="65">
    <w:abstractNumId w:val="58"/>
  </w:num>
  <w:num w:numId="66">
    <w:abstractNumId w:val="36"/>
  </w:num>
  <w:num w:numId="67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6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/>
  <w:rsids>
    <w:rsidRoot w:val="008E61EB"/>
    <w:rsid w:val="00001A5E"/>
    <w:rsid w:val="0000215F"/>
    <w:rsid w:val="0000294E"/>
    <w:rsid w:val="00002D06"/>
    <w:rsid w:val="00003A66"/>
    <w:rsid w:val="00005030"/>
    <w:rsid w:val="00010E56"/>
    <w:rsid w:val="00011241"/>
    <w:rsid w:val="000129C4"/>
    <w:rsid w:val="000138C8"/>
    <w:rsid w:val="000154FE"/>
    <w:rsid w:val="00016600"/>
    <w:rsid w:val="00016826"/>
    <w:rsid w:val="00016B81"/>
    <w:rsid w:val="00022A02"/>
    <w:rsid w:val="00025968"/>
    <w:rsid w:val="00025D2C"/>
    <w:rsid w:val="000304F5"/>
    <w:rsid w:val="00031B95"/>
    <w:rsid w:val="00031D12"/>
    <w:rsid w:val="00031D22"/>
    <w:rsid w:val="00032FDA"/>
    <w:rsid w:val="0003307A"/>
    <w:rsid w:val="00033835"/>
    <w:rsid w:val="00033C1A"/>
    <w:rsid w:val="000349AE"/>
    <w:rsid w:val="000362C3"/>
    <w:rsid w:val="00036D96"/>
    <w:rsid w:val="0004017C"/>
    <w:rsid w:val="00040606"/>
    <w:rsid w:val="0004357A"/>
    <w:rsid w:val="00043A90"/>
    <w:rsid w:val="000453C9"/>
    <w:rsid w:val="000462A7"/>
    <w:rsid w:val="00047A4B"/>
    <w:rsid w:val="00047BE1"/>
    <w:rsid w:val="00047CDE"/>
    <w:rsid w:val="00051326"/>
    <w:rsid w:val="00051B84"/>
    <w:rsid w:val="00051D88"/>
    <w:rsid w:val="00052907"/>
    <w:rsid w:val="00052E79"/>
    <w:rsid w:val="00053680"/>
    <w:rsid w:val="0005497C"/>
    <w:rsid w:val="00054D7F"/>
    <w:rsid w:val="000600AE"/>
    <w:rsid w:val="00060D61"/>
    <w:rsid w:val="00061B95"/>
    <w:rsid w:val="00062A03"/>
    <w:rsid w:val="0006363B"/>
    <w:rsid w:val="0006384E"/>
    <w:rsid w:val="00063E73"/>
    <w:rsid w:val="00063EA9"/>
    <w:rsid w:val="0006600C"/>
    <w:rsid w:val="000661C9"/>
    <w:rsid w:val="0007031A"/>
    <w:rsid w:val="000706E0"/>
    <w:rsid w:val="00072774"/>
    <w:rsid w:val="00074677"/>
    <w:rsid w:val="0007797F"/>
    <w:rsid w:val="00077F53"/>
    <w:rsid w:val="0008016F"/>
    <w:rsid w:val="00081521"/>
    <w:rsid w:val="00081D60"/>
    <w:rsid w:val="0008324E"/>
    <w:rsid w:val="00083310"/>
    <w:rsid w:val="00083E5B"/>
    <w:rsid w:val="00084BBF"/>
    <w:rsid w:val="000853D8"/>
    <w:rsid w:val="00086D69"/>
    <w:rsid w:val="00087027"/>
    <w:rsid w:val="00091830"/>
    <w:rsid w:val="00092561"/>
    <w:rsid w:val="00093B6C"/>
    <w:rsid w:val="0009624B"/>
    <w:rsid w:val="000963A6"/>
    <w:rsid w:val="000975DB"/>
    <w:rsid w:val="000A3DDB"/>
    <w:rsid w:val="000A54DF"/>
    <w:rsid w:val="000A6FA9"/>
    <w:rsid w:val="000B1B6A"/>
    <w:rsid w:val="000B1F77"/>
    <w:rsid w:val="000B2316"/>
    <w:rsid w:val="000B4838"/>
    <w:rsid w:val="000B6311"/>
    <w:rsid w:val="000B6D08"/>
    <w:rsid w:val="000C0773"/>
    <w:rsid w:val="000C2784"/>
    <w:rsid w:val="000C3371"/>
    <w:rsid w:val="000D0DFB"/>
    <w:rsid w:val="000D7F63"/>
    <w:rsid w:val="000E0C9D"/>
    <w:rsid w:val="000E1C1B"/>
    <w:rsid w:val="000E2A26"/>
    <w:rsid w:val="000E438C"/>
    <w:rsid w:val="000E4822"/>
    <w:rsid w:val="000E570F"/>
    <w:rsid w:val="000E63B4"/>
    <w:rsid w:val="000E6FC3"/>
    <w:rsid w:val="000F0A38"/>
    <w:rsid w:val="000F1128"/>
    <w:rsid w:val="000F13EC"/>
    <w:rsid w:val="000F341A"/>
    <w:rsid w:val="000F374A"/>
    <w:rsid w:val="000F439E"/>
    <w:rsid w:val="000F5041"/>
    <w:rsid w:val="000F69EE"/>
    <w:rsid w:val="00101E0E"/>
    <w:rsid w:val="001023B8"/>
    <w:rsid w:val="00104C41"/>
    <w:rsid w:val="00105D9E"/>
    <w:rsid w:val="00112058"/>
    <w:rsid w:val="001143E0"/>
    <w:rsid w:val="00115AEE"/>
    <w:rsid w:val="0011634C"/>
    <w:rsid w:val="00116BAC"/>
    <w:rsid w:val="00120029"/>
    <w:rsid w:val="001209F4"/>
    <w:rsid w:val="00121AEF"/>
    <w:rsid w:val="0012303A"/>
    <w:rsid w:val="0012329D"/>
    <w:rsid w:val="00125377"/>
    <w:rsid w:val="00125B3E"/>
    <w:rsid w:val="00125E5B"/>
    <w:rsid w:val="001278FE"/>
    <w:rsid w:val="00130E2D"/>
    <w:rsid w:val="00131193"/>
    <w:rsid w:val="00132D38"/>
    <w:rsid w:val="00134599"/>
    <w:rsid w:val="00136A1D"/>
    <w:rsid w:val="00136F72"/>
    <w:rsid w:val="001370E4"/>
    <w:rsid w:val="0013756F"/>
    <w:rsid w:val="00137709"/>
    <w:rsid w:val="00137938"/>
    <w:rsid w:val="001405D2"/>
    <w:rsid w:val="00141991"/>
    <w:rsid w:val="001431B5"/>
    <w:rsid w:val="00143A3C"/>
    <w:rsid w:val="001452B3"/>
    <w:rsid w:val="00145CAD"/>
    <w:rsid w:val="00146F6B"/>
    <w:rsid w:val="00147BC6"/>
    <w:rsid w:val="00147FEF"/>
    <w:rsid w:val="00150E47"/>
    <w:rsid w:val="001520B5"/>
    <w:rsid w:val="001537A7"/>
    <w:rsid w:val="001546AD"/>
    <w:rsid w:val="00157960"/>
    <w:rsid w:val="001600AC"/>
    <w:rsid w:val="001611E6"/>
    <w:rsid w:val="00161D47"/>
    <w:rsid w:val="0016213E"/>
    <w:rsid w:val="00163D3B"/>
    <w:rsid w:val="00164CF3"/>
    <w:rsid w:val="00164F88"/>
    <w:rsid w:val="00166B4A"/>
    <w:rsid w:val="00166DDC"/>
    <w:rsid w:val="00167125"/>
    <w:rsid w:val="00167607"/>
    <w:rsid w:val="00167C86"/>
    <w:rsid w:val="00170385"/>
    <w:rsid w:val="00171789"/>
    <w:rsid w:val="00171F06"/>
    <w:rsid w:val="00172D64"/>
    <w:rsid w:val="00173032"/>
    <w:rsid w:val="00173769"/>
    <w:rsid w:val="0017689E"/>
    <w:rsid w:val="00176CC7"/>
    <w:rsid w:val="00177007"/>
    <w:rsid w:val="00180A66"/>
    <w:rsid w:val="00181BBC"/>
    <w:rsid w:val="00181D69"/>
    <w:rsid w:val="00181DA4"/>
    <w:rsid w:val="001820E9"/>
    <w:rsid w:val="00183D56"/>
    <w:rsid w:val="00184116"/>
    <w:rsid w:val="001852AF"/>
    <w:rsid w:val="00185514"/>
    <w:rsid w:val="00187A0F"/>
    <w:rsid w:val="00187A6F"/>
    <w:rsid w:val="001900E9"/>
    <w:rsid w:val="0019133D"/>
    <w:rsid w:val="001916FF"/>
    <w:rsid w:val="00191EFE"/>
    <w:rsid w:val="001950C1"/>
    <w:rsid w:val="001958EF"/>
    <w:rsid w:val="00196581"/>
    <w:rsid w:val="001A13E7"/>
    <w:rsid w:val="001A19CF"/>
    <w:rsid w:val="001A20E5"/>
    <w:rsid w:val="001A22EE"/>
    <w:rsid w:val="001A273B"/>
    <w:rsid w:val="001A2F20"/>
    <w:rsid w:val="001A6B6E"/>
    <w:rsid w:val="001A707D"/>
    <w:rsid w:val="001B09C6"/>
    <w:rsid w:val="001B0D06"/>
    <w:rsid w:val="001B178D"/>
    <w:rsid w:val="001B21E7"/>
    <w:rsid w:val="001B4928"/>
    <w:rsid w:val="001B49B5"/>
    <w:rsid w:val="001B4FF7"/>
    <w:rsid w:val="001B569B"/>
    <w:rsid w:val="001B5B1B"/>
    <w:rsid w:val="001C2860"/>
    <w:rsid w:val="001C3914"/>
    <w:rsid w:val="001C451E"/>
    <w:rsid w:val="001C71FF"/>
    <w:rsid w:val="001D0DE7"/>
    <w:rsid w:val="001D1282"/>
    <w:rsid w:val="001D1575"/>
    <w:rsid w:val="001D33EF"/>
    <w:rsid w:val="001D38EA"/>
    <w:rsid w:val="001D63B4"/>
    <w:rsid w:val="001D6606"/>
    <w:rsid w:val="001D67DF"/>
    <w:rsid w:val="001E0A80"/>
    <w:rsid w:val="001E402C"/>
    <w:rsid w:val="001E4346"/>
    <w:rsid w:val="001E5790"/>
    <w:rsid w:val="001E62CA"/>
    <w:rsid w:val="001E67A0"/>
    <w:rsid w:val="001E6DBA"/>
    <w:rsid w:val="001E7466"/>
    <w:rsid w:val="001F289D"/>
    <w:rsid w:val="001F435D"/>
    <w:rsid w:val="001F57EA"/>
    <w:rsid w:val="001F583C"/>
    <w:rsid w:val="001F60D4"/>
    <w:rsid w:val="001F6CCD"/>
    <w:rsid w:val="001F7AD2"/>
    <w:rsid w:val="001F7E42"/>
    <w:rsid w:val="00200C11"/>
    <w:rsid w:val="00200E2C"/>
    <w:rsid w:val="002015BF"/>
    <w:rsid w:val="00201CCB"/>
    <w:rsid w:val="00202043"/>
    <w:rsid w:val="00202C73"/>
    <w:rsid w:val="00202DD9"/>
    <w:rsid w:val="0020359F"/>
    <w:rsid w:val="002035E4"/>
    <w:rsid w:val="00204187"/>
    <w:rsid w:val="0020584F"/>
    <w:rsid w:val="0020642C"/>
    <w:rsid w:val="0020707E"/>
    <w:rsid w:val="00207113"/>
    <w:rsid w:val="00210C67"/>
    <w:rsid w:val="002110B3"/>
    <w:rsid w:val="00211FAF"/>
    <w:rsid w:val="00215CCB"/>
    <w:rsid w:val="0021646C"/>
    <w:rsid w:val="00220954"/>
    <w:rsid w:val="0022257C"/>
    <w:rsid w:val="00222664"/>
    <w:rsid w:val="002246FA"/>
    <w:rsid w:val="0022534D"/>
    <w:rsid w:val="002255BE"/>
    <w:rsid w:val="00225D97"/>
    <w:rsid w:val="0023050F"/>
    <w:rsid w:val="0023099A"/>
    <w:rsid w:val="00230E4D"/>
    <w:rsid w:val="002324C6"/>
    <w:rsid w:val="00233C8B"/>
    <w:rsid w:val="0023451F"/>
    <w:rsid w:val="00234F7D"/>
    <w:rsid w:val="00235770"/>
    <w:rsid w:val="00235EDC"/>
    <w:rsid w:val="00236FFC"/>
    <w:rsid w:val="00237022"/>
    <w:rsid w:val="00237C7A"/>
    <w:rsid w:val="00241A36"/>
    <w:rsid w:val="00243ABA"/>
    <w:rsid w:val="00245099"/>
    <w:rsid w:val="00247CD2"/>
    <w:rsid w:val="0025002F"/>
    <w:rsid w:val="00252F17"/>
    <w:rsid w:val="0025354C"/>
    <w:rsid w:val="002539DE"/>
    <w:rsid w:val="00254786"/>
    <w:rsid w:val="00254A05"/>
    <w:rsid w:val="00254FE3"/>
    <w:rsid w:val="0025672D"/>
    <w:rsid w:val="00257EB1"/>
    <w:rsid w:val="002600EA"/>
    <w:rsid w:val="0026082B"/>
    <w:rsid w:val="002623F5"/>
    <w:rsid w:val="00263B9E"/>
    <w:rsid w:val="00265530"/>
    <w:rsid w:val="0026757C"/>
    <w:rsid w:val="00270505"/>
    <w:rsid w:val="0027704D"/>
    <w:rsid w:val="00277B25"/>
    <w:rsid w:val="00277FE3"/>
    <w:rsid w:val="002803A6"/>
    <w:rsid w:val="00287A7A"/>
    <w:rsid w:val="00290C90"/>
    <w:rsid w:val="002916A0"/>
    <w:rsid w:val="002931A6"/>
    <w:rsid w:val="00294E3F"/>
    <w:rsid w:val="00296345"/>
    <w:rsid w:val="00297AF2"/>
    <w:rsid w:val="002A0C3B"/>
    <w:rsid w:val="002A3EC4"/>
    <w:rsid w:val="002A3FDB"/>
    <w:rsid w:val="002A46D0"/>
    <w:rsid w:val="002A4EB8"/>
    <w:rsid w:val="002A54B0"/>
    <w:rsid w:val="002A584B"/>
    <w:rsid w:val="002A77F1"/>
    <w:rsid w:val="002A7CE6"/>
    <w:rsid w:val="002B04BD"/>
    <w:rsid w:val="002B06E0"/>
    <w:rsid w:val="002B0F25"/>
    <w:rsid w:val="002B3026"/>
    <w:rsid w:val="002B3A05"/>
    <w:rsid w:val="002B7A9F"/>
    <w:rsid w:val="002C0061"/>
    <w:rsid w:val="002C31D6"/>
    <w:rsid w:val="002C414C"/>
    <w:rsid w:val="002C4325"/>
    <w:rsid w:val="002C7EAF"/>
    <w:rsid w:val="002D2781"/>
    <w:rsid w:val="002D283A"/>
    <w:rsid w:val="002D34C0"/>
    <w:rsid w:val="002D3F6D"/>
    <w:rsid w:val="002D4A9D"/>
    <w:rsid w:val="002D4E19"/>
    <w:rsid w:val="002D6988"/>
    <w:rsid w:val="002D7106"/>
    <w:rsid w:val="002D7CAD"/>
    <w:rsid w:val="002E1977"/>
    <w:rsid w:val="002E267E"/>
    <w:rsid w:val="002E2DF4"/>
    <w:rsid w:val="002E3F7B"/>
    <w:rsid w:val="002E5955"/>
    <w:rsid w:val="002E62E1"/>
    <w:rsid w:val="002E7D53"/>
    <w:rsid w:val="002F0DEE"/>
    <w:rsid w:val="002F1CE6"/>
    <w:rsid w:val="002F24DA"/>
    <w:rsid w:val="002F4DC2"/>
    <w:rsid w:val="002F6BF0"/>
    <w:rsid w:val="002F6E5B"/>
    <w:rsid w:val="00300C4F"/>
    <w:rsid w:val="00300EE2"/>
    <w:rsid w:val="00302A2A"/>
    <w:rsid w:val="0030442D"/>
    <w:rsid w:val="00304B77"/>
    <w:rsid w:val="00305591"/>
    <w:rsid w:val="00305F83"/>
    <w:rsid w:val="00306D24"/>
    <w:rsid w:val="00307316"/>
    <w:rsid w:val="00311FF9"/>
    <w:rsid w:val="00312AD4"/>
    <w:rsid w:val="003133E7"/>
    <w:rsid w:val="0031362E"/>
    <w:rsid w:val="0031466E"/>
    <w:rsid w:val="003178FB"/>
    <w:rsid w:val="003211B4"/>
    <w:rsid w:val="00321EBF"/>
    <w:rsid w:val="00323214"/>
    <w:rsid w:val="00323B3F"/>
    <w:rsid w:val="00323D68"/>
    <w:rsid w:val="00325D9C"/>
    <w:rsid w:val="00326840"/>
    <w:rsid w:val="00326C64"/>
    <w:rsid w:val="00330587"/>
    <w:rsid w:val="00330E71"/>
    <w:rsid w:val="0033152B"/>
    <w:rsid w:val="00331EF9"/>
    <w:rsid w:val="00334175"/>
    <w:rsid w:val="00335CC4"/>
    <w:rsid w:val="0033698F"/>
    <w:rsid w:val="00337D34"/>
    <w:rsid w:val="00337DCD"/>
    <w:rsid w:val="003403AB"/>
    <w:rsid w:val="00341156"/>
    <w:rsid w:val="003420F7"/>
    <w:rsid w:val="00343595"/>
    <w:rsid w:val="003438C4"/>
    <w:rsid w:val="00344378"/>
    <w:rsid w:val="003444EB"/>
    <w:rsid w:val="00344B1C"/>
    <w:rsid w:val="003466F2"/>
    <w:rsid w:val="003512EC"/>
    <w:rsid w:val="00351E85"/>
    <w:rsid w:val="00351FC9"/>
    <w:rsid w:val="003533AC"/>
    <w:rsid w:val="00353565"/>
    <w:rsid w:val="00354108"/>
    <w:rsid w:val="003548B9"/>
    <w:rsid w:val="00354BD3"/>
    <w:rsid w:val="003559E8"/>
    <w:rsid w:val="00355C8B"/>
    <w:rsid w:val="00356384"/>
    <w:rsid w:val="00356BAE"/>
    <w:rsid w:val="00357DF7"/>
    <w:rsid w:val="00360F29"/>
    <w:rsid w:val="00361582"/>
    <w:rsid w:val="003615E1"/>
    <w:rsid w:val="00362A34"/>
    <w:rsid w:val="0036328E"/>
    <w:rsid w:val="003634BE"/>
    <w:rsid w:val="00363AF9"/>
    <w:rsid w:val="00364DDA"/>
    <w:rsid w:val="00365148"/>
    <w:rsid w:val="00366975"/>
    <w:rsid w:val="00366FC6"/>
    <w:rsid w:val="003673BC"/>
    <w:rsid w:val="0037367B"/>
    <w:rsid w:val="00374280"/>
    <w:rsid w:val="00376773"/>
    <w:rsid w:val="00376BBC"/>
    <w:rsid w:val="00377281"/>
    <w:rsid w:val="003801E5"/>
    <w:rsid w:val="0038275A"/>
    <w:rsid w:val="00382866"/>
    <w:rsid w:val="00382F3C"/>
    <w:rsid w:val="00383A12"/>
    <w:rsid w:val="0038530E"/>
    <w:rsid w:val="003857FE"/>
    <w:rsid w:val="00387FDC"/>
    <w:rsid w:val="00391654"/>
    <w:rsid w:val="00391C6B"/>
    <w:rsid w:val="00392726"/>
    <w:rsid w:val="00392D4E"/>
    <w:rsid w:val="00395AAE"/>
    <w:rsid w:val="0039652A"/>
    <w:rsid w:val="003976FB"/>
    <w:rsid w:val="00397BC8"/>
    <w:rsid w:val="00397F47"/>
    <w:rsid w:val="003A1384"/>
    <w:rsid w:val="003A3ACD"/>
    <w:rsid w:val="003A47E1"/>
    <w:rsid w:val="003A694A"/>
    <w:rsid w:val="003B0A59"/>
    <w:rsid w:val="003B0FEF"/>
    <w:rsid w:val="003B18AB"/>
    <w:rsid w:val="003B3208"/>
    <w:rsid w:val="003B329C"/>
    <w:rsid w:val="003B4230"/>
    <w:rsid w:val="003B4C0C"/>
    <w:rsid w:val="003B68D1"/>
    <w:rsid w:val="003B7A2B"/>
    <w:rsid w:val="003C0960"/>
    <w:rsid w:val="003C1252"/>
    <w:rsid w:val="003C54B5"/>
    <w:rsid w:val="003C725C"/>
    <w:rsid w:val="003C76FD"/>
    <w:rsid w:val="003C771E"/>
    <w:rsid w:val="003C7F67"/>
    <w:rsid w:val="003D213C"/>
    <w:rsid w:val="003D4192"/>
    <w:rsid w:val="003D533E"/>
    <w:rsid w:val="003E0D51"/>
    <w:rsid w:val="003E2343"/>
    <w:rsid w:val="003E2694"/>
    <w:rsid w:val="003E33E4"/>
    <w:rsid w:val="003E34E1"/>
    <w:rsid w:val="003E4DE2"/>
    <w:rsid w:val="003E6893"/>
    <w:rsid w:val="003E6A70"/>
    <w:rsid w:val="003F1CAE"/>
    <w:rsid w:val="003F2641"/>
    <w:rsid w:val="003F41E1"/>
    <w:rsid w:val="003F45E9"/>
    <w:rsid w:val="003F5C48"/>
    <w:rsid w:val="00401660"/>
    <w:rsid w:val="00401E34"/>
    <w:rsid w:val="00402393"/>
    <w:rsid w:val="00402C90"/>
    <w:rsid w:val="004057F2"/>
    <w:rsid w:val="00405FE8"/>
    <w:rsid w:val="00406785"/>
    <w:rsid w:val="004067BA"/>
    <w:rsid w:val="00407D7A"/>
    <w:rsid w:val="00407D9A"/>
    <w:rsid w:val="0041131E"/>
    <w:rsid w:val="00411B56"/>
    <w:rsid w:val="00413007"/>
    <w:rsid w:val="00414170"/>
    <w:rsid w:val="00414371"/>
    <w:rsid w:val="0041560D"/>
    <w:rsid w:val="00416540"/>
    <w:rsid w:val="00422BCD"/>
    <w:rsid w:val="00423064"/>
    <w:rsid w:val="00423B6C"/>
    <w:rsid w:val="004245B1"/>
    <w:rsid w:val="00424E6B"/>
    <w:rsid w:val="004251FC"/>
    <w:rsid w:val="00425678"/>
    <w:rsid w:val="004258B0"/>
    <w:rsid w:val="004265B7"/>
    <w:rsid w:val="0042670E"/>
    <w:rsid w:val="004267C0"/>
    <w:rsid w:val="00431868"/>
    <w:rsid w:val="00431916"/>
    <w:rsid w:val="00431FAF"/>
    <w:rsid w:val="00433ED8"/>
    <w:rsid w:val="00435809"/>
    <w:rsid w:val="00435E02"/>
    <w:rsid w:val="00436045"/>
    <w:rsid w:val="00436C25"/>
    <w:rsid w:val="00436CFA"/>
    <w:rsid w:val="004375E1"/>
    <w:rsid w:val="00437B42"/>
    <w:rsid w:val="00442C2A"/>
    <w:rsid w:val="00443519"/>
    <w:rsid w:val="00445111"/>
    <w:rsid w:val="0045132E"/>
    <w:rsid w:val="00453C18"/>
    <w:rsid w:val="004545AF"/>
    <w:rsid w:val="00456D06"/>
    <w:rsid w:val="004579E5"/>
    <w:rsid w:val="00457EED"/>
    <w:rsid w:val="00460637"/>
    <w:rsid w:val="00460A24"/>
    <w:rsid w:val="0046259C"/>
    <w:rsid w:val="00462844"/>
    <w:rsid w:val="004628B7"/>
    <w:rsid w:val="004649AB"/>
    <w:rsid w:val="0046557B"/>
    <w:rsid w:val="00466C93"/>
    <w:rsid w:val="0047221F"/>
    <w:rsid w:val="00473517"/>
    <w:rsid w:val="0047421B"/>
    <w:rsid w:val="00474658"/>
    <w:rsid w:val="004755D7"/>
    <w:rsid w:val="0047585F"/>
    <w:rsid w:val="0047664C"/>
    <w:rsid w:val="004766EA"/>
    <w:rsid w:val="00477E7D"/>
    <w:rsid w:val="00482327"/>
    <w:rsid w:val="004825A0"/>
    <w:rsid w:val="004847C3"/>
    <w:rsid w:val="004850FE"/>
    <w:rsid w:val="00485525"/>
    <w:rsid w:val="00486F7B"/>
    <w:rsid w:val="00487482"/>
    <w:rsid w:val="0049254D"/>
    <w:rsid w:val="00493284"/>
    <w:rsid w:val="00494CEC"/>
    <w:rsid w:val="00495917"/>
    <w:rsid w:val="00496645"/>
    <w:rsid w:val="00497A52"/>
    <w:rsid w:val="004A0530"/>
    <w:rsid w:val="004A12A7"/>
    <w:rsid w:val="004A1C39"/>
    <w:rsid w:val="004A32EC"/>
    <w:rsid w:val="004A54E0"/>
    <w:rsid w:val="004A63CE"/>
    <w:rsid w:val="004A71AB"/>
    <w:rsid w:val="004A7E40"/>
    <w:rsid w:val="004B36D0"/>
    <w:rsid w:val="004B4D44"/>
    <w:rsid w:val="004B58B8"/>
    <w:rsid w:val="004B62E2"/>
    <w:rsid w:val="004B6484"/>
    <w:rsid w:val="004C126F"/>
    <w:rsid w:val="004C19C5"/>
    <w:rsid w:val="004C24CE"/>
    <w:rsid w:val="004C329C"/>
    <w:rsid w:val="004C32B6"/>
    <w:rsid w:val="004C3DA3"/>
    <w:rsid w:val="004C5D1A"/>
    <w:rsid w:val="004C73AB"/>
    <w:rsid w:val="004C7500"/>
    <w:rsid w:val="004D18EC"/>
    <w:rsid w:val="004D25CF"/>
    <w:rsid w:val="004D2BFC"/>
    <w:rsid w:val="004D47DF"/>
    <w:rsid w:val="004D4BC0"/>
    <w:rsid w:val="004D507B"/>
    <w:rsid w:val="004D6B89"/>
    <w:rsid w:val="004D7114"/>
    <w:rsid w:val="004E0486"/>
    <w:rsid w:val="004E27F6"/>
    <w:rsid w:val="004E2A73"/>
    <w:rsid w:val="004E4489"/>
    <w:rsid w:val="004E4E5B"/>
    <w:rsid w:val="004E56CC"/>
    <w:rsid w:val="004F05E9"/>
    <w:rsid w:val="004F24C4"/>
    <w:rsid w:val="004F2B7D"/>
    <w:rsid w:val="004F345B"/>
    <w:rsid w:val="004F44B6"/>
    <w:rsid w:val="004F4A30"/>
    <w:rsid w:val="004F5125"/>
    <w:rsid w:val="004F5775"/>
    <w:rsid w:val="004F58FE"/>
    <w:rsid w:val="004F7BAD"/>
    <w:rsid w:val="004F7D27"/>
    <w:rsid w:val="0050177F"/>
    <w:rsid w:val="00501A3C"/>
    <w:rsid w:val="00502D9C"/>
    <w:rsid w:val="005047DD"/>
    <w:rsid w:val="0050760B"/>
    <w:rsid w:val="00513F6E"/>
    <w:rsid w:val="00514852"/>
    <w:rsid w:val="00515EBA"/>
    <w:rsid w:val="00516017"/>
    <w:rsid w:val="005164C0"/>
    <w:rsid w:val="005168BA"/>
    <w:rsid w:val="005176A9"/>
    <w:rsid w:val="00520238"/>
    <w:rsid w:val="005202A5"/>
    <w:rsid w:val="00520741"/>
    <w:rsid w:val="00521D3C"/>
    <w:rsid w:val="005229FC"/>
    <w:rsid w:val="005245BB"/>
    <w:rsid w:val="00525E2F"/>
    <w:rsid w:val="0052729A"/>
    <w:rsid w:val="00533841"/>
    <w:rsid w:val="00534880"/>
    <w:rsid w:val="00534A64"/>
    <w:rsid w:val="00534BAA"/>
    <w:rsid w:val="0054037A"/>
    <w:rsid w:val="00540820"/>
    <w:rsid w:val="00541377"/>
    <w:rsid w:val="00541502"/>
    <w:rsid w:val="00541A37"/>
    <w:rsid w:val="00541D20"/>
    <w:rsid w:val="00541D93"/>
    <w:rsid w:val="00541F29"/>
    <w:rsid w:val="00542BE4"/>
    <w:rsid w:val="0054323B"/>
    <w:rsid w:val="00543655"/>
    <w:rsid w:val="00543BD4"/>
    <w:rsid w:val="00543E01"/>
    <w:rsid w:val="00543F4B"/>
    <w:rsid w:val="0054400A"/>
    <w:rsid w:val="0054405C"/>
    <w:rsid w:val="00544174"/>
    <w:rsid w:val="005503A1"/>
    <w:rsid w:val="00550E10"/>
    <w:rsid w:val="00552642"/>
    <w:rsid w:val="005544FE"/>
    <w:rsid w:val="0055544D"/>
    <w:rsid w:val="00560AE0"/>
    <w:rsid w:val="00564004"/>
    <w:rsid w:val="00564258"/>
    <w:rsid w:val="00565600"/>
    <w:rsid w:val="00570A23"/>
    <w:rsid w:val="00571A66"/>
    <w:rsid w:val="005724C2"/>
    <w:rsid w:val="00574CC3"/>
    <w:rsid w:val="00575D98"/>
    <w:rsid w:val="00576D80"/>
    <w:rsid w:val="00577168"/>
    <w:rsid w:val="0058295D"/>
    <w:rsid w:val="005837AB"/>
    <w:rsid w:val="00585846"/>
    <w:rsid w:val="0059328A"/>
    <w:rsid w:val="005932BF"/>
    <w:rsid w:val="0059571E"/>
    <w:rsid w:val="00596260"/>
    <w:rsid w:val="00596775"/>
    <w:rsid w:val="0059679E"/>
    <w:rsid w:val="005979EB"/>
    <w:rsid w:val="005A01D5"/>
    <w:rsid w:val="005A03B1"/>
    <w:rsid w:val="005A0D44"/>
    <w:rsid w:val="005A15CA"/>
    <w:rsid w:val="005A2345"/>
    <w:rsid w:val="005A6458"/>
    <w:rsid w:val="005A6A71"/>
    <w:rsid w:val="005A7EE2"/>
    <w:rsid w:val="005B0572"/>
    <w:rsid w:val="005B0A80"/>
    <w:rsid w:val="005B0F7B"/>
    <w:rsid w:val="005B15CD"/>
    <w:rsid w:val="005B1ECB"/>
    <w:rsid w:val="005B2DBF"/>
    <w:rsid w:val="005B3079"/>
    <w:rsid w:val="005B3327"/>
    <w:rsid w:val="005B421C"/>
    <w:rsid w:val="005B4246"/>
    <w:rsid w:val="005B4D2C"/>
    <w:rsid w:val="005B4E27"/>
    <w:rsid w:val="005B58DF"/>
    <w:rsid w:val="005C1F1E"/>
    <w:rsid w:val="005C338D"/>
    <w:rsid w:val="005C4840"/>
    <w:rsid w:val="005C50C5"/>
    <w:rsid w:val="005C5238"/>
    <w:rsid w:val="005C53BD"/>
    <w:rsid w:val="005C5C70"/>
    <w:rsid w:val="005C6813"/>
    <w:rsid w:val="005D1883"/>
    <w:rsid w:val="005D2974"/>
    <w:rsid w:val="005D2AF3"/>
    <w:rsid w:val="005D3D64"/>
    <w:rsid w:val="005D48B4"/>
    <w:rsid w:val="005D524A"/>
    <w:rsid w:val="005E00CF"/>
    <w:rsid w:val="005E2612"/>
    <w:rsid w:val="005E311C"/>
    <w:rsid w:val="005E325F"/>
    <w:rsid w:val="005E365D"/>
    <w:rsid w:val="005E3E41"/>
    <w:rsid w:val="005E56F8"/>
    <w:rsid w:val="005E64E6"/>
    <w:rsid w:val="005F1CF1"/>
    <w:rsid w:val="005F2D8E"/>
    <w:rsid w:val="005F4F64"/>
    <w:rsid w:val="005F5574"/>
    <w:rsid w:val="005F60B0"/>
    <w:rsid w:val="005F63ED"/>
    <w:rsid w:val="005F70EF"/>
    <w:rsid w:val="00600AA2"/>
    <w:rsid w:val="00601979"/>
    <w:rsid w:val="00601AB7"/>
    <w:rsid w:val="006020BB"/>
    <w:rsid w:val="006026DD"/>
    <w:rsid w:val="00604517"/>
    <w:rsid w:val="00605661"/>
    <w:rsid w:val="00606354"/>
    <w:rsid w:val="00612154"/>
    <w:rsid w:val="0061269C"/>
    <w:rsid w:val="0061438E"/>
    <w:rsid w:val="00614A75"/>
    <w:rsid w:val="00615709"/>
    <w:rsid w:val="00615E7F"/>
    <w:rsid w:val="00616278"/>
    <w:rsid w:val="00616CF8"/>
    <w:rsid w:val="00616DE3"/>
    <w:rsid w:val="00620E0A"/>
    <w:rsid w:val="00622007"/>
    <w:rsid w:val="00622745"/>
    <w:rsid w:val="00622A9A"/>
    <w:rsid w:val="0062308C"/>
    <w:rsid w:val="00623373"/>
    <w:rsid w:val="006236C7"/>
    <w:rsid w:val="006254CB"/>
    <w:rsid w:val="0062613F"/>
    <w:rsid w:val="0062634F"/>
    <w:rsid w:val="00626867"/>
    <w:rsid w:val="00626955"/>
    <w:rsid w:val="00630374"/>
    <w:rsid w:val="00630835"/>
    <w:rsid w:val="00630D60"/>
    <w:rsid w:val="006313F9"/>
    <w:rsid w:val="00631420"/>
    <w:rsid w:val="00634BD9"/>
    <w:rsid w:val="0063577B"/>
    <w:rsid w:val="00636C2F"/>
    <w:rsid w:val="00637FB7"/>
    <w:rsid w:val="006401D8"/>
    <w:rsid w:val="00643025"/>
    <w:rsid w:val="00646903"/>
    <w:rsid w:val="00646BE5"/>
    <w:rsid w:val="0064721D"/>
    <w:rsid w:val="0064749A"/>
    <w:rsid w:val="006477F2"/>
    <w:rsid w:val="00647C65"/>
    <w:rsid w:val="00647F24"/>
    <w:rsid w:val="006503DB"/>
    <w:rsid w:val="00651E38"/>
    <w:rsid w:val="00652AD0"/>
    <w:rsid w:val="00653C82"/>
    <w:rsid w:val="00654AEF"/>
    <w:rsid w:val="00655491"/>
    <w:rsid w:val="00661122"/>
    <w:rsid w:val="0066208C"/>
    <w:rsid w:val="00662205"/>
    <w:rsid w:val="0066234D"/>
    <w:rsid w:val="00663A43"/>
    <w:rsid w:val="00666253"/>
    <w:rsid w:val="00667E67"/>
    <w:rsid w:val="006706A8"/>
    <w:rsid w:val="0067166B"/>
    <w:rsid w:val="0067368B"/>
    <w:rsid w:val="00673C01"/>
    <w:rsid w:val="00673F5F"/>
    <w:rsid w:val="00675500"/>
    <w:rsid w:val="00676246"/>
    <w:rsid w:val="006762F3"/>
    <w:rsid w:val="00676817"/>
    <w:rsid w:val="006768FB"/>
    <w:rsid w:val="006800A0"/>
    <w:rsid w:val="006826E4"/>
    <w:rsid w:val="00683DBA"/>
    <w:rsid w:val="00684230"/>
    <w:rsid w:val="00685534"/>
    <w:rsid w:val="0068583E"/>
    <w:rsid w:val="006903CA"/>
    <w:rsid w:val="00691957"/>
    <w:rsid w:val="006925EE"/>
    <w:rsid w:val="006950E8"/>
    <w:rsid w:val="00695893"/>
    <w:rsid w:val="00695B13"/>
    <w:rsid w:val="006A0DBE"/>
    <w:rsid w:val="006A2403"/>
    <w:rsid w:val="006A343D"/>
    <w:rsid w:val="006A44E1"/>
    <w:rsid w:val="006A48F3"/>
    <w:rsid w:val="006A67B3"/>
    <w:rsid w:val="006A6C18"/>
    <w:rsid w:val="006A6CE0"/>
    <w:rsid w:val="006A7929"/>
    <w:rsid w:val="006B2A65"/>
    <w:rsid w:val="006B381C"/>
    <w:rsid w:val="006B45F6"/>
    <w:rsid w:val="006B4823"/>
    <w:rsid w:val="006B7678"/>
    <w:rsid w:val="006C2B1D"/>
    <w:rsid w:val="006C3ECC"/>
    <w:rsid w:val="006C592D"/>
    <w:rsid w:val="006C64A1"/>
    <w:rsid w:val="006C7CAF"/>
    <w:rsid w:val="006D1DB2"/>
    <w:rsid w:val="006D1F43"/>
    <w:rsid w:val="006D5C86"/>
    <w:rsid w:val="006E07E7"/>
    <w:rsid w:val="006E0F4A"/>
    <w:rsid w:val="006E25D9"/>
    <w:rsid w:val="006E273F"/>
    <w:rsid w:val="006E3B6D"/>
    <w:rsid w:val="006E4A5F"/>
    <w:rsid w:val="006E71B0"/>
    <w:rsid w:val="006E7AF9"/>
    <w:rsid w:val="006E7B1C"/>
    <w:rsid w:val="006F11E5"/>
    <w:rsid w:val="006F1532"/>
    <w:rsid w:val="006F2F02"/>
    <w:rsid w:val="006F3A75"/>
    <w:rsid w:val="006F550B"/>
    <w:rsid w:val="006F571F"/>
    <w:rsid w:val="00702DD0"/>
    <w:rsid w:val="00704BAC"/>
    <w:rsid w:val="00705D1C"/>
    <w:rsid w:val="007070A8"/>
    <w:rsid w:val="0071023F"/>
    <w:rsid w:val="007110C5"/>
    <w:rsid w:val="007114C7"/>
    <w:rsid w:val="00713BA4"/>
    <w:rsid w:val="00714110"/>
    <w:rsid w:val="007155AA"/>
    <w:rsid w:val="00715D91"/>
    <w:rsid w:val="00716752"/>
    <w:rsid w:val="00717D52"/>
    <w:rsid w:val="00717FAA"/>
    <w:rsid w:val="00720057"/>
    <w:rsid w:val="00720538"/>
    <w:rsid w:val="00720CD0"/>
    <w:rsid w:val="00722731"/>
    <w:rsid w:val="0072312B"/>
    <w:rsid w:val="0072782E"/>
    <w:rsid w:val="007321F1"/>
    <w:rsid w:val="007343BB"/>
    <w:rsid w:val="00734403"/>
    <w:rsid w:val="0073441D"/>
    <w:rsid w:val="007347B8"/>
    <w:rsid w:val="007347CA"/>
    <w:rsid w:val="00734C69"/>
    <w:rsid w:val="00734FD5"/>
    <w:rsid w:val="007350CD"/>
    <w:rsid w:val="007354FF"/>
    <w:rsid w:val="00737F2B"/>
    <w:rsid w:val="007405DD"/>
    <w:rsid w:val="007406B6"/>
    <w:rsid w:val="00742F42"/>
    <w:rsid w:val="007430EB"/>
    <w:rsid w:val="007438A1"/>
    <w:rsid w:val="00744874"/>
    <w:rsid w:val="007450AC"/>
    <w:rsid w:val="007459DA"/>
    <w:rsid w:val="00745A46"/>
    <w:rsid w:val="00745B1F"/>
    <w:rsid w:val="00746437"/>
    <w:rsid w:val="00746A3A"/>
    <w:rsid w:val="00746CC1"/>
    <w:rsid w:val="0074768D"/>
    <w:rsid w:val="00747BF7"/>
    <w:rsid w:val="007523F8"/>
    <w:rsid w:val="007528D1"/>
    <w:rsid w:val="00753C6A"/>
    <w:rsid w:val="00756484"/>
    <w:rsid w:val="007567EA"/>
    <w:rsid w:val="00757EFE"/>
    <w:rsid w:val="007605FC"/>
    <w:rsid w:val="007608B3"/>
    <w:rsid w:val="00762AED"/>
    <w:rsid w:val="00764950"/>
    <w:rsid w:val="007661F4"/>
    <w:rsid w:val="00766834"/>
    <w:rsid w:val="00766D82"/>
    <w:rsid w:val="00767293"/>
    <w:rsid w:val="00770531"/>
    <w:rsid w:val="007712B2"/>
    <w:rsid w:val="00771692"/>
    <w:rsid w:val="00783452"/>
    <w:rsid w:val="007845BD"/>
    <w:rsid w:val="00784D32"/>
    <w:rsid w:val="007854F9"/>
    <w:rsid w:val="0078632A"/>
    <w:rsid w:val="00791C34"/>
    <w:rsid w:val="00792C0A"/>
    <w:rsid w:val="007944A1"/>
    <w:rsid w:val="00795732"/>
    <w:rsid w:val="00795FB9"/>
    <w:rsid w:val="00796F4E"/>
    <w:rsid w:val="007971BC"/>
    <w:rsid w:val="00797D69"/>
    <w:rsid w:val="007A45F6"/>
    <w:rsid w:val="007A4DAE"/>
    <w:rsid w:val="007A6019"/>
    <w:rsid w:val="007A6D32"/>
    <w:rsid w:val="007B0504"/>
    <w:rsid w:val="007B05A0"/>
    <w:rsid w:val="007B073A"/>
    <w:rsid w:val="007B2AC6"/>
    <w:rsid w:val="007B5D54"/>
    <w:rsid w:val="007B7579"/>
    <w:rsid w:val="007B7987"/>
    <w:rsid w:val="007C22DA"/>
    <w:rsid w:val="007C2A45"/>
    <w:rsid w:val="007C2CBF"/>
    <w:rsid w:val="007C51F6"/>
    <w:rsid w:val="007C55AE"/>
    <w:rsid w:val="007C600A"/>
    <w:rsid w:val="007C70C8"/>
    <w:rsid w:val="007D1CC1"/>
    <w:rsid w:val="007D2A21"/>
    <w:rsid w:val="007D4303"/>
    <w:rsid w:val="007D59BA"/>
    <w:rsid w:val="007D6697"/>
    <w:rsid w:val="007E21D3"/>
    <w:rsid w:val="007F0A9D"/>
    <w:rsid w:val="007F3A7A"/>
    <w:rsid w:val="007F6398"/>
    <w:rsid w:val="007F6D5B"/>
    <w:rsid w:val="007F757E"/>
    <w:rsid w:val="007F7C01"/>
    <w:rsid w:val="0080194F"/>
    <w:rsid w:val="008019F8"/>
    <w:rsid w:val="008045EB"/>
    <w:rsid w:val="00806737"/>
    <w:rsid w:val="0080766D"/>
    <w:rsid w:val="00807DA3"/>
    <w:rsid w:val="00810336"/>
    <w:rsid w:val="008106B6"/>
    <w:rsid w:val="008128CC"/>
    <w:rsid w:val="00812DE1"/>
    <w:rsid w:val="008172A7"/>
    <w:rsid w:val="0082045C"/>
    <w:rsid w:val="00824978"/>
    <w:rsid w:val="00827DF3"/>
    <w:rsid w:val="00834F6C"/>
    <w:rsid w:val="00836538"/>
    <w:rsid w:val="00837BF9"/>
    <w:rsid w:val="00837EB3"/>
    <w:rsid w:val="00840BE0"/>
    <w:rsid w:val="00841078"/>
    <w:rsid w:val="008414C0"/>
    <w:rsid w:val="0084195A"/>
    <w:rsid w:val="00841FF7"/>
    <w:rsid w:val="008422B1"/>
    <w:rsid w:val="00845897"/>
    <w:rsid w:val="008467F4"/>
    <w:rsid w:val="008501DE"/>
    <w:rsid w:val="00852903"/>
    <w:rsid w:val="00854324"/>
    <w:rsid w:val="00854EAF"/>
    <w:rsid w:val="00856F6E"/>
    <w:rsid w:val="0085782A"/>
    <w:rsid w:val="00857B8C"/>
    <w:rsid w:val="00857DD6"/>
    <w:rsid w:val="00860F23"/>
    <w:rsid w:val="008615E6"/>
    <w:rsid w:val="008618A9"/>
    <w:rsid w:val="0086291F"/>
    <w:rsid w:val="00863135"/>
    <w:rsid w:val="00863455"/>
    <w:rsid w:val="008649D4"/>
    <w:rsid w:val="0086537E"/>
    <w:rsid w:val="00865FD1"/>
    <w:rsid w:val="00867021"/>
    <w:rsid w:val="00867F4A"/>
    <w:rsid w:val="0087035E"/>
    <w:rsid w:val="00872BF4"/>
    <w:rsid w:val="00880107"/>
    <w:rsid w:val="00880737"/>
    <w:rsid w:val="00880CBC"/>
    <w:rsid w:val="00881036"/>
    <w:rsid w:val="0088310E"/>
    <w:rsid w:val="008833D1"/>
    <w:rsid w:val="00884331"/>
    <w:rsid w:val="00884631"/>
    <w:rsid w:val="00885C23"/>
    <w:rsid w:val="0088693A"/>
    <w:rsid w:val="008906FF"/>
    <w:rsid w:val="00890735"/>
    <w:rsid w:val="0089194A"/>
    <w:rsid w:val="008919F8"/>
    <w:rsid w:val="00892099"/>
    <w:rsid w:val="0089364C"/>
    <w:rsid w:val="00893939"/>
    <w:rsid w:val="00895D98"/>
    <w:rsid w:val="00896BF5"/>
    <w:rsid w:val="008A293F"/>
    <w:rsid w:val="008A2C02"/>
    <w:rsid w:val="008A4754"/>
    <w:rsid w:val="008A570D"/>
    <w:rsid w:val="008A60D3"/>
    <w:rsid w:val="008A63F4"/>
    <w:rsid w:val="008A72C8"/>
    <w:rsid w:val="008A7490"/>
    <w:rsid w:val="008B0649"/>
    <w:rsid w:val="008B091B"/>
    <w:rsid w:val="008B0C61"/>
    <w:rsid w:val="008B20CD"/>
    <w:rsid w:val="008B226D"/>
    <w:rsid w:val="008B3817"/>
    <w:rsid w:val="008B48C9"/>
    <w:rsid w:val="008B5BE5"/>
    <w:rsid w:val="008C13AD"/>
    <w:rsid w:val="008C20DA"/>
    <w:rsid w:val="008C5B21"/>
    <w:rsid w:val="008C6A83"/>
    <w:rsid w:val="008D16C4"/>
    <w:rsid w:val="008D1C50"/>
    <w:rsid w:val="008D5F2F"/>
    <w:rsid w:val="008D6BEF"/>
    <w:rsid w:val="008D7923"/>
    <w:rsid w:val="008E0D80"/>
    <w:rsid w:val="008E13BB"/>
    <w:rsid w:val="008E1478"/>
    <w:rsid w:val="008E1C83"/>
    <w:rsid w:val="008E20AE"/>
    <w:rsid w:val="008E2FCB"/>
    <w:rsid w:val="008E38D0"/>
    <w:rsid w:val="008E54BC"/>
    <w:rsid w:val="008E61EB"/>
    <w:rsid w:val="008E670F"/>
    <w:rsid w:val="008E720C"/>
    <w:rsid w:val="008E755A"/>
    <w:rsid w:val="008F0830"/>
    <w:rsid w:val="008F21E5"/>
    <w:rsid w:val="008F28B1"/>
    <w:rsid w:val="008F2BE5"/>
    <w:rsid w:val="008F2CF3"/>
    <w:rsid w:val="008F32E4"/>
    <w:rsid w:val="008F3681"/>
    <w:rsid w:val="008F3737"/>
    <w:rsid w:val="008F3978"/>
    <w:rsid w:val="008F4085"/>
    <w:rsid w:val="008F7C02"/>
    <w:rsid w:val="009017C7"/>
    <w:rsid w:val="00901D65"/>
    <w:rsid w:val="00901F67"/>
    <w:rsid w:val="009030BD"/>
    <w:rsid w:val="00904149"/>
    <w:rsid w:val="0090499D"/>
    <w:rsid w:val="00905201"/>
    <w:rsid w:val="00905330"/>
    <w:rsid w:val="009059E7"/>
    <w:rsid w:val="00906B37"/>
    <w:rsid w:val="0091098D"/>
    <w:rsid w:val="0091169F"/>
    <w:rsid w:val="0092166E"/>
    <w:rsid w:val="00923CA5"/>
    <w:rsid w:val="00923F01"/>
    <w:rsid w:val="009241D9"/>
    <w:rsid w:val="00924381"/>
    <w:rsid w:val="00924783"/>
    <w:rsid w:val="00925341"/>
    <w:rsid w:val="00925848"/>
    <w:rsid w:val="00926D7C"/>
    <w:rsid w:val="00927542"/>
    <w:rsid w:val="009321DD"/>
    <w:rsid w:val="00932568"/>
    <w:rsid w:val="00936748"/>
    <w:rsid w:val="00942AB3"/>
    <w:rsid w:val="0094302D"/>
    <w:rsid w:val="00943EF9"/>
    <w:rsid w:val="009466F9"/>
    <w:rsid w:val="00946AAF"/>
    <w:rsid w:val="00947042"/>
    <w:rsid w:val="00957262"/>
    <w:rsid w:val="0096037C"/>
    <w:rsid w:val="009625AF"/>
    <w:rsid w:val="0096344A"/>
    <w:rsid w:val="0096401C"/>
    <w:rsid w:val="00964321"/>
    <w:rsid w:val="00964597"/>
    <w:rsid w:val="009646B9"/>
    <w:rsid w:val="009674CB"/>
    <w:rsid w:val="00967FB0"/>
    <w:rsid w:val="009704F7"/>
    <w:rsid w:val="00970889"/>
    <w:rsid w:val="00970D6D"/>
    <w:rsid w:val="00971654"/>
    <w:rsid w:val="00973304"/>
    <w:rsid w:val="00973C75"/>
    <w:rsid w:val="00973FA9"/>
    <w:rsid w:val="00974BCA"/>
    <w:rsid w:val="00981249"/>
    <w:rsid w:val="00981AF3"/>
    <w:rsid w:val="00981F3E"/>
    <w:rsid w:val="00982A79"/>
    <w:rsid w:val="00983285"/>
    <w:rsid w:val="0098749C"/>
    <w:rsid w:val="00987ECF"/>
    <w:rsid w:val="00990132"/>
    <w:rsid w:val="0099222A"/>
    <w:rsid w:val="0099223E"/>
    <w:rsid w:val="009937F1"/>
    <w:rsid w:val="00993CEB"/>
    <w:rsid w:val="00993E8E"/>
    <w:rsid w:val="00994933"/>
    <w:rsid w:val="0099569E"/>
    <w:rsid w:val="0099606B"/>
    <w:rsid w:val="0099619B"/>
    <w:rsid w:val="009A1C6F"/>
    <w:rsid w:val="009A2727"/>
    <w:rsid w:val="009A27EC"/>
    <w:rsid w:val="009A29BF"/>
    <w:rsid w:val="009A3FC6"/>
    <w:rsid w:val="009A51B6"/>
    <w:rsid w:val="009A5273"/>
    <w:rsid w:val="009A5C92"/>
    <w:rsid w:val="009A6E6E"/>
    <w:rsid w:val="009A7293"/>
    <w:rsid w:val="009B0FC6"/>
    <w:rsid w:val="009B221F"/>
    <w:rsid w:val="009B39B1"/>
    <w:rsid w:val="009B545E"/>
    <w:rsid w:val="009C0E82"/>
    <w:rsid w:val="009C0F00"/>
    <w:rsid w:val="009C2C64"/>
    <w:rsid w:val="009C33BE"/>
    <w:rsid w:val="009C65BB"/>
    <w:rsid w:val="009C7ADB"/>
    <w:rsid w:val="009D09B1"/>
    <w:rsid w:val="009D2915"/>
    <w:rsid w:val="009D6937"/>
    <w:rsid w:val="009E1245"/>
    <w:rsid w:val="009E1EBA"/>
    <w:rsid w:val="009E29FB"/>
    <w:rsid w:val="009E362C"/>
    <w:rsid w:val="009E4E85"/>
    <w:rsid w:val="009E5567"/>
    <w:rsid w:val="009E5902"/>
    <w:rsid w:val="009E7326"/>
    <w:rsid w:val="009E78A3"/>
    <w:rsid w:val="009F1AF0"/>
    <w:rsid w:val="009F359C"/>
    <w:rsid w:val="009F386A"/>
    <w:rsid w:val="009F6806"/>
    <w:rsid w:val="009F7FDC"/>
    <w:rsid w:val="00A00AC3"/>
    <w:rsid w:val="00A01962"/>
    <w:rsid w:val="00A025E7"/>
    <w:rsid w:val="00A043C5"/>
    <w:rsid w:val="00A05167"/>
    <w:rsid w:val="00A056FE"/>
    <w:rsid w:val="00A062F7"/>
    <w:rsid w:val="00A064FC"/>
    <w:rsid w:val="00A109B7"/>
    <w:rsid w:val="00A11374"/>
    <w:rsid w:val="00A11EE0"/>
    <w:rsid w:val="00A13AD9"/>
    <w:rsid w:val="00A13FEE"/>
    <w:rsid w:val="00A15011"/>
    <w:rsid w:val="00A1565D"/>
    <w:rsid w:val="00A17AEA"/>
    <w:rsid w:val="00A20C0D"/>
    <w:rsid w:val="00A225DD"/>
    <w:rsid w:val="00A22ACF"/>
    <w:rsid w:val="00A22BC7"/>
    <w:rsid w:val="00A23DD6"/>
    <w:rsid w:val="00A24A12"/>
    <w:rsid w:val="00A24C2D"/>
    <w:rsid w:val="00A25A93"/>
    <w:rsid w:val="00A30397"/>
    <w:rsid w:val="00A31077"/>
    <w:rsid w:val="00A316F9"/>
    <w:rsid w:val="00A32D51"/>
    <w:rsid w:val="00A357D4"/>
    <w:rsid w:val="00A407EF"/>
    <w:rsid w:val="00A4097F"/>
    <w:rsid w:val="00A42A2F"/>
    <w:rsid w:val="00A43077"/>
    <w:rsid w:val="00A43251"/>
    <w:rsid w:val="00A43670"/>
    <w:rsid w:val="00A44478"/>
    <w:rsid w:val="00A45118"/>
    <w:rsid w:val="00A45327"/>
    <w:rsid w:val="00A47F78"/>
    <w:rsid w:val="00A51201"/>
    <w:rsid w:val="00A52345"/>
    <w:rsid w:val="00A53849"/>
    <w:rsid w:val="00A5514F"/>
    <w:rsid w:val="00A5687A"/>
    <w:rsid w:val="00A57AB4"/>
    <w:rsid w:val="00A60B87"/>
    <w:rsid w:val="00A627B8"/>
    <w:rsid w:val="00A62CCA"/>
    <w:rsid w:val="00A62E33"/>
    <w:rsid w:val="00A63690"/>
    <w:rsid w:val="00A64152"/>
    <w:rsid w:val="00A64E9F"/>
    <w:rsid w:val="00A65B49"/>
    <w:rsid w:val="00A66BD9"/>
    <w:rsid w:val="00A70116"/>
    <w:rsid w:val="00A7024F"/>
    <w:rsid w:val="00A75B5E"/>
    <w:rsid w:val="00A7610D"/>
    <w:rsid w:val="00A76326"/>
    <w:rsid w:val="00A77FD5"/>
    <w:rsid w:val="00A80460"/>
    <w:rsid w:val="00A8078F"/>
    <w:rsid w:val="00A80C2A"/>
    <w:rsid w:val="00A81877"/>
    <w:rsid w:val="00A822B3"/>
    <w:rsid w:val="00A862E4"/>
    <w:rsid w:val="00A86F51"/>
    <w:rsid w:val="00A86FDA"/>
    <w:rsid w:val="00A90F79"/>
    <w:rsid w:val="00A93A6B"/>
    <w:rsid w:val="00A93DDC"/>
    <w:rsid w:val="00A95C67"/>
    <w:rsid w:val="00A96559"/>
    <w:rsid w:val="00A970F0"/>
    <w:rsid w:val="00A97245"/>
    <w:rsid w:val="00A97D18"/>
    <w:rsid w:val="00AA0046"/>
    <w:rsid w:val="00AA0E33"/>
    <w:rsid w:val="00AA4A9E"/>
    <w:rsid w:val="00AA4FE3"/>
    <w:rsid w:val="00AB0B7B"/>
    <w:rsid w:val="00AB22B6"/>
    <w:rsid w:val="00AB3A2E"/>
    <w:rsid w:val="00AB4090"/>
    <w:rsid w:val="00AB506E"/>
    <w:rsid w:val="00AB51D1"/>
    <w:rsid w:val="00AB5346"/>
    <w:rsid w:val="00AB5CD4"/>
    <w:rsid w:val="00AB6945"/>
    <w:rsid w:val="00AB716A"/>
    <w:rsid w:val="00AC355F"/>
    <w:rsid w:val="00AC3F11"/>
    <w:rsid w:val="00AC4B83"/>
    <w:rsid w:val="00AC5643"/>
    <w:rsid w:val="00AC6B62"/>
    <w:rsid w:val="00AC7802"/>
    <w:rsid w:val="00AC79D5"/>
    <w:rsid w:val="00AD08EB"/>
    <w:rsid w:val="00AD0F03"/>
    <w:rsid w:val="00AD15AB"/>
    <w:rsid w:val="00AD361D"/>
    <w:rsid w:val="00AD4C5A"/>
    <w:rsid w:val="00AD4F5D"/>
    <w:rsid w:val="00AD5ECC"/>
    <w:rsid w:val="00AD703A"/>
    <w:rsid w:val="00AE0204"/>
    <w:rsid w:val="00AE1E06"/>
    <w:rsid w:val="00AE2E01"/>
    <w:rsid w:val="00AE353A"/>
    <w:rsid w:val="00AE36B5"/>
    <w:rsid w:val="00AE5227"/>
    <w:rsid w:val="00AE5CE1"/>
    <w:rsid w:val="00AE5F24"/>
    <w:rsid w:val="00AF25DC"/>
    <w:rsid w:val="00AF2BE8"/>
    <w:rsid w:val="00AF3196"/>
    <w:rsid w:val="00AF3B9B"/>
    <w:rsid w:val="00AF4A0F"/>
    <w:rsid w:val="00AF540E"/>
    <w:rsid w:val="00B00492"/>
    <w:rsid w:val="00B013F3"/>
    <w:rsid w:val="00B023D1"/>
    <w:rsid w:val="00B04148"/>
    <w:rsid w:val="00B05546"/>
    <w:rsid w:val="00B055A2"/>
    <w:rsid w:val="00B0631A"/>
    <w:rsid w:val="00B06754"/>
    <w:rsid w:val="00B06843"/>
    <w:rsid w:val="00B06B0F"/>
    <w:rsid w:val="00B07958"/>
    <w:rsid w:val="00B11540"/>
    <w:rsid w:val="00B11D99"/>
    <w:rsid w:val="00B122F9"/>
    <w:rsid w:val="00B12E3C"/>
    <w:rsid w:val="00B1305C"/>
    <w:rsid w:val="00B1326D"/>
    <w:rsid w:val="00B1377E"/>
    <w:rsid w:val="00B13D22"/>
    <w:rsid w:val="00B1437B"/>
    <w:rsid w:val="00B1492F"/>
    <w:rsid w:val="00B16A30"/>
    <w:rsid w:val="00B16BD3"/>
    <w:rsid w:val="00B21670"/>
    <w:rsid w:val="00B22B72"/>
    <w:rsid w:val="00B23321"/>
    <w:rsid w:val="00B23CCE"/>
    <w:rsid w:val="00B24F36"/>
    <w:rsid w:val="00B25A18"/>
    <w:rsid w:val="00B25E5C"/>
    <w:rsid w:val="00B2668F"/>
    <w:rsid w:val="00B2688D"/>
    <w:rsid w:val="00B26C2A"/>
    <w:rsid w:val="00B3056E"/>
    <w:rsid w:val="00B313E9"/>
    <w:rsid w:val="00B31D46"/>
    <w:rsid w:val="00B31F73"/>
    <w:rsid w:val="00B327F4"/>
    <w:rsid w:val="00B33867"/>
    <w:rsid w:val="00B3413F"/>
    <w:rsid w:val="00B343EA"/>
    <w:rsid w:val="00B34787"/>
    <w:rsid w:val="00B367B3"/>
    <w:rsid w:val="00B368A3"/>
    <w:rsid w:val="00B370F8"/>
    <w:rsid w:val="00B41E77"/>
    <w:rsid w:val="00B4373A"/>
    <w:rsid w:val="00B43B49"/>
    <w:rsid w:val="00B44782"/>
    <w:rsid w:val="00B45378"/>
    <w:rsid w:val="00B46D68"/>
    <w:rsid w:val="00B47C36"/>
    <w:rsid w:val="00B532A7"/>
    <w:rsid w:val="00B53CAC"/>
    <w:rsid w:val="00B5466C"/>
    <w:rsid w:val="00B54DFE"/>
    <w:rsid w:val="00B552B5"/>
    <w:rsid w:val="00B55A07"/>
    <w:rsid w:val="00B55D95"/>
    <w:rsid w:val="00B56818"/>
    <w:rsid w:val="00B61820"/>
    <w:rsid w:val="00B61FC4"/>
    <w:rsid w:val="00B62205"/>
    <w:rsid w:val="00B6375F"/>
    <w:rsid w:val="00B656E7"/>
    <w:rsid w:val="00B6643C"/>
    <w:rsid w:val="00B70E83"/>
    <w:rsid w:val="00B72F75"/>
    <w:rsid w:val="00B75C9B"/>
    <w:rsid w:val="00B772CB"/>
    <w:rsid w:val="00B8010A"/>
    <w:rsid w:val="00B8042E"/>
    <w:rsid w:val="00B80B62"/>
    <w:rsid w:val="00B82406"/>
    <w:rsid w:val="00B87013"/>
    <w:rsid w:val="00B872A7"/>
    <w:rsid w:val="00B9029E"/>
    <w:rsid w:val="00B9085C"/>
    <w:rsid w:val="00B90946"/>
    <w:rsid w:val="00B93059"/>
    <w:rsid w:val="00B93914"/>
    <w:rsid w:val="00B963A5"/>
    <w:rsid w:val="00BA108F"/>
    <w:rsid w:val="00BA180F"/>
    <w:rsid w:val="00BA204C"/>
    <w:rsid w:val="00BA3BBF"/>
    <w:rsid w:val="00BA481A"/>
    <w:rsid w:val="00BA5E51"/>
    <w:rsid w:val="00BA62AB"/>
    <w:rsid w:val="00BA645F"/>
    <w:rsid w:val="00BB02C0"/>
    <w:rsid w:val="00BB03B5"/>
    <w:rsid w:val="00BB1459"/>
    <w:rsid w:val="00BB312D"/>
    <w:rsid w:val="00BB43CC"/>
    <w:rsid w:val="00BB6B6C"/>
    <w:rsid w:val="00BB6C58"/>
    <w:rsid w:val="00BB7A45"/>
    <w:rsid w:val="00BC0268"/>
    <w:rsid w:val="00BC090E"/>
    <w:rsid w:val="00BC1126"/>
    <w:rsid w:val="00BC145D"/>
    <w:rsid w:val="00BC2CCA"/>
    <w:rsid w:val="00BC464D"/>
    <w:rsid w:val="00BC4BF5"/>
    <w:rsid w:val="00BD282A"/>
    <w:rsid w:val="00BD3497"/>
    <w:rsid w:val="00BD34BE"/>
    <w:rsid w:val="00BD43CC"/>
    <w:rsid w:val="00BD68E8"/>
    <w:rsid w:val="00BD7A45"/>
    <w:rsid w:val="00BE1D3A"/>
    <w:rsid w:val="00BE266A"/>
    <w:rsid w:val="00BE2893"/>
    <w:rsid w:val="00BE2E08"/>
    <w:rsid w:val="00BF26D5"/>
    <w:rsid w:val="00BF2C98"/>
    <w:rsid w:val="00BF660B"/>
    <w:rsid w:val="00BF7A7B"/>
    <w:rsid w:val="00C005F7"/>
    <w:rsid w:val="00C02174"/>
    <w:rsid w:val="00C037AD"/>
    <w:rsid w:val="00C03E81"/>
    <w:rsid w:val="00C04FFD"/>
    <w:rsid w:val="00C1076A"/>
    <w:rsid w:val="00C11543"/>
    <w:rsid w:val="00C12D7A"/>
    <w:rsid w:val="00C14560"/>
    <w:rsid w:val="00C15278"/>
    <w:rsid w:val="00C16A2F"/>
    <w:rsid w:val="00C171B3"/>
    <w:rsid w:val="00C17B4D"/>
    <w:rsid w:val="00C17C4A"/>
    <w:rsid w:val="00C17F90"/>
    <w:rsid w:val="00C21591"/>
    <w:rsid w:val="00C21CB8"/>
    <w:rsid w:val="00C224CF"/>
    <w:rsid w:val="00C22DED"/>
    <w:rsid w:val="00C2309E"/>
    <w:rsid w:val="00C245C7"/>
    <w:rsid w:val="00C2481F"/>
    <w:rsid w:val="00C24C96"/>
    <w:rsid w:val="00C24D3A"/>
    <w:rsid w:val="00C25D0A"/>
    <w:rsid w:val="00C3001B"/>
    <w:rsid w:val="00C33DC8"/>
    <w:rsid w:val="00C3420F"/>
    <w:rsid w:val="00C3517C"/>
    <w:rsid w:val="00C3583F"/>
    <w:rsid w:val="00C3692D"/>
    <w:rsid w:val="00C373B1"/>
    <w:rsid w:val="00C414BF"/>
    <w:rsid w:val="00C44137"/>
    <w:rsid w:val="00C46B03"/>
    <w:rsid w:val="00C47FE0"/>
    <w:rsid w:val="00C512AB"/>
    <w:rsid w:val="00C53EBC"/>
    <w:rsid w:val="00C542E5"/>
    <w:rsid w:val="00C54C15"/>
    <w:rsid w:val="00C55D32"/>
    <w:rsid w:val="00C560EA"/>
    <w:rsid w:val="00C56315"/>
    <w:rsid w:val="00C60194"/>
    <w:rsid w:val="00C6153E"/>
    <w:rsid w:val="00C65A6A"/>
    <w:rsid w:val="00C66FDE"/>
    <w:rsid w:val="00C70119"/>
    <w:rsid w:val="00C70E06"/>
    <w:rsid w:val="00C70FB1"/>
    <w:rsid w:val="00C71063"/>
    <w:rsid w:val="00C73937"/>
    <w:rsid w:val="00C74EDA"/>
    <w:rsid w:val="00C76252"/>
    <w:rsid w:val="00C76658"/>
    <w:rsid w:val="00C77080"/>
    <w:rsid w:val="00C808D3"/>
    <w:rsid w:val="00C80CD0"/>
    <w:rsid w:val="00C8102F"/>
    <w:rsid w:val="00C817CF"/>
    <w:rsid w:val="00C81CB6"/>
    <w:rsid w:val="00C83726"/>
    <w:rsid w:val="00C837E3"/>
    <w:rsid w:val="00C83EBA"/>
    <w:rsid w:val="00C8486F"/>
    <w:rsid w:val="00C85CA2"/>
    <w:rsid w:val="00C909E9"/>
    <w:rsid w:val="00C90E09"/>
    <w:rsid w:val="00C92162"/>
    <w:rsid w:val="00C93063"/>
    <w:rsid w:val="00C952D9"/>
    <w:rsid w:val="00C95964"/>
    <w:rsid w:val="00C97A24"/>
    <w:rsid w:val="00CA0AF0"/>
    <w:rsid w:val="00CA0B75"/>
    <w:rsid w:val="00CA1AA0"/>
    <w:rsid w:val="00CA21B6"/>
    <w:rsid w:val="00CA39E1"/>
    <w:rsid w:val="00CA3F6B"/>
    <w:rsid w:val="00CA4037"/>
    <w:rsid w:val="00CA4862"/>
    <w:rsid w:val="00CA5521"/>
    <w:rsid w:val="00CA7899"/>
    <w:rsid w:val="00CA7AC3"/>
    <w:rsid w:val="00CB0382"/>
    <w:rsid w:val="00CB097D"/>
    <w:rsid w:val="00CB29D6"/>
    <w:rsid w:val="00CB309F"/>
    <w:rsid w:val="00CB4E0B"/>
    <w:rsid w:val="00CB55AC"/>
    <w:rsid w:val="00CB622D"/>
    <w:rsid w:val="00CB75A3"/>
    <w:rsid w:val="00CB7ABA"/>
    <w:rsid w:val="00CC1912"/>
    <w:rsid w:val="00CC32A3"/>
    <w:rsid w:val="00CC3BB3"/>
    <w:rsid w:val="00CD02FD"/>
    <w:rsid w:val="00CD0D20"/>
    <w:rsid w:val="00CD213E"/>
    <w:rsid w:val="00CD27C5"/>
    <w:rsid w:val="00CD2D37"/>
    <w:rsid w:val="00CD4213"/>
    <w:rsid w:val="00CD4487"/>
    <w:rsid w:val="00CD4B9C"/>
    <w:rsid w:val="00CD4F32"/>
    <w:rsid w:val="00CD51A9"/>
    <w:rsid w:val="00CD5BE0"/>
    <w:rsid w:val="00CD748B"/>
    <w:rsid w:val="00CE05A4"/>
    <w:rsid w:val="00CE238F"/>
    <w:rsid w:val="00CE265C"/>
    <w:rsid w:val="00CE4DF7"/>
    <w:rsid w:val="00CE5419"/>
    <w:rsid w:val="00CE7706"/>
    <w:rsid w:val="00CE7C61"/>
    <w:rsid w:val="00CF2140"/>
    <w:rsid w:val="00CF2D2F"/>
    <w:rsid w:val="00CF36AF"/>
    <w:rsid w:val="00CF49B1"/>
    <w:rsid w:val="00CF4C1C"/>
    <w:rsid w:val="00CF58C9"/>
    <w:rsid w:val="00CF59C9"/>
    <w:rsid w:val="00CF60D6"/>
    <w:rsid w:val="00CF6DA8"/>
    <w:rsid w:val="00CF780F"/>
    <w:rsid w:val="00D000C8"/>
    <w:rsid w:val="00D0158E"/>
    <w:rsid w:val="00D01CBD"/>
    <w:rsid w:val="00D032FD"/>
    <w:rsid w:val="00D03748"/>
    <w:rsid w:val="00D03F7F"/>
    <w:rsid w:val="00D04391"/>
    <w:rsid w:val="00D04B3C"/>
    <w:rsid w:val="00D073FA"/>
    <w:rsid w:val="00D07D3A"/>
    <w:rsid w:val="00D100C9"/>
    <w:rsid w:val="00D11E9B"/>
    <w:rsid w:val="00D135F8"/>
    <w:rsid w:val="00D13FCD"/>
    <w:rsid w:val="00D15A14"/>
    <w:rsid w:val="00D1672B"/>
    <w:rsid w:val="00D1724C"/>
    <w:rsid w:val="00D17457"/>
    <w:rsid w:val="00D200CD"/>
    <w:rsid w:val="00D226F5"/>
    <w:rsid w:val="00D2650F"/>
    <w:rsid w:val="00D26D0D"/>
    <w:rsid w:val="00D300F5"/>
    <w:rsid w:val="00D302E9"/>
    <w:rsid w:val="00D31F44"/>
    <w:rsid w:val="00D31F9E"/>
    <w:rsid w:val="00D33F3E"/>
    <w:rsid w:val="00D34230"/>
    <w:rsid w:val="00D34867"/>
    <w:rsid w:val="00D35377"/>
    <w:rsid w:val="00D3604D"/>
    <w:rsid w:val="00D3625A"/>
    <w:rsid w:val="00D37946"/>
    <w:rsid w:val="00D4104C"/>
    <w:rsid w:val="00D4250B"/>
    <w:rsid w:val="00D447E6"/>
    <w:rsid w:val="00D464A6"/>
    <w:rsid w:val="00D467F8"/>
    <w:rsid w:val="00D46935"/>
    <w:rsid w:val="00D470A9"/>
    <w:rsid w:val="00D50662"/>
    <w:rsid w:val="00D51579"/>
    <w:rsid w:val="00D51684"/>
    <w:rsid w:val="00D526E1"/>
    <w:rsid w:val="00D528D2"/>
    <w:rsid w:val="00D550B3"/>
    <w:rsid w:val="00D55A42"/>
    <w:rsid w:val="00D5685B"/>
    <w:rsid w:val="00D57D09"/>
    <w:rsid w:val="00D628FC"/>
    <w:rsid w:val="00D65025"/>
    <w:rsid w:val="00D6660E"/>
    <w:rsid w:val="00D67B18"/>
    <w:rsid w:val="00D67B74"/>
    <w:rsid w:val="00D7084F"/>
    <w:rsid w:val="00D72051"/>
    <w:rsid w:val="00D722F9"/>
    <w:rsid w:val="00D74FA1"/>
    <w:rsid w:val="00D7725F"/>
    <w:rsid w:val="00D7767F"/>
    <w:rsid w:val="00D77C54"/>
    <w:rsid w:val="00D77D17"/>
    <w:rsid w:val="00D802FF"/>
    <w:rsid w:val="00D805AD"/>
    <w:rsid w:val="00D808B3"/>
    <w:rsid w:val="00D81DAE"/>
    <w:rsid w:val="00D81FA2"/>
    <w:rsid w:val="00D83837"/>
    <w:rsid w:val="00D87980"/>
    <w:rsid w:val="00D92D88"/>
    <w:rsid w:val="00D946D8"/>
    <w:rsid w:val="00D95F25"/>
    <w:rsid w:val="00D96186"/>
    <w:rsid w:val="00DA2208"/>
    <w:rsid w:val="00DA5815"/>
    <w:rsid w:val="00DA5B88"/>
    <w:rsid w:val="00DA5CCA"/>
    <w:rsid w:val="00DA62CF"/>
    <w:rsid w:val="00DA6DE7"/>
    <w:rsid w:val="00DB13D0"/>
    <w:rsid w:val="00DB19E7"/>
    <w:rsid w:val="00DB2B45"/>
    <w:rsid w:val="00DB3BB7"/>
    <w:rsid w:val="00DB424F"/>
    <w:rsid w:val="00DB4A85"/>
    <w:rsid w:val="00DB5EC9"/>
    <w:rsid w:val="00DB6C21"/>
    <w:rsid w:val="00DB6EF7"/>
    <w:rsid w:val="00DB768C"/>
    <w:rsid w:val="00DC1225"/>
    <w:rsid w:val="00DC317F"/>
    <w:rsid w:val="00DC640C"/>
    <w:rsid w:val="00DD04F3"/>
    <w:rsid w:val="00DD0739"/>
    <w:rsid w:val="00DD1215"/>
    <w:rsid w:val="00DE1052"/>
    <w:rsid w:val="00DE1690"/>
    <w:rsid w:val="00DE1E3D"/>
    <w:rsid w:val="00DE2051"/>
    <w:rsid w:val="00DE2D35"/>
    <w:rsid w:val="00DE341A"/>
    <w:rsid w:val="00DE618E"/>
    <w:rsid w:val="00DE6315"/>
    <w:rsid w:val="00DE6B9F"/>
    <w:rsid w:val="00DE6C97"/>
    <w:rsid w:val="00DE7B43"/>
    <w:rsid w:val="00DF0C24"/>
    <w:rsid w:val="00DF2A71"/>
    <w:rsid w:val="00DF38DF"/>
    <w:rsid w:val="00DF3E6F"/>
    <w:rsid w:val="00DF49CB"/>
    <w:rsid w:val="00DF6FA0"/>
    <w:rsid w:val="00DF784B"/>
    <w:rsid w:val="00E00759"/>
    <w:rsid w:val="00E007EF"/>
    <w:rsid w:val="00E01F63"/>
    <w:rsid w:val="00E035EE"/>
    <w:rsid w:val="00E03877"/>
    <w:rsid w:val="00E03E79"/>
    <w:rsid w:val="00E04905"/>
    <w:rsid w:val="00E05BC9"/>
    <w:rsid w:val="00E069AE"/>
    <w:rsid w:val="00E127CD"/>
    <w:rsid w:val="00E13042"/>
    <w:rsid w:val="00E1395B"/>
    <w:rsid w:val="00E151D5"/>
    <w:rsid w:val="00E15ADF"/>
    <w:rsid w:val="00E169FA"/>
    <w:rsid w:val="00E23CA1"/>
    <w:rsid w:val="00E24C0A"/>
    <w:rsid w:val="00E254C4"/>
    <w:rsid w:val="00E25908"/>
    <w:rsid w:val="00E25F7F"/>
    <w:rsid w:val="00E27675"/>
    <w:rsid w:val="00E278F5"/>
    <w:rsid w:val="00E3150D"/>
    <w:rsid w:val="00E3225A"/>
    <w:rsid w:val="00E32B96"/>
    <w:rsid w:val="00E32F5C"/>
    <w:rsid w:val="00E33383"/>
    <w:rsid w:val="00E33717"/>
    <w:rsid w:val="00E33CD7"/>
    <w:rsid w:val="00E33E75"/>
    <w:rsid w:val="00E34D74"/>
    <w:rsid w:val="00E3595E"/>
    <w:rsid w:val="00E42294"/>
    <w:rsid w:val="00E4508D"/>
    <w:rsid w:val="00E468FD"/>
    <w:rsid w:val="00E475E6"/>
    <w:rsid w:val="00E478C6"/>
    <w:rsid w:val="00E50AE4"/>
    <w:rsid w:val="00E50F3C"/>
    <w:rsid w:val="00E51939"/>
    <w:rsid w:val="00E54A00"/>
    <w:rsid w:val="00E55504"/>
    <w:rsid w:val="00E5743F"/>
    <w:rsid w:val="00E60D37"/>
    <w:rsid w:val="00E6146F"/>
    <w:rsid w:val="00E61793"/>
    <w:rsid w:val="00E61C70"/>
    <w:rsid w:val="00E63E0D"/>
    <w:rsid w:val="00E64CBC"/>
    <w:rsid w:val="00E66D16"/>
    <w:rsid w:val="00E66DA5"/>
    <w:rsid w:val="00E67B0B"/>
    <w:rsid w:val="00E70C11"/>
    <w:rsid w:val="00E70EF4"/>
    <w:rsid w:val="00E724AF"/>
    <w:rsid w:val="00E73841"/>
    <w:rsid w:val="00E760F3"/>
    <w:rsid w:val="00E771BB"/>
    <w:rsid w:val="00E80316"/>
    <w:rsid w:val="00E81828"/>
    <w:rsid w:val="00E81D6A"/>
    <w:rsid w:val="00E81DFA"/>
    <w:rsid w:val="00E82610"/>
    <w:rsid w:val="00E84BD7"/>
    <w:rsid w:val="00E863DC"/>
    <w:rsid w:val="00E86FAB"/>
    <w:rsid w:val="00E8759E"/>
    <w:rsid w:val="00E90AEE"/>
    <w:rsid w:val="00E91437"/>
    <w:rsid w:val="00E91B95"/>
    <w:rsid w:val="00E938CD"/>
    <w:rsid w:val="00E94830"/>
    <w:rsid w:val="00E949E2"/>
    <w:rsid w:val="00E951B0"/>
    <w:rsid w:val="00E952A6"/>
    <w:rsid w:val="00E97A2E"/>
    <w:rsid w:val="00E97C61"/>
    <w:rsid w:val="00EA0732"/>
    <w:rsid w:val="00EA128C"/>
    <w:rsid w:val="00EA184B"/>
    <w:rsid w:val="00EA235A"/>
    <w:rsid w:val="00EA4468"/>
    <w:rsid w:val="00EA4B8E"/>
    <w:rsid w:val="00EA66B4"/>
    <w:rsid w:val="00EA68E5"/>
    <w:rsid w:val="00EA6DF4"/>
    <w:rsid w:val="00EB0E4C"/>
    <w:rsid w:val="00EB0E91"/>
    <w:rsid w:val="00EB12C8"/>
    <w:rsid w:val="00EB1CEF"/>
    <w:rsid w:val="00EB1D6F"/>
    <w:rsid w:val="00EB20AE"/>
    <w:rsid w:val="00EB268E"/>
    <w:rsid w:val="00EB561D"/>
    <w:rsid w:val="00EC1FB6"/>
    <w:rsid w:val="00EC2347"/>
    <w:rsid w:val="00EC55E4"/>
    <w:rsid w:val="00EC6F70"/>
    <w:rsid w:val="00ED1F28"/>
    <w:rsid w:val="00ED4362"/>
    <w:rsid w:val="00ED4F81"/>
    <w:rsid w:val="00ED5B5F"/>
    <w:rsid w:val="00ED6982"/>
    <w:rsid w:val="00ED7761"/>
    <w:rsid w:val="00ED7EB3"/>
    <w:rsid w:val="00EE1540"/>
    <w:rsid w:val="00EE29F1"/>
    <w:rsid w:val="00EE2DE8"/>
    <w:rsid w:val="00EE323D"/>
    <w:rsid w:val="00EE3A47"/>
    <w:rsid w:val="00EE4F6C"/>
    <w:rsid w:val="00EE5C17"/>
    <w:rsid w:val="00EE5D90"/>
    <w:rsid w:val="00EE5FE4"/>
    <w:rsid w:val="00EE64A1"/>
    <w:rsid w:val="00EE7B5B"/>
    <w:rsid w:val="00EF0D70"/>
    <w:rsid w:val="00EF13AC"/>
    <w:rsid w:val="00EF175D"/>
    <w:rsid w:val="00EF1FE9"/>
    <w:rsid w:val="00EF2795"/>
    <w:rsid w:val="00EF285A"/>
    <w:rsid w:val="00EF3C67"/>
    <w:rsid w:val="00EF53FE"/>
    <w:rsid w:val="00EF603A"/>
    <w:rsid w:val="00EF6383"/>
    <w:rsid w:val="00EF6471"/>
    <w:rsid w:val="00EF690B"/>
    <w:rsid w:val="00EF6F3B"/>
    <w:rsid w:val="00EF7298"/>
    <w:rsid w:val="00F00ABD"/>
    <w:rsid w:val="00F0198B"/>
    <w:rsid w:val="00F01A16"/>
    <w:rsid w:val="00F02FD2"/>
    <w:rsid w:val="00F03289"/>
    <w:rsid w:val="00F06C2B"/>
    <w:rsid w:val="00F070DA"/>
    <w:rsid w:val="00F104C9"/>
    <w:rsid w:val="00F13BF2"/>
    <w:rsid w:val="00F13E80"/>
    <w:rsid w:val="00F155D3"/>
    <w:rsid w:val="00F157B1"/>
    <w:rsid w:val="00F15B35"/>
    <w:rsid w:val="00F16172"/>
    <w:rsid w:val="00F209BE"/>
    <w:rsid w:val="00F2160F"/>
    <w:rsid w:val="00F22312"/>
    <w:rsid w:val="00F23F9F"/>
    <w:rsid w:val="00F24BC9"/>
    <w:rsid w:val="00F24F15"/>
    <w:rsid w:val="00F25766"/>
    <w:rsid w:val="00F2698D"/>
    <w:rsid w:val="00F2730F"/>
    <w:rsid w:val="00F3054D"/>
    <w:rsid w:val="00F3449C"/>
    <w:rsid w:val="00F3653B"/>
    <w:rsid w:val="00F366DE"/>
    <w:rsid w:val="00F37674"/>
    <w:rsid w:val="00F41088"/>
    <w:rsid w:val="00F44E62"/>
    <w:rsid w:val="00F45773"/>
    <w:rsid w:val="00F4743D"/>
    <w:rsid w:val="00F47B59"/>
    <w:rsid w:val="00F50375"/>
    <w:rsid w:val="00F51463"/>
    <w:rsid w:val="00F51639"/>
    <w:rsid w:val="00F533A0"/>
    <w:rsid w:val="00F55A2F"/>
    <w:rsid w:val="00F56116"/>
    <w:rsid w:val="00F5662F"/>
    <w:rsid w:val="00F56DB2"/>
    <w:rsid w:val="00F576C6"/>
    <w:rsid w:val="00F57F42"/>
    <w:rsid w:val="00F60948"/>
    <w:rsid w:val="00F60FEF"/>
    <w:rsid w:val="00F6238C"/>
    <w:rsid w:val="00F638F0"/>
    <w:rsid w:val="00F64EAF"/>
    <w:rsid w:val="00F67061"/>
    <w:rsid w:val="00F67C03"/>
    <w:rsid w:val="00F7030A"/>
    <w:rsid w:val="00F70485"/>
    <w:rsid w:val="00F74D8D"/>
    <w:rsid w:val="00F7515F"/>
    <w:rsid w:val="00F75A49"/>
    <w:rsid w:val="00F75BB7"/>
    <w:rsid w:val="00F76DBD"/>
    <w:rsid w:val="00F775F1"/>
    <w:rsid w:val="00F77788"/>
    <w:rsid w:val="00F777CA"/>
    <w:rsid w:val="00F81383"/>
    <w:rsid w:val="00F82105"/>
    <w:rsid w:val="00F8397A"/>
    <w:rsid w:val="00F840C8"/>
    <w:rsid w:val="00F85239"/>
    <w:rsid w:val="00F873D7"/>
    <w:rsid w:val="00F8755F"/>
    <w:rsid w:val="00F879C3"/>
    <w:rsid w:val="00F87ADE"/>
    <w:rsid w:val="00F906B8"/>
    <w:rsid w:val="00F9132A"/>
    <w:rsid w:val="00F914FB"/>
    <w:rsid w:val="00F920E2"/>
    <w:rsid w:val="00F92898"/>
    <w:rsid w:val="00F93A61"/>
    <w:rsid w:val="00F9457E"/>
    <w:rsid w:val="00F95C4F"/>
    <w:rsid w:val="00FA03C1"/>
    <w:rsid w:val="00FA0951"/>
    <w:rsid w:val="00FA1056"/>
    <w:rsid w:val="00FA1347"/>
    <w:rsid w:val="00FA2AF8"/>
    <w:rsid w:val="00FA2F42"/>
    <w:rsid w:val="00FA32EB"/>
    <w:rsid w:val="00FA3712"/>
    <w:rsid w:val="00FA4548"/>
    <w:rsid w:val="00FA51F0"/>
    <w:rsid w:val="00FB2B07"/>
    <w:rsid w:val="00FB4102"/>
    <w:rsid w:val="00FB4D72"/>
    <w:rsid w:val="00FB553D"/>
    <w:rsid w:val="00FB7119"/>
    <w:rsid w:val="00FB7AB9"/>
    <w:rsid w:val="00FC0012"/>
    <w:rsid w:val="00FC0DE5"/>
    <w:rsid w:val="00FC1B34"/>
    <w:rsid w:val="00FC2837"/>
    <w:rsid w:val="00FC4C91"/>
    <w:rsid w:val="00FC56CA"/>
    <w:rsid w:val="00FC57EA"/>
    <w:rsid w:val="00FC6444"/>
    <w:rsid w:val="00FC65DE"/>
    <w:rsid w:val="00FD247E"/>
    <w:rsid w:val="00FD321F"/>
    <w:rsid w:val="00FD4346"/>
    <w:rsid w:val="00FD4DEB"/>
    <w:rsid w:val="00FD6129"/>
    <w:rsid w:val="00FD6D0C"/>
    <w:rsid w:val="00FE41CD"/>
    <w:rsid w:val="00FE466E"/>
    <w:rsid w:val="00FE56CF"/>
    <w:rsid w:val="00FE5BDC"/>
    <w:rsid w:val="00FF1B01"/>
    <w:rsid w:val="00FF1D4A"/>
    <w:rsid w:val="00FF25E1"/>
    <w:rsid w:val="00FF3179"/>
    <w:rsid w:val="00FF3B34"/>
    <w:rsid w:val="00FF3C06"/>
    <w:rsid w:val="00FF4053"/>
    <w:rsid w:val="00FF6857"/>
    <w:rsid w:val="00FF6B44"/>
    <w:rsid w:val="00FF75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toc 1" w:uiPriority="0" w:qFormat="1"/>
    <w:lsdException w:name="toc 2" w:uiPriority="0" w:qFormat="1"/>
    <w:lsdException w:name="toc 3" w:uiPriority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0" w:qFormat="1"/>
    <w:lsdException w:name="line number" w:uiPriority="0"/>
    <w:lsdException w:name="endnote text" w:uiPriority="0"/>
    <w:lsdException w:name="toa heading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E61EB"/>
    <w:rPr>
      <w:rFonts w:ascii="Times New Roman" w:eastAsia="Times New Roman" w:hAnsi="Times New Roman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,1,h1,Header 1"/>
    <w:basedOn w:val="Normalny"/>
    <w:next w:val="Normalny"/>
    <w:link w:val="Nagwek1Znak"/>
    <w:qFormat/>
    <w:rsid w:val="008E61EB"/>
    <w:pPr>
      <w:keepNext/>
      <w:jc w:val="center"/>
      <w:outlineLvl w:val="0"/>
    </w:pPr>
    <w:rPr>
      <w:sz w:val="24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"/>
    <w:qFormat/>
    <w:rsid w:val="008E61EB"/>
    <w:pPr>
      <w:keepNext/>
      <w:jc w:val="center"/>
      <w:outlineLvl w:val="1"/>
    </w:pPr>
    <w:rPr>
      <w:b/>
      <w:sz w:val="24"/>
    </w:rPr>
  </w:style>
  <w:style w:type="paragraph" w:styleId="Nagwek3">
    <w:name w:val="heading 3"/>
    <w:basedOn w:val="Normalny"/>
    <w:next w:val="Normalny"/>
    <w:link w:val="Nagwek3Znak"/>
    <w:qFormat/>
    <w:rsid w:val="008E61EB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8E61EB"/>
    <w:pPr>
      <w:keepNext/>
      <w:jc w:val="center"/>
      <w:outlineLvl w:val="3"/>
    </w:pPr>
    <w:rPr>
      <w:b/>
      <w:sz w:val="32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D7A45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8E61EB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6C64A1"/>
    <w:pPr>
      <w:spacing w:before="240" w:after="60"/>
      <w:outlineLvl w:val="6"/>
    </w:pPr>
    <w:rPr>
      <w:rFonts w:ascii="Calibri" w:eastAsia="Calibri" w:hAnsi="Calibri"/>
      <w:sz w:val="24"/>
    </w:rPr>
  </w:style>
  <w:style w:type="paragraph" w:styleId="Nagwek8">
    <w:name w:val="heading 8"/>
    <w:aliases w:val="l8"/>
    <w:basedOn w:val="Normalny"/>
    <w:next w:val="Normalny"/>
    <w:link w:val="Nagwek8Znak"/>
    <w:uiPriority w:val="9"/>
    <w:qFormat/>
    <w:rsid w:val="008E61EB"/>
    <w:pPr>
      <w:keepNext/>
      <w:pBdr>
        <w:top w:val="single" w:sz="4" w:space="1" w:color="auto"/>
        <w:left w:val="single" w:sz="4" w:space="0" w:color="auto"/>
        <w:bottom w:val="single" w:sz="4" w:space="1" w:color="auto"/>
        <w:right w:val="single" w:sz="4" w:space="5" w:color="auto"/>
      </w:pBdr>
      <w:jc w:val="center"/>
      <w:outlineLvl w:val="7"/>
    </w:pPr>
    <w:rPr>
      <w:b/>
      <w:sz w:val="24"/>
    </w:rPr>
  </w:style>
  <w:style w:type="paragraph" w:styleId="Nagwek9">
    <w:name w:val="heading 9"/>
    <w:basedOn w:val="Normalny"/>
    <w:next w:val="Normalny"/>
    <w:link w:val="Nagwek9Znak"/>
    <w:uiPriority w:val="99"/>
    <w:unhideWhenUsed/>
    <w:qFormat/>
    <w:rsid w:val="006C64A1"/>
    <w:pPr>
      <w:keepNext/>
      <w:keepLines/>
      <w:spacing w:before="200"/>
      <w:outlineLvl w:val="8"/>
    </w:pPr>
    <w:rPr>
      <w:rFonts w:ascii="Cambria" w:hAnsi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1 Znak Znak,h1 Znak Znak,II+ Znak Znak,I Znak Znak,Kurstitel Znak Znak,1 ghost Znak Znak,g Znak Znak,ghost Znak Znak,1 h3 Znak Znak,Capitolo Znak Znak,H11 Znak Znak,H12 Znak Znak,H13 Znak Znak,H14 Znak Znak,H15 Znak Znak,H16 Znak Znak"/>
    <w:link w:val="Nagwek1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link w:val="Nagwek2"/>
    <w:uiPriority w:val="9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3Znak">
    <w:name w:val="Nagłówek 3 Znak"/>
    <w:link w:val="Nagwek3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rsid w:val="008E61EB"/>
    <w:rPr>
      <w:rFonts w:ascii="Times New Roman" w:eastAsia="Times New Roman" w:hAnsi="Times New Roman" w:cs="Times New Roman"/>
      <w:b/>
      <w:sz w:val="32"/>
      <w:szCs w:val="20"/>
      <w:lang w:eastAsia="pl-PL"/>
    </w:rPr>
  </w:style>
  <w:style w:type="character" w:customStyle="1" w:styleId="Nagwek6Znak">
    <w:name w:val="Nagłówek 6 Znak"/>
    <w:link w:val="Nagwek6"/>
    <w:uiPriority w:val="9"/>
    <w:rsid w:val="008E61EB"/>
    <w:rPr>
      <w:rFonts w:ascii="Cambria" w:eastAsia="Times New Roman" w:hAnsi="Cambria" w:cs="Times New Roman"/>
      <w:i/>
      <w:iCs/>
      <w:color w:val="243F60"/>
      <w:sz w:val="20"/>
      <w:szCs w:val="20"/>
      <w:lang w:eastAsia="pl-PL"/>
    </w:rPr>
  </w:style>
  <w:style w:type="character" w:customStyle="1" w:styleId="Nagwek8Znak">
    <w:name w:val="Nagłówek 8 Znak"/>
    <w:aliases w:val="l8 Znak"/>
    <w:link w:val="Nagwek8"/>
    <w:uiPriority w:val="9"/>
    <w:rsid w:val="008E61EB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aliases w:val="Tekst podstawow.(F2),(F2),body text,contents,Szövegtörzs"/>
    <w:basedOn w:val="Normalny"/>
    <w:link w:val="TekstpodstawowyZnak"/>
    <w:rsid w:val="008E61EB"/>
    <w:rPr>
      <w:sz w:val="24"/>
    </w:rPr>
  </w:style>
  <w:style w:type="character" w:customStyle="1" w:styleId="TekstpodstawowyZnak">
    <w:name w:val="Tekst podstawowy Znak"/>
    <w:aliases w:val="Tekst podstawow.(F2) Znak,(F2) Znak,body text Znak,contents Znak,Szövegtörzs Znak"/>
    <w:link w:val="Tekstpodstawowy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8E61EB"/>
    <w:pPr>
      <w:jc w:val="both"/>
    </w:pPr>
    <w:rPr>
      <w:sz w:val="24"/>
    </w:rPr>
  </w:style>
  <w:style w:type="character" w:customStyle="1" w:styleId="TekstpodstawowywcityZnak">
    <w:name w:val="Tekst podstawowy wcięty Znak"/>
    <w:link w:val="Tekstpodstawowywcity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rsid w:val="008E61EB"/>
  </w:style>
  <w:style w:type="character" w:customStyle="1" w:styleId="TekstprzypisukocowegoZnak">
    <w:name w:val="Tekst przypisu końcowego Znak"/>
    <w:link w:val="Tekstprzypisukocowego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uiPriority w:val="99"/>
    <w:rsid w:val="008E61EB"/>
    <w:pPr>
      <w:ind w:left="349"/>
      <w:jc w:val="both"/>
    </w:pPr>
    <w:rPr>
      <w:sz w:val="23"/>
    </w:rPr>
  </w:style>
  <w:style w:type="paragraph" w:styleId="Stopka">
    <w:name w:val="footer"/>
    <w:basedOn w:val="Normalny"/>
    <w:link w:val="StopkaZnak"/>
    <w:uiPriority w:val="99"/>
    <w:rsid w:val="008E61EB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link w:val="Stopka"/>
    <w:uiPriority w:val="99"/>
    <w:rsid w:val="008E61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Tekstpodstawowy31">
    <w:name w:val="Tekst podstawowy 31"/>
    <w:basedOn w:val="Normalny"/>
    <w:rsid w:val="008E61EB"/>
    <w:pPr>
      <w:jc w:val="both"/>
    </w:pPr>
    <w:rPr>
      <w:sz w:val="24"/>
    </w:rPr>
  </w:style>
  <w:style w:type="paragraph" w:styleId="Tekstpodstawowywcity2">
    <w:name w:val="Body Text Indent 2"/>
    <w:basedOn w:val="Normalny"/>
    <w:link w:val="Tekstpodstawowywcity2Znak"/>
    <w:uiPriority w:val="99"/>
    <w:rsid w:val="008E61E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8E61EB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8E61E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8E61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8E61EB"/>
    <w:pPr>
      <w:jc w:val="both"/>
    </w:pPr>
    <w:rPr>
      <w:b/>
      <w:sz w:val="24"/>
    </w:rPr>
  </w:style>
  <w:style w:type="paragraph" w:styleId="Akapitzlist">
    <w:name w:val="List Paragraph"/>
    <w:basedOn w:val="Normalny"/>
    <w:link w:val="AkapitzlistZnak"/>
    <w:uiPriority w:val="99"/>
    <w:qFormat/>
    <w:rsid w:val="008E61EB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E61E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rsid w:val="008E61EB"/>
    <w:rPr>
      <w:rFonts w:ascii="Tahoma" w:eastAsia="Times New Roman" w:hAnsi="Tahoma" w:cs="Tahoma"/>
      <w:sz w:val="16"/>
      <w:szCs w:val="16"/>
      <w:lang w:eastAsia="pl-PL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8E61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-wstpniesformatowanyZnak">
    <w:name w:val="HTML - wstępnie sformatowany Znak"/>
    <w:link w:val="HTML-wstpniesformatowany"/>
    <w:uiPriority w:val="99"/>
    <w:rsid w:val="008E61EB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uiPriority w:val="99"/>
    <w:unhideWhenUsed/>
    <w:rsid w:val="002623F5"/>
    <w:rPr>
      <w:color w:val="0000FF"/>
      <w:u w:val="single"/>
    </w:rPr>
  </w:style>
  <w:style w:type="paragraph" w:customStyle="1" w:styleId="xl25">
    <w:name w:val="xl25"/>
    <w:basedOn w:val="Normalny"/>
    <w:rsid w:val="008E755A"/>
    <w:pPr>
      <w:spacing w:before="100" w:beforeAutospacing="1" w:after="100" w:afterAutospacing="1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Default">
    <w:name w:val="Default"/>
    <w:rsid w:val="008E755A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rsid w:val="008E755A"/>
    <w:pPr>
      <w:widowControl w:val="0"/>
      <w:suppressAutoHyphens/>
    </w:pPr>
    <w:rPr>
      <w:rFonts w:eastAsia="Arial Unicode MS"/>
      <w:kern w:val="1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rsid w:val="008E755A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uiPriority w:val="99"/>
    <w:rsid w:val="008E755A"/>
    <w:rPr>
      <w:vertAlign w:val="superscript"/>
    </w:rPr>
  </w:style>
  <w:style w:type="character" w:customStyle="1" w:styleId="FontStyle59">
    <w:name w:val="Font Style59"/>
    <w:rsid w:val="00220954"/>
    <w:rPr>
      <w:rFonts w:ascii="Times New Roman" w:hAnsi="Times New Roman" w:cs="Times New Roman"/>
      <w:i/>
      <w:iCs/>
      <w:sz w:val="22"/>
      <w:szCs w:val="22"/>
    </w:rPr>
  </w:style>
  <w:style w:type="table" w:styleId="Tabela-Siatka">
    <w:name w:val="Table Grid"/>
    <w:basedOn w:val="Standardowy"/>
    <w:uiPriority w:val="59"/>
    <w:rsid w:val="005F60B0"/>
    <w:rPr>
      <w:rFonts w:ascii="Times New Roman" w:eastAsia="Times New Roman" w:hAnsi="Times New Roman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egenda">
    <w:name w:val="caption"/>
    <w:basedOn w:val="Normalny"/>
    <w:next w:val="Normalny"/>
    <w:unhideWhenUsed/>
    <w:qFormat/>
    <w:rsid w:val="009A5C92"/>
    <w:pPr>
      <w:spacing w:after="200"/>
    </w:pPr>
    <w:rPr>
      <w:b/>
      <w:bCs/>
      <w:color w:val="4F81BD"/>
      <w:sz w:val="18"/>
      <w:szCs w:val="18"/>
    </w:rPr>
  </w:style>
  <w:style w:type="paragraph" w:customStyle="1" w:styleId="Style1">
    <w:name w:val="Style1"/>
    <w:basedOn w:val="Normalny"/>
    <w:rsid w:val="00EA184B"/>
    <w:pPr>
      <w:tabs>
        <w:tab w:val="left" w:pos="851"/>
        <w:tab w:val="left" w:pos="4536"/>
      </w:tabs>
      <w:jc w:val="both"/>
    </w:pPr>
    <w:rPr>
      <w:rFonts w:ascii="PL NewBrunswick" w:hAnsi="PL NewBrunswick"/>
      <w:sz w:val="24"/>
    </w:rPr>
  </w:style>
  <w:style w:type="character" w:customStyle="1" w:styleId="FontStyle21">
    <w:name w:val="Font Style21"/>
    <w:rsid w:val="0038275A"/>
    <w:rPr>
      <w:rFonts w:ascii="Times New Roman" w:hAnsi="Times New Roman" w:cs="Times New Roman"/>
      <w:sz w:val="22"/>
      <w:szCs w:val="22"/>
    </w:rPr>
  </w:style>
  <w:style w:type="paragraph" w:customStyle="1" w:styleId="Style5">
    <w:name w:val="Style5"/>
    <w:basedOn w:val="Normalny"/>
    <w:rsid w:val="0038275A"/>
    <w:pPr>
      <w:widowControl w:val="0"/>
      <w:autoSpaceDE w:val="0"/>
      <w:autoSpaceDN w:val="0"/>
      <w:adjustRightInd w:val="0"/>
      <w:spacing w:line="415" w:lineRule="exact"/>
      <w:jc w:val="both"/>
    </w:pPr>
    <w:rPr>
      <w:rFonts w:ascii="Calibri" w:hAnsi="Calibri"/>
      <w:sz w:val="24"/>
      <w:szCs w:val="24"/>
    </w:rPr>
  </w:style>
  <w:style w:type="paragraph" w:customStyle="1" w:styleId="Style7">
    <w:name w:val="Style7"/>
    <w:basedOn w:val="Normalny"/>
    <w:rsid w:val="0038275A"/>
    <w:pPr>
      <w:widowControl w:val="0"/>
      <w:autoSpaceDE w:val="0"/>
      <w:autoSpaceDN w:val="0"/>
      <w:adjustRightInd w:val="0"/>
      <w:spacing w:line="384" w:lineRule="exact"/>
      <w:ind w:firstLine="425"/>
    </w:pPr>
    <w:rPr>
      <w:rFonts w:ascii="Calibri" w:hAnsi="Calibri"/>
      <w:sz w:val="24"/>
      <w:szCs w:val="24"/>
    </w:rPr>
  </w:style>
  <w:style w:type="character" w:customStyle="1" w:styleId="FontStyle22">
    <w:name w:val="Font Style22"/>
    <w:rsid w:val="0038275A"/>
    <w:rPr>
      <w:rFonts w:ascii="Times New Roman" w:hAnsi="Times New Roman" w:cs="Times New Roman"/>
      <w:i/>
      <w:iCs/>
      <w:sz w:val="18"/>
      <w:szCs w:val="18"/>
    </w:rPr>
  </w:style>
  <w:style w:type="paragraph" w:customStyle="1" w:styleId="WW-Domylnie">
    <w:name w:val="WW-Domyślnie"/>
    <w:rsid w:val="0038275A"/>
    <w:pPr>
      <w:suppressAutoHyphens/>
    </w:pPr>
    <w:rPr>
      <w:rFonts w:ascii="Arial" w:eastAsia="Arial" w:hAnsi="Arial"/>
      <w:lang w:eastAsia="en-US"/>
    </w:rPr>
  </w:style>
  <w:style w:type="paragraph" w:styleId="Tekstpodstawowy3">
    <w:name w:val="Body Text 3"/>
    <w:basedOn w:val="Normalny"/>
    <w:link w:val="Tekstpodstawowy3Znak"/>
    <w:rsid w:val="0038275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38275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rsid w:val="0038275A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38275A"/>
    <w:pPr>
      <w:suppressAutoHyphens/>
      <w:autoSpaceDN w:val="0"/>
      <w:textAlignment w:val="baseline"/>
    </w:pPr>
    <w:rPr>
      <w:rFonts w:ascii="Times New Roman" w:eastAsia="Times New Roman" w:hAnsi="Times New Roman"/>
      <w:kern w:val="3"/>
    </w:rPr>
  </w:style>
  <w:style w:type="paragraph" w:customStyle="1" w:styleId="Textbody">
    <w:name w:val="Text body"/>
    <w:basedOn w:val="Standard"/>
    <w:rsid w:val="0038275A"/>
    <w:rPr>
      <w:sz w:val="24"/>
    </w:rPr>
  </w:style>
  <w:style w:type="paragraph" w:customStyle="1" w:styleId="Nagwek11">
    <w:name w:val="Nagłówek 11"/>
    <w:basedOn w:val="Standard"/>
    <w:next w:val="Textbody"/>
    <w:rsid w:val="0038275A"/>
    <w:pPr>
      <w:keepNext/>
      <w:jc w:val="center"/>
      <w:outlineLvl w:val="0"/>
    </w:pPr>
    <w:rPr>
      <w:sz w:val="24"/>
    </w:rPr>
  </w:style>
  <w:style w:type="paragraph" w:customStyle="1" w:styleId="Nagwek21">
    <w:name w:val="Nagłówek 21"/>
    <w:basedOn w:val="Standard"/>
    <w:next w:val="Textbody"/>
    <w:rsid w:val="0038275A"/>
    <w:pPr>
      <w:keepNext/>
      <w:jc w:val="center"/>
      <w:outlineLvl w:val="1"/>
    </w:pPr>
    <w:rPr>
      <w:b/>
      <w:sz w:val="24"/>
    </w:rPr>
  </w:style>
  <w:style w:type="numbering" w:customStyle="1" w:styleId="WWNum18">
    <w:name w:val="WWNum18"/>
    <w:basedOn w:val="Bezlisty"/>
    <w:rsid w:val="0038275A"/>
    <w:pPr>
      <w:numPr>
        <w:numId w:val="21"/>
      </w:numPr>
    </w:pPr>
  </w:style>
  <w:style w:type="paragraph" w:customStyle="1" w:styleId="WW-Tekstpodstawowy2">
    <w:name w:val="WW-Tekst podstawowy 2"/>
    <w:basedOn w:val="Normalny"/>
    <w:rsid w:val="0038275A"/>
    <w:pPr>
      <w:widowControl w:val="0"/>
      <w:pBdr>
        <w:top w:val="single" w:sz="1" w:space="1" w:color="000000"/>
        <w:left w:val="single" w:sz="1" w:space="1" w:color="000000"/>
        <w:bottom w:val="single" w:sz="1" w:space="0" w:color="000000"/>
        <w:right w:val="single" w:sz="1" w:space="3" w:color="000000"/>
      </w:pBdr>
      <w:suppressAutoHyphens/>
      <w:spacing w:line="480" w:lineRule="auto"/>
      <w:jc w:val="center"/>
    </w:pPr>
    <w:rPr>
      <w:rFonts w:ascii="Arial" w:hAnsi="Arial"/>
      <w:sz w:val="22"/>
      <w:lang w:eastAsia="ar-SA"/>
    </w:rPr>
  </w:style>
  <w:style w:type="numbering" w:customStyle="1" w:styleId="WWNum24">
    <w:name w:val="WWNum24"/>
    <w:basedOn w:val="Bezlisty"/>
    <w:rsid w:val="0038275A"/>
    <w:pPr>
      <w:numPr>
        <w:numId w:val="15"/>
      </w:numPr>
    </w:pPr>
  </w:style>
  <w:style w:type="numbering" w:customStyle="1" w:styleId="WWNum19">
    <w:name w:val="WWNum19"/>
    <w:basedOn w:val="Bezlisty"/>
    <w:rsid w:val="0038275A"/>
    <w:pPr>
      <w:numPr>
        <w:numId w:val="16"/>
      </w:numPr>
    </w:pPr>
  </w:style>
  <w:style w:type="numbering" w:customStyle="1" w:styleId="WWNum16">
    <w:name w:val="WWNum16"/>
    <w:basedOn w:val="Bezlisty"/>
    <w:rsid w:val="0038275A"/>
    <w:pPr>
      <w:numPr>
        <w:numId w:val="17"/>
      </w:numPr>
    </w:pPr>
  </w:style>
  <w:style w:type="numbering" w:customStyle="1" w:styleId="WWNum38">
    <w:name w:val="WWNum38"/>
    <w:basedOn w:val="Bezlisty"/>
    <w:rsid w:val="0038275A"/>
    <w:pPr>
      <w:numPr>
        <w:numId w:val="18"/>
      </w:numPr>
    </w:pPr>
  </w:style>
  <w:style w:type="numbering" w:customStyle="1" w:styleId="WWNum25">
    <w:name w:val="WWNum25"/>
    <w:basedOn w:val="Bezlisty"/>
    <w:rsid w:val="0038275A"/>
    <w:pPr>
      <w:numPr>
        <w:numId w:val="19"/>
      </w:numPr>
    </w:pPr>
  </w:style>
  <w:style w:type="numbering" w:customStyle="1" w:styleId="WWNum20">
    <w:name w:val="WWNum20"/>
    <w:basedOn w:val="Bezlisty"/>
    <w:rsid w:val="0038275A"/>
    <w:pPr>
      <w:numPr>
        <w:numId w:val="20"/>
      </w:numPr>
    </w:pPr>
  </w:style>
  <w:style w:type="character" w:styleId="Odwoanieprzypisukocowego">
    <w:name w:val="endnote reference"/>
    <w:uiPriority w:val="99"/>
    <w:semiHidden/>
    <w:unhideWhenUsed/>
    <w:rsid w:val="0038275A"/>
    <w:rPr>
      <w:vertAlign w:val="superscript"/>
    </w:rPr>
  </w:style>
  <w:style w:type="character" w:customStyle="1" w:styleId="Absatz-Standardschriftart">
    <w:name w:val="Absatz-Standardschriftart"/>
    <w:rsid w:val="00ED4F81"/>
  </w:style>
  <w:style w:type="character" w:customStyle="1" w:styleId="WW-Absatz-Standardschriftart">
    <w:name w:val="WW-Absatz-Standardschriftart"/>
    <w:rsid w:val="00ED4F81"/>
  </w:style>
  <w:style w:type="character" w:customStyle="1" w:styleId="WW-Absatz-Standardschriftart1">
    <w:name w:val="WW-Absatz-Standardschriftart1"/>
    <w:rsid w:val="00ED4F81"/>
  </w:style>
  <w:style w:type="character" w:customStyle="1" w:styleId="WW-Absatz-Standardschriftart11">
    <w:name w:val="WW-Absatz-Standardschriftart11"/>
    <w:rsid w:val="00ED4F81"/>
  </w:style>
  <w:style w:type="character" w:customStyle="1" w:styleId="WW-Absatz-Standardschriftart111">
    <w:name w:val="WW-Absatz-Standardschriftart111"/>
    <w:rsid w:val="00ED4F81"/>
  </w:style>
  <w:style w:type="character" w:customStyle="1" w:styleId="WW-Absatz-Standardschriftart1111">
    <w:name w:val="WW-Absatz-Standardschriftart1111"/>
    <w:rsid w:val="00ED4F81"/>
  </w:style>
  <w:style w:type="character" w:customStyle="1" w:styleId="WW-Absatz-Standardschriftart11111">
    <w:name w:val="WW-Absatz-Standardschriftart11111"/>
    <w:rsid w:val="00ED4F81"/>
  </w:style>
  <w:style w:type="character" w:customStyle="1" w:styleId="WW-Absatz-Standardschriftart111111">
    <w:name w:val="WW-Absatz-Standardschriftart111111"/>
    <w:rsid w:val="00ED4F81"/>
  </w:style>
  <w:style w:type="character" w:customStyle="1" w:styleId="WW-Absatz-Standardschriftart1111111">
    <w:name w:val="WW-Absatz-Standardschriftart1111111"/>
    <w:rsid w:val="00ED4F81"/>
  </w:style>
  <w:style w:type="character" w:customStyle="1" w:styleId="WW-Absatz-Standardschriftart11111111">
    <w:name w:val="WW-Absatz-Standardschriftart11111111"/>
    <w:rsid w:val="00ED4F81"/>
  </w:style>
  <w:style w:type="paragraph" w:customStyle="1" w:styleId="Nagwek10">
    <w:name w:val="Nagłówek1"/>
    <w:basedOn w:val="Normalny"/>
    <w:next w:val="Tekstpodstawowy"/>
    <w:rsid w:val="00ED4F81"/>
    <w:pPr>
      <w:keepNext/>
      <w:widowControl w:val="0"/>
      <w:suppressAutoHyphens/>
      <w:spacing w:before="240" w:after="120"/>
    </w:pPr>
    <w:rPr>
      <w:rFonts w:ascii="Arial" w:eastAsia="MS Mincho" w:hAnsi="Arial" w:cs="Tahoma"/>
      <w:kern w:val="1"/>
      <w:sz w:val="28"/>
      <w:szCs w:val="28"/>
    </w:rPr>
  </w:style>
  <w:style w:type="paragraph" w:styleId="Lista">
    <w:name w:val="List"/>
    <w:basedOn w:val="Tekstpodstawowy"/>
    <w:uiPriority w:val="99"/>
    <w:rsid w:val="00ED4F81"/>
    <w:pPr>
      <w:widowControl w:val="0"/>
      <w:suppressAutoHyphens/>
      <w:spacing w:after="120"/>
    </w:pPr>
    <w:rPr>
      <w:rFonts w:eastAsia="Arial Unicode MS" w:cs="Tahoma"/>
      <w:kern w:val="1"/>
      <w:szCs w:val="24"/>
    </w:rPr>
  </w:style>
  <w:style w:type="paragraph" w:customStyle="1" w:styleId="Podpis1">
    <w:name w:val="Podpis1"/>
    <w:basedOn w:val="Normalny"/>
    <w:rsid w:val="00ED4F81"/>
    <w:pPr>
      <w:widowControl w:val="0"/>
      <w:suppressLineNumbers/>
      <w:suppressAutoHyphens/>
      <w:spacing w:before="120" w:after="120"/>
    </w:pPr>
    <w:rPr>
      <w:rFonts w:eastAsia="Arial Unicode MS" w:cs="Tahoma"/>
      <w:i/>
      <w:iCs/>
      <w:kern w:val="1"/>
      <w:sz w:val="24"/>
      <w:szCs w:val="24"/>
    </w:rPr>
  </w:style>
  <w:style w:type="paragraph" w:customStyle="1" w:styleId="Indeks">
    <w:name w:val="Indeks"/>
    <w:basedOn w:val="Normalny"/>
    <w:rsid w:val="00ED4F81"/>
    <w:pPr>
      <w:widowControl w:val="0"/>
      <w:suppressLineNumbers/>
      <w:suppressAutoHyphens/>
    </w:pPr>
    <w:rPr>
      <w:rFonts w:eastAsia="Arial Unicode MS" w:cs="Tahoma"/>
      <w:kern w:val="1"/>
      <w:sz w:val="24"/>
      <w:szCs w:val="24"/>
    </w:rPr>
  </w:style>
  <w:style w:type="paragraph" w:styleId="Bezodstpw">
    <w:name w:val="No Spacing"/>
    <w:basedOn w:val="Normalny"/>
    <w:link w:val="BezodstpwZnak"/>
    <w:uiPriority w:val="1"/>
    <w:qFormat/>
    <w:rsid w:val="00ED4F81"/>
    <w:pPr>
      <w:jc w:val="both"/>
    </w:pPr>
    <w:rPr>
      <w:rFonts w:ascii="Calibri" w:hAnsi="Calibri"/>
      <w:sz w:val="24"/>
      <w:lang w:val="en-US" w:bidi="en-US"/>
    </w:rPr>
  </w:style>
  <w:style w:type="character" w:customStyle="1" w:styleId="BezodstpwZnak">
    <w:name w:val="Bez odstępów Znak"/>
    <w:link w:val="Bezodstpw"/>
    <w:uiPriority w:val="1"/>
    <w:rsid w:val="00ED4F81"/>
    <w:rPr>
      <w:rFonts w:ascii="Calibri" w:eastAsia="Times New Roman" w:hAnsi="Calibri" w:cs="Times New Roman"/>
      <w:sz w:val="24"/>
      <w:szCs w:val="20"/>
      <w:lang w:val="en-US" w:bidi="en-US"/>
    </w:rPr>
  </w:style>
  <w:style w:type="character" w:styleId="Odwoaniedokomentarza">
    <w:name w:val="annotation reference"/>
    <w:uiPriority w:val="99"/>
    <w:rsid w:val="00ED4F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ED4F81"/>
    <w:pPr>
      <w:widowControl w:val="0"/>
      <w:suppressAutoHyphens/>
    </w:pPr>
    <w:rPr>
      <w:rFonts w:eastAsia="Arial Unicode MS"/>
      <w:kern w:val="1"/>
    </w:rPr>
  </w:style>
  <w:style w:type="character" w:customStyle="1" w:styleId="TekstkomentarzaZnak">
    <w:name w:val="Tekst komentarza Znak"/>
    <w:link w:val="Tekstkomentarza"/>
    <w:uiPriority w:val="99"/>
    <w:rsid w:val="00ED4F81"/>
    <w:rPr>
      <w:rFonts w:ascii="Times New Roman" w:eastAsia="Arial Unicode MS" w:hAnsi="Times New Roman" w:cs="Times New Roman"/>
      <w:kern w:val="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ED4F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D4F81"/>
    <w:rPr>
      <w:rFonts w:ascii="Times New Roman" w:eastAsia="Arial Unicode MS" w:hAnsi="Times New Roman" w:cs="Times New Roman"/>
      <w:b/>
      <w:bCs/>
      <w:kern w:val="1"/>
      <w:sz w:val="20"/>
      <w:szCs w:val="20"/>
    </w:rPr>
  </w:style>
  <w:style w:type="table" w:styleId="Kolorowalistaakcent4">
    <w:name w:val="Colorful List Accent 4"/>
    <w:basedOn w:val="Standardowy"/>
    <w:uiPriority w:val="72"/>
    <w:rsid w:val="00ED4F81"/>
    <w:pPr>
      <w:jc w:val="both"/>
    </w:pPr>
    <w:rPr>
      <w:color w:val="00000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Jasnalistaakcent3">
    <w:name w:val="Light List Accent 3"/>
    <w:basedOn w:val="Standardowy"/>
    <w:uiPriority w:val="61"/>
    <w:rsid w:val="00ED4F81"/>
    <w:pPr>
      <w:jc w:val="both"/>
    </w:pPr>
    <w:tblPr>
      <w:tblStyleRowBandSize w:val="1"/>
      <w:tblStyleColBandSize w:val="1"/>
      <w:tblInd w:w="0" w:type="dxa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paragraph" w:styleId="Tytu">
    <w:name w:val="Title"/>
    <w:basedOn w:val="Normalny"/>
    <w:link w:val="TytuZnak"/>
    <w:uiPriority w:val="10"/>
    <w:qFormat/>
    <w:rsid w:val="00DE2D35"/>
    <w:pPr>
      <w:spacing w:after="200" w:line="480" w:lineRule="auto"/>
      <w:jc w:val="center"/>
    </w:pPr>
    <w:rPr>
      <w:rFonts w:eastAsia="Calibri"/>
      <w:b/>
      <w:color w:val="000000"/>
      <w:sz w:val="32"/>
      <w:szCs w:val="32"/>
    </w:rPr>
  </w:style>
  <w:style w:type="character" w:customStyle="1" w:styleId="TytuZnak">
    <w:name w:val="Tytuł Znak"/>
    <w:link w:val="Tytu"/>
    <w:uiPriority w:val="10"/>
    <w:rsid w:val="00DE2D35"/>
    <w:rPr>
      <w:rFonts w:ascii="Times New Roman" w:eastAsia="Calibri" w:hAnsi="Times New Roman" w:cs="Times New Roman"/>
      <w:b/>
      <w:color w:val="000000"/>
      <w:sz w:val="32"/>
      <w:szCs w:val="32"/>
    </w:rPr>
  </w:style>
  <w:style w:type="character" w:customStyle="1" w:styleId="Nagwek5Znak">
    <w:name w:val="Nagłówek 5 Znak"/>
    <w:link w:val="Nagwek5"/>
    <w:uiPriority w:val="9"/>
    <w:rsid w:val="00BD7A45"/>
    <w:rPr>
      <w:rFonts w:ascii="Cambria" w:eastAsia="Times New Roman" w:hAnsi="Cambria" w:cs="Times New Roman"/>
      <w:color w:val="243F60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qFormat/>
    <w:rsid w:val="00BD7A45"/>
    <w:pPr>
      <w:ind w:left="720"/>
      <w:contextualSpacing/>
    </w:pPr>
    <w:rPr>
      <w:sz w:val="24"/>
      <w:szCs w:val="24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D7A45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PodtytuZnak">
    <w:name w:val="Podtytuł Znak"/>
    <w:link w:val="Podtytu"/>
    <w:uiPriority w:val="11"/>
    <w:rsid w:val="00BD7A45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pl-PL"/>
    </w:rPr>
  </w:style>
  <w:style w:type="character" w:styleId="Pogrubienie">
    <w:name w:val="Strong"/>
    <w:uiPriority w:val="22"/>
    <w:qFormat/>
    <w:rsid w:val="00BD7A45"/>
    <w:rPr>
      <w:b/>
      <w:bCs/>
    </w:rPr>
  </w:style>
  <w:style w:type="paragraph" w:customStyle="1" w:styleId="TableText">
    <w:name w:val="Table Text"/>
    <w:basedOn w:val="Normalny"/>
    <w:uiPriority w:val="99"/>
    <w:rsid w:val="002110B3"/>
    <w:pPr>
      <w:autoSpaceDE w:val="0"/>
      <w:autoSpaceDN w:val="0"/>
    </w:pPr>
    <w:rPr>
      <w:noProof/>
      <w:lang w:val="en-US"/>
    </w:rPr>
  </w:style>
  <w:style w:type="numbering" w:customStyle="1" w:styleId="Styl1">
    <w:name w:val="Styl1"/>
    <w:rsid w:val="00D0158E"/>
    <w:pPr>
      <w:numPr>
        <w:numId w:val="24"/>
      </w:numPr>
    </w:pPr>
  </w:style>
  <w:style w:type="numbering" w:customStyle="1" w:styleId="Styl2">
    <w:name w:val="Styl2"/>
    <w:rsid w:val="00D0158E"/>
    <w:pPr>
      <w:numPr>
        <w:numId w:val="25"/>
      </w:numPr>
    </w:pPr>
  </w:style>
  <w:style w:type="paragraph" w:customStyle="1" w:styleId="Text">
    <w:name w:val="Text"/>
    <w:basedOn w:val="Normalny"/>
    <w:rsid w:val="00C70FB1"/>
    <w:pPr>
      <w:suppressAutoHyphens/>
      <w:spacing w:after="240"/>
      <w:ind w:firstLine="1440"/>
    </w:pPr>
    <w:rPr>
      <w:rFonts w:eastAsia="Calibri"/>
      <w:sz w:val="24"/>
      <w:lang w:val="en-US" w:eastAsia="ar-SA"/>
    </w:rPr>
  </w:style>
  <w:style w:type="paragraph" w:customStyle="1" w:styleId="WypunktowanieKOEFS">
    <w:name w:val="Wypunktowanie KOEFS"/>
    <w:basedOn w:val="Normalny"/>
    <w:next w:val="Normalny"/>
    <w:rsid w:val="007070A8"/>
    <w:pPr>
      <w:numPr>
        <w:numId w:val="26"/>
      </w:numPr>
      <w:spacing w:line="360" w:lineRule="auto"/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7070A8"/>
    <w:rPr>
      <w:color w:val="800080"/>
      <w:u w:val="single"/>
    </w:rPr>
  </w:style>
  <w:style w:type="character" w:customStyle="1" w:styleId="TekstkomentarzaZnak1">
    <w:name w:val="Tekst komentarza Znak1"/>
    <w:semiHidden/>
    <w:locked/>
    <w:rsid w:val="007070A8"/>
    <w:rPr>
      <w:rFonts w:ascii="Times New Roman" w:eastAsia="Arial Unicode MS" w:hAnsi="Times New Roman" w:cs="Times New Roman"/>
      <w:kern w:val="2"/>
      <w:sz w:val="20"/>
      <w:szCs w:val="20"/>
    </w:rPr>
  </w:style>
  <w:style w:type="paragraph" w:styleId="Poprawka">
    <w:name w:val="Revision"/>
    <w:hidden/>
    <w:uiPriority w:val="99"/>
    <w:semiHidden/>
    <w:rsid w:val="007070A8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unhideWhenUsed/>
    <w:rsid w:val="007070A8"/>
    <w:rPr>
      <w:rFonts w:ascii="Consolas" w:eastAsia="Calibri" w:hAnsi="Consolas"/>
      <w:sz w:val="21"/>
      <w:szCs w:val="21"/>
    </w:rPr>
  </w:style>
  <w:style w:type="character" w:customStyle="1" w:styleId="ZwykytekstZnak">
    <w:name w:val="Zwykły tekst Znak"/>
    <w:link w:val="Zwykytekst"/>
    <w:uiPriority w:val="99"/>
    <w:rsid w:val="007070A8"/>
    <w:rPr>
      <w:rFonts w:ascii="Consolas" w:hAnsi="Consolas"/>
      <w:sz w:val="21"/>
      <w:szCs w:val="21"/>
    </w:rPr>
  </w:style>
  <w:style w:type="character" w:customStyle="1" w:styleId="Nagwek9Znak">
    <w:name w:val="Nagłówek 9 Znak"/>
    <w:link w:val="Nagwek9"/>
    <w:uiPriority w:val="99"/>
    <w:rsid w:val="006C64A1"/>
    <w:rPr>
      <w:rFonts w:ascii="Cambria" w:eastAsia="Times New Roman" w:hAnsi="Cambria" w:cs="Times New Roman"/>
      <w:i/>
      <w:iCs/>
      <w:color w:val="404040"/>
      <w:sz w:val="20"/>
      <w:szCs w:val="20"/>
      <w:lang w:eastAsia="pl-PL"/>
    </w:rPr>
  </w:style>
  <w:style w:type="character" w:customStyle="1" w:styleId="Nagwek7Znak">
    <w:name w:val="Nagłówek 7 Znak"/>
    <w:link w:val="Nagwek7"/>
    <w:uiPriority w:val="9"/>
    <w:rsid w:val="006C64A1"/>
    <w:rPr>
      <w:rFonts w:ascii="Calibri" w:eastAsia="Calibri" w:hAnsi="Calibri" w:cs="Times New Roman"/>
      <w:sz w:val="24"/>
      <w:szCs w:val="20"/>
      <w:lang w:eastAsia="pl-PL"/>
    </w:rPr>
  </w:style>
  <w:style w:type="paragraph" w:customStyle="1" w:styleId="CM19">
    <w:name w:val="CM19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">
    <w:name w:val="CM2"/>
    <w:basedOn w:val="Default"/>
    <w:next w:val="Default"/>
    <w:uiPriority w:val="99"/>
    <w:rsid w:val="006C64A1"/>
    <w:pPr>
      <w:widowControl w:val="0"/>
      <w:spacing w:line="293" w:lineRule="atLeast"/>
    </w:pPr>
    <w:rPr>
      <w:rFonts w:ascii="Calibri" w:hAnsi="Calibri"/>
      <w:color w:val="auto"/>
    </w:rPr>
  </w:style>
  <w:style w:type="paragraph" w:customStyle="1" w:styleId="CM18">
    <w:name w:val="CM18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2">
    <w:name w:val="CM22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CM21">
    <w:name w:val="CM21"/>
    <w:basedOn w:val="Default"/>
    <w:next w:val="Default"/>
    <w:uiPriority w:val="99"/>
    <w:rsid w:val="006C64A1"/>
    <w:pPr>
      <w:widowControl w:val="0"/>
    </w:pPr>
    <w:rPr>
      <w:rFonts w:ascii="Calibri" w:hAnsi="Calibri"/>
      <w:color w:val="auto"/>
    </w:rPr>
  </w:style>
  <w:style w:type="paragraph" w:customStyle="1" w:styleId="Akapitzlist2">
    <w:name w:val="Akapit z listą2"/>
    <w:basedOn w:val="Normalny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gwekspisutreci">
    <w:name w:val="TOC Heading"/>
    <w:basedOn w:val="Nagwek1"/>
    <w:next w:val="Normalny"/>
    <w:uiPriority w:val="39"/>
    <w:qFormat/>
    <w:rsid w:val="006C64A1"/>
    <w:pPr>
      <w:keepLines/>
      <w:spacing w:before="480" w:line="276" w:lineRule="auto"/>
      <w:jc w:val="left"/>
      <w:outlineLvl w:val="9"/>
    </w:pPr>
    <w:rPr>
      <w:rFonts w:ascii="Cambria" w:hAnsi="Cambria"/>
      <w:b/>
      <w:color w:val="365F91"/>
      <w:sz w:val="28"/>
      <w:szCs w:val="28"/>
      <w:lang w:eastAsia="en-US"/>
    </w:rPr>
  </w:style>
  <w:style w:type="paragraph" w:styleId="Spistreci2">
    <w:name w:val="toc 2"/>
    <w:basedOn w:val="Normalny"/>
    <w:next w:val="Normalny"/>
    <w:autoRedefine/>
    <w:qFormat/>
    <w:rsid w:val="006C64A1"/>
    <w:pPr>
      <w:tabs>
        <w:tab w:val="left" w:pos="567"/>
        <w:tab w:val="right" w:leader="dot" w:pos="9346"/>
      </w:tabs>
      <w:spacing w:line="276" w:lineRule="auto"/>
      <w:ind w:left="567" w:hanging="347"/>
    </w:pPr>
    <w:rPr>
      <w:rFonts w:ascii="Calibri" w:hAnsi="Calibri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qFormat/>
    <w:rsid w:val="006C64A1"/>
    <w:pPr>
      <w:tabs>
        <w:tab w:val="left" w:pos="709"/>
        <w:tab w:val="right" w:leader="dot" w:pos="9346"/>
      </w:tabs>
      <w:spacing w:before="120" w:after="120" w:line="276" w:lineRule="auto"/>
    </w:pPr>
    <w:rPr>
      <w:rFonts w:ascii="Calibri" w:hAnsi="Calibri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qFormat/>
    <w:rsid w:val="006C64A1"/>
    <w:pPr>
      <w:spacing w:after="100" w:line="276" w:lineRule="auto"/>
      <w:ind w:left="440"/>
    </w:pPr>
    <w:rPr>
      <w:rFonts w:ascii="Calibri" w:hAnsi="Calibri"/>
      <w:sz w:val="22"/>
      <w:szCs w:val="22"/>
      <w:lang w:eastAsia="en-US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6C64A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6C64A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Akapitzlist3">
    <w:name w:val="Akapit z listą3"/>
    <w:basedOn w:val="Normalny"/>
    <w:rsid w:val="006C64A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normalnyKOEFS">
    <w:name w:val="Tekst normalny KOEFS"/>
    <w:basedOn w:val="Normalny"/>
    <w:rsid w:val="006C64A1"/>
    <w:pPr>
      <w:spacing w:line="360" w:lineRule="auto"/>
      <w:ind w:firstLine="397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Listapunktowana">
    <w:name w:val="List Bullet"/>
    <w:basedOn w:val="Normalny"/>
    <w:uiPriority w:val="99"/>
    <w:rsid w:val="00932568"/>
    <w:pPr>
      <w:widowControl w:val="0"/>
      <w:numPr>
        <w:numId w:val="27"/>
      </w:numPr>
      <w:suppressAutoHyphens/>
      <w:contextualSpacing/>
    </w:pPr>
    <w:rPr>
      <w:rFonts w:eastAsia="Arial Unicode MS"/>
      <w:kern w:val="1"/>
      <w:sz w:val="24"/>
      <w:szCs w:val="24"/>
      <w:lang w:eastAsia="uk-UA"/>
    </w:rPr>
  </w:style>
  <w:style w:type="paragraph" w:customStyle="1" w:styleId="BodyA">
    <w:name w:val="Body A"/>
    <w:rsid w:val="0093256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u w:color="000000"/>
      <w:bdr w:val="nil"/>
    </w:rPr>
  </w:style>
  <w:style w:type="character" w:customStyle="1" w:styleId="apple-converted-space">
    <w:name w:val="apple-converted-space"/>
    <w:basedOn w:val="Domylnaczcionkaakapitu"/>
    <w:rsid w:val="00341156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341156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agicieoddouformularzaZnak">
    <w:name w:val="Zagięcie od dołu formularza Znak"/>
    <w:link w:val="Zagicieoddouformularza"/>
    <w:uiPriority w:val="99"/>
    <w:semiHidden/>
    <w:rsid w:val="00341156"/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AkapitzlistZnak">
    <w:name w:val="Akapit z listą Znak"/>
    <w:link w:val="Akapitzlist"/>
    <w:uiPriority w:val="99"/>
    <w:rsid w:val="002F0DE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kt">
    <w:name w:val="pkt"/>
    <w:basedOn w:val="Normalny"/>
    <w:link w:val="pktZnak"/>
    <w:rsid w:val="009F1AF0"/>
    <w:pPr>
      <w:spacing w:before="60" w:after="60"/>
      <w:ind w:left="851" w:hanging="295"/>
      <w:jc w:val="both"/>
    </w:pPr>
    <w:rPr>
      <w:sz w:val="24"/>
    </w:rPr>
  </w:style>
  <w:style w:type="character" w:customStyle="1" w:styleId="pktZnak">
    <w:name w:val="pkt Znak"/>
    <w:link w:val="pkt"/>
    <w:rsid w:val="009F1AF0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Uwydatnienie">
    <w:name w:val="Emphasis"/>
    <w:uiPriority w:val="20"/>
    <w:qFormat/>
    <w:rsid w:val="0041131E"/>
    <w:rPr>
      <w:i/>
      <w:iCs/>
    </w:rPr>
  </w:style>
  <w:style w:type="paragraph" w:styleId="Plandokumentu">
    <w:name w:val="Document Map"/>
    <w:basedOn w:val="Normalny"/>
    <w:link w:val="PlandokumentuZnak"/>
    <w:uiPriority w:val="99"/>
    <w:unhideWhenUsed/>
    <w:rsid w:val="00AE5F24"/>
    <w:pPr>
      <w:widowControl w:val="0"/>
      <w:suppressAutoHyphens/>
    </w:pPr>
    <w:rPr>
      <w:rFonts w:ascii="Tahoma" w:eastAsia="Arial Unicode MS" w:hAnsi="Tahoma"/>
      <w:kern w:val="1"/>
      <w:sz w:val="16"/>
      <w:szCs w:val="16"/>
    </w:rPr>
  </w:style>
  <w:style w:type="character" w:customStyle="1" w:styleId="PlandokumentuZnak">
    <w:name w:val="Plan dokumentu Znak"/>
    <w:link w:val="Plandokumentu"/>
    <w:uiPriority w:val="99"/>
    <w:rsid w:val="00AE5F24"/>
    <w:rPr>
      <w:rFonts w:ascii="Tahoma" w:eastAsia="Arial Unicode MS" w:hAnsi="Tahoma" w:cs="Tahoma"/>
      <w:kern w:val="1"/>
      <w:sz w:val="16"/>
      <w:szCs w:val="16"/>
      <w:lang w:eastAsia="pl-PL"/>
    </w:rPr>
  </w:style>
  <w:style w:type="paragraph" w:customStyle="1" w:styleId="Punkt">
    <w:name w:val="Punkt"/>
    <w:basedOn w:val="Tekstpodstawowy"/>
    <w:rsid w:val="00AE5F24"/>
    <w:pPr>
      <w:tabs>
        <w:tab w:val="num" w:pos="709"/>
      </w:tabs>
      <w:spacing w:after="160"/>
      <w:ind w:left="709" w:hanging="709"/>
      <w:jc w:val="both"/>
    </w:pPr>
    <w:rPr>
      <w:szCs w:val="24"/>
    </w:rPr>
  </w:style>
  <w:style w:type="paragraph" w:customStyle="1" w:styleId="Podpunkt">
    <w:name w:val="Podpunkt"/>
    <w:basedOn w:val="Punkt"/>
    <w:rsid w:val="00AE5F24"/>
    <w:pPr>
      <w:tabs>
        <w:tab w:val="clear" w:pos="709"/>
        <w:tab w:val="num" w:pos="1701"/>
      </w:tabs>
      <w:ind w:left="1701" w:hanging="567"/>
    </w:pPr>
  </w:style>
  <w:style w:type="paragraph" w:customStyle="1" w:styleId="Punkt2">
    <w:name w:val="Punkt_2"/>
    <w:basedOn w:val="Punkt"/>
    <w:rsid w:val="00AE5F24"/>
    <w:pPr>
      <w:tabs>
        <w:tab w:val="clear" w:pos="709"/>
        <w:tab w:val="num" w:pos="1134"/>
      </w:tabs>
      <w:ind w:left="1134" w:hanging="567"/>
    </w:pPr>
  </w:style>
  <w:style w:type="paragraph" w:customStyle="1" w:styleId="CNHead1">
    <w:name w:val="CN Head 1"/>
    <w:basedOn w:val="Normalny"/>
    <w:next w:val="Normalny"/>
    <w:rsid w:val="00F209BE"/>
    <w:pPr>
      <w:keepNext/>
      <w:keepLines/>
      <w:numPr>
        <w:ilvl w:val="7"/>
        <w:numId w:val="38"/>
      </w:numPr>
      <w:tabs>
        <w:tab w:val="clear" w:pos="2736"/>
        <w:tab w:val="num" w:pos="720"/>
      </w:tabs>
      <w:spacing w:before="80" w:after="80"/>
      <w:ind w:left="720" w:hanging="720"/>
      <w:outlineLvl w:val="0"/>
    </w:pPr>
    <w:rPr>
      <w:rFonts w:ascii="Arial" w:hAnsi="Arial" w:cs="Arial"/>
      <w:b/>
      <w:bCs/>
      <w:sz w:val="24"/>
      <w:szCs w:val="24"/>
      <w:lang w:val="en-US" w:eastAsia="en-US"/>
    </w:rPr>
  </w:style>
  <w:style w:type="paragraph" w:customStyle="1" w:styleId="CNHead2">
    <w:name w:val="CN Head 2"/>
    <w:basedOn w:val="Normalny"/>
    <w:next w:val="Normalny"/>
    <w:rsid w:val="00F209BE"/>
    <w:pPr>
      <w:keepNext/>
      <w:keepLines/>
      <w:numPr>
        <w:ilvl w:val="8"/>
        <w:numId w:val="38"/>
      </w:numPr>
      <w:tabs>
        <w:tab w:val="clear" w:pos="3240"/>
        <w:tab w:val="num" w:pos="720"/>
      </w:tabs>
      <w:spacing w:before="80" w:after="80"/>
      <w:ind w:left="720" w:hanging="720"/>
      <w:outlineLvl w:val="1"/>
    </w:pPr>
    <w:rPr>
      <w:rFonts w:ascii="Arial" w:hAnsi="Arial" w:cs="Arial"/>
      <w:b/>
      <w:bCs/>
      <w:sz w:val="22"/>
      <w:szCs w:val="22"/>
      <w:lang w:val="en-US" w:eastAsia="en-US"/>
    </w:rPr>
  </w:style>
  <w:style w:type="paragraph" w:customStyle="1" w:styleId="CNHead3">
    <w:name w:val="CN Head 3"/>
    <w:basedOn w:val="Normalny"/>
    <w:next w:val="Normalny"/>
    <w:rsid w:val="00F209BE"/>
    <w:pPr>
      <w:keepNext/>
      <w:keepLines/>
      <w:numPr>
        <w:ilvl w:val="3"/>
        <w:numId w:val="38"/>
      </w:numPr>
      <w:spacing w:before="80" w:after="80"/>
    </w:pPr>
    <w:rPr>
      <w:rFonts w:ascii="Arial" w:hAnsi="Arial" w:cs="Arial"/>
      <w:b/>
      <w:bCs/>
      <w:lang w:val="en-US" w:eastAsia="en-US"/>
    </w:rPr>
  </w:style>
  <w:style w:type="paragraph" w:customStyle="1" w:styleId="CNLevel1List">
    <w:name w:val="CN Level 1 List"/>
    <w:basedOn w:val="Normalny"/>
    <w:rsid w:val="00F209BE"/>
    <w:pPr>
      <w:numPr>
        <w:ilvl w:val="4"/>
        <w:numId w:val="38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2List">
    <w:name w:val="CN Level 2 List"/>
    <w:basedOn w:val="Normalny"/>
    <w:rsid w:val="00F209BE"/>
    <w:pPr>
      <w:numPr>
        <w:ilvl w:val="5"/>
        <w:numId w:val="38"/>
      </w:numPr>
      <w:spacing w:before="80" w:after="80"/>
    </w:pPr>
    <w:rPr>
      <w:rFonts w:ascii="Arial" w:hAnsi="Arial" w:cs="Arial"/>
      <w:lang w:val="en-US" w:eastAsia="en-US"/>
    </w:rPr>
  </w:style>
  <w:style w:type="paragraph" w:customStyle="1" w:styleId="CNLevel3List">
    <w:name w:val="CN Level 3 List"/>
    <w:basedOn w:val="Normalny"/>
    <w:rsid w:val="00F209BE"/>
    <w:pPr>
      <w:numPr>
        <w:ilvl w:val="6"/>
        <w:numId w:val="38"/>
      </w:numPr>
      <w:spacing w:before="80" w:after="80"/>
    </w:pPr>
    <w:rPr>
      <w:rFonts w:ascii="Arial" w:hAnsi="Arial" w:cs="Arial"/>
      <w:lang w:val="en-US" w:eastAsia="en-US"/>
    </w:rPr>
  </w:style>
  <w:style w:type="character" w:customStyle="1" w:styleId="Domylnaczcionkaakapitu1">
    <w:name w:val="Domyślna czcionka akapitu1"/>
    <w:rsid w:val="001E62CA"/>
  </w:style>
  <w:style w:type="character" w:customStyle="1" w:styleId="Heading1Char">
    <w:name w:val="Heading 1 Char"/>
    <w:rsid w:val="001E62CA"/>
    <w:rPr>
      <w:rFonts w:cs="Times New Roman"/>
      <w:b/>
      <w:bCs/>
      <w:kern w:val="1"/>
      <w:sz w:val="32"/>
      <w:szCs w:val="32"/>
      <w:lang w:val="pl-PL" w:eastAsia="pl-PL" w:bidi="ar-SA"/>
    </w:rPr>
  </w:style>
  <w:style w:type="character" w:customStyle="1" w:styleId="Heading2Char">
    <w:name w:val="Heading 2 Char"/>
    <w:rsid w:val="001E62CA"/>
    <w:rPr>
      <w:rFonts w:cs="Times New Roman"/>
      <w:b/>
      <w:bCs/>
      <w:sz w:val="28"/>
      <w:szCs w:val="28"/>
      <w:lang w:val="pl-PL" w:eastAsia="pl-PL" w:bidi="ar-SA"/>
    </w:rPr>
  </w:style>
  <w:style w:type="character" w:customStyle="1" w:styleId="Heading3Char">
    <w:name w:val="Heading 3 Char"/>
    <w:rsid w:val="001E62CA"/>
    <w:rPr>
      <w:rFonts w:ascii="Cambria" w:hAnsi="Cambria"/>
      <w:b/>
      <w:bCs/>
      <w:sz w:val="26"/>
      <w:szCs w:val="26"/>
    </w:rPr>
  </w:style>
  <w:style w:type="character" w:customStyle="1" w:styleId="Heading4Char">
    <w:name w:val="Heading 4 Char"/>
    <w:rsid w:val="001E62CA"/>
    <w:rPr>
      <w:rFonts w:ascii="Calibri" w:hAnsi="Calibri" w:cs="Calibri"/>
      <w:b/>
      <w:bCs/>
      <w:sz w:val="28"/>
      <w:szCs w:val="28"/>
      <w:lang w:val="pl-PL" w:eastAsia="pl-PL" w:bidi="ar-SA"/>
    </w:rPr>
  </w:style>
  <w:style w:type="character" w:customStyle="1" w:styleId="Heading5Char">
    <w:name w:val="Heading 5 Char"/>
    <w:rsid w:val="001E62CA"/>
    <w:rPr>
      <w:rFonts w:ascii="Calibri" w:hAnsi="Calibri" w:cs="Calibri"/>
      <w:b/>
      <w:bCs/>
      <w:i/>
      <w:iCs/>
      <w:sz w:val="26"/>
      <w:szCs w:val="26"/>
      <w:lang w:val="pl-PL" w:eastAsia="pl-PL" w:bidi="ar-SA"/>
    </w:rPr>
  </w:style>
  <w:style w:type="character" w:customStyle="1" w:styleId="Heading6Char">
    <w:name w:val="Heading 6 Char"/>
    <w:rsid w:val="001E62CA"/>
    <w:rPr>
      <w:rFonts w:ascii="Calibri" w:hAnsi="Calibri" w:cs="Calibri"/>
      <w:b/>
      <w:bCs/>
      <w:sz w:val="22"/>
      <w:szCs w:val="22"/>
      <w:lang w:val="pl-PL" w:eastAsia="pl-PL" w:bidi="ar-SA"/>
    </w:rPr>
  </w:style>
  <w:style w:type="character" w:customStyle="1" w:styleId="Heading7Char">
    <w:name w:val="Heading 7 Char"/>
    <w:rsid w:val="001E62CA"/>
    <w:rPr>
      <w:rFonts w:ascii="Calibri" w:hAnsi="Calibri" w:cs="Calibri"/>
      <w:sz w:val="24"/>
      <w:szCs w:val="24"/>
      <w:lang w:val="pl-PL" w:eastAsia="pl-PL" w:bidi="ar-SA"/>
    </w:rPr>
  </w:style>
  <w:style w:type="character" w:customStyle="1" w:styleId="Heading8Char">
    <w:name w:val="Heading 8 Char"/>
    <w:rsid w:val="001E62CA"/>
    <w:rPr>
      <w:rFonts w:ascii="Calibri" w:hAnsi="Calibri" w:cs="Calibri"/>
      <w:i/>
      <w:iCs/>
      <w:sz w:val="24"/>
      <w:szCs w:val="24"/>
      <w:lang w:val="pl-PL" w:eastAsia="pl-PL" w:bidi="ar-SA"/>
    </w:rPr>
  </w:style>
  <w:style w:type="character" w:customStyle="1" w:styleId="Heading9Char">
    <w:name w:val="Heading 9 Char"/>
    <w:rsid w:val="001E62CA"/>
    <w:rPr>
      <w:rFonts w:ascii="Cambria" w:hAnsi="Cambria" w:cs="Cambria"/>
      <w:sz w:val="22"/>
      <w:szCs w:val="22"/>
      <w:lang w:val="pl-PL" w:eastAsia="pl-PL" w:bidi="ar-SA"/>
    </w:rPr>
  </w:style>
  <w:style w:type="character" w:customStyle="1" w:styleId="Heading3Char8">
    <w:name w:val="Heading 3 Char8"/>
    <w:rsid w:val="001E62CA"/>
    <w:rPr>
      <w:rFonts w:ascii="Cambria" w:hAnsi="Cambria" w:cs="Times New Roman"/>
      <w:b/>
      <w:bCs/>
      <w:sz w:val="26"/>
      <w:szCs w:val="26"/>
    </w:rPr>
  </w:style>
  <w:style w:type="character" w:customStyle="1" w:styleId="Heading3Char7">
    <w:name w:val="Heading 3 Char7"/>
    <w:rsid w:val="001E62CA"/>
    <w:rPr>
      <w:rFonts w:ascii="Cambria" w:hAnsi="Cambria" w:cs="Times New Roman"/>
      <w:b/>
      <w:bCs/>
      <w:sz w:val="26"/>
      <w:szCs w:val="26"/>
    </w:rPr>
  </w:style>
  <w:style w:type="character" w:customStyle="1" w:styleId="Heading3Char6">
    <w:name w:val="Heading 3 Char6"/>
    <w:rsid w:val="001E62CA"/>
    <w:rPr>
      <w:rFonts w:ascii="Cambria" w:hAnsi="Cambria" w:cs="Times New Roman"/>
      <w:b/>
      <w:bCs/>
      <w:sz w:val="26"/>
      <w:szCs w:val="26"/>
    </w:rPr>
  </w:style>
  <w:style w:type="character" w:customStyle="1" w:styleId="Heading3Char5">
    <w:name w:val="Heading 3 Char5"/>
    <w:rsid w:val="001E62CA"/>
    <w:rPr>
      <w:rFonts w:ascii="Cambria" w:hAnsi="Cambria" w:cs="Times New Roman"/>
      <w:b/>
      <w:bCs/>
      <w:sz w:val="26"/>
      <w:szCs w:val="26"/>
    </w:rPr>
  </w:style>
  <w:style w:type="character" w:customStyle="1" w:styleId="Heading3Char4">
    <w:name w:val="Heading 3 Char4"/>
    <w:rsid w:val="001E62CA"/>
    <w:rPr>
      <w:rFonts w:ascii="Cambria" w:hAnsi="Cambria" w:cs="Times New Roman"/>
      <w:b/>
      <w:bCs/>
      <w:sz w:val="26"/>
      <w:szCs w:val="26"/>
    </w:rPr>
  </w:style>
  <w:style w:type="character" w:customStyle="1" w:styleId="Heading3Char3">
    <w:name w:val="Heading 3 Char3"/>
    <w:rsid w:val="001E62CA"/>
    <w:rPr>
      <w:rFonts w:ascii="Cambria" w:hAnsi="Cambria" w:cs="Times New Roman"/>
      <w:b/>
      <w:bCs/>
      <w:sz w:val="26"/>
      <w:szCs w:val="26"/>
    </w:rPr>
  </w:style>
  <w:style w:type="character" w:customStyle="1" w:styleId="Heading3Char2">
    <w:name w:val="Heading 3 Char2"/>
    <w:rsid w:val="001E62CA"/>
    <w:rPr>
      <w:rFonts w:ascii="Cambria" w:hAnsi="Cambria" w:cs="Times New Roman"/>
      <w:b/>
      <w:bCs/>
      <w:sz w:val="26"/>
      <w:szCs w:val="26"/>
    </w:rPr>
  </w:style>
  <w:style w:type="character" w:customStyle="1" w:styleId="HeaderChar">
    <w:name w:val="Header Char"/>
    <w:rsid w:val="001E62CA"/>
    <w:rPr>
      <w:rFonts w:ascii="Times New Roman" w:hAnsi="Times New Roman" w:cs="Times New Roman"/>
      <w:sz w:val="24"/>
      <w:szCs w:val="24"/>
    </w:rPr>
  </w:style>
  <w:style w:type="character" w:customStyle="1" w:styleId="FooterChar">
    <w:name w:val="Footer Char"/>
    <w:rsid w:val="001E62CA"/>
    <w:rPr>
      <w:rFonts w:ascii="Times New Roman" w:hAnsi="Times New Roman" w:cs="Times New Roman"/>
      <w:sz w:val="24"/>
      <w:szCs w:val="24"/>
    </w:rPr>
  </w:style>
  <w:style w:type="character" w:customStyle="1" w:styleId="Odwoaniedokomentarza1">
    <w:name w:val="Odwołanie do komentarza1"/>
    <w:rsid w:val="001E62CA"/>
    <w:rPr>
      <w:rFonts w:cs="Times New Roman"/>
      <w:sz w:val="16"/>
      <w:szCs w:val="16"/>
    </w:rPr>
  </w:style>
  <w:style w:type="character" w:customStyle="1" w:styleId="TitleChar">
    <w:name w:val="Title Char"/>
    <w:rsid w:val="001E62CA"/>
    <w:rPr>
      <w:rFonts w:ascii="Cambria" w:hAnsi="Cambria" w:cs="Times New Roman"/>
      <w:b/>
      <w:bCs/>
      <w:kern w:val="1"/>
      <w:sz w:val="32"/>
      <w:szCs w:val="32"/>
    </w:rPr>
  </w:style>
  <w:style w:type="character" w:customStyle="1" w:styleId="BodyTextIndent2Char">
    <w:name w:val="Body Text Indent 2 Char"/>
    <w:rsid w:val="001E62CA"/>
    <w:rPr>
      <w:rFonts w:ascii="Times New Roman" w:hAnsi="Times New Roman" w:cs="Times New Roman"/>
      <w:sz w:val="24"/>
      <w:szCs w:val="24"/>
    </w:rPr>
  </w:style>
  <w:style w:type="character" w:customStyle="1" w:styleId="BodyTextIndent3Char">
    <w:name w:val="Body Text Indent 3 Char"/>
    <w:rsid w:val="001E62CA"/>
    <w:rPr>
      <w:rFonts w:ascii="Times New Roman" w:hAnsi="Times New Roman" w:cs="Times New Roman"/>
      <w:sz w:val="16"/>
      <w:szCs w:val="16"/>
    </w:rPr>
  </w:style>
  <w:style w:type="character" w:customStyle="1" w:styleId="CommentTextChar">
    <w:name w:val="Comment Text Char"/>
    <w:rsid w:val="001E62CA"/>
    <w:rPr>
      <w:rFonts w:ascii="Times New Roman" w:hAnsi="Times New Roman" w:cs="Times New Roman"/>
      <w:sz w:val="20"/>
      <w:szCs w:val="20"/>
    </w:rPr>
  </w:style>
  <w:style w:type="character" w:customStyle="1" w:styleId="BalloonTextChar">
    <w:name w:val="Balloon Text Char"/>
    <w:rsid w:val="001E62CA"/>
    <w:rPr>
      <w:rFonts w:ascii="Times New Roman" w:hAnsi="Times New Roman" w:cs="Times New Roman"/>
      <w:sz w:val="2"/>
    </w:rPr>
  </w:style>
  <w:style w:type="character" w:customStyle="1" w:styleId="CommentSubjectChar">
    <w:name w:val="Comment Subject Char"/>
    <w:rsid w:val="001E62CA"/>
    <w:rPr>
      <w:rFonts w:ascii="Times New Roman" w:hAnsi="Times New Roman" w:cs="Times New Roman"/>
      <w:b/>
      <w:bCs/>
      <w:sz w:val="20"/>
      <w:szCs w:val="20"/>
    </w:rPr>
  </w:style>
  <w:style w:type="character" w:customStyle="1" w:styleId="DocumentMapChar">
    <w:name w:val="Document Map Char"/>
    <w:rsid w:val="001E62CA"/>
    <w:rPr>
      <w:rFonts w:ascii="Times New Roman" w:hAnsi="Times New Roman" w:cs="Times New Roman"/>
      <w:sz w:val="2"/>
    </w:rPr>
  </w:style>
  <w:style w:type="character" w:customStyle="1" w:styleId="Heading3Char1">
    <w:name w:val="Heading 3 Char1"/>
    <w:rsid w:val="001E62CA"/>
    <w:rPr>
      <w:rFonts w:cs="Times New Roman"/>
      <w:b/>
      <w:bCs/>
      <w:sz w:val="26"/>
      <w:szCs w:val="26"/>
      <w:lang w:val="pl-PL" w:eastAsia="pl-PL" w:bidi="ar-SA"/>
    </w:rPr>
  </w:style>
  <w:style w:type="character" w:customStyle="1" w:styleId="WymaganieZnak">
    <w:name w:val="Wymaganie Znak"/>
    <w:rsid w:val="001E62CA"/>
    <w:rPr>
      <w:rFonts w:cs="Times New Roman"/>
      <w:b w:val="0"/>
      <w:bCs w:val="0"/>
      <w:sz w:val="28"/>
      <w:szCs w:val="28"/>
      <w:lang w:val="pl-PL" w:eastAsia="pl-PL" w:bidi="ar-SA"/>
    </w:rPr>
  </w:style>
  <w:style w:type="character" w:customStyle="1" w:styleId="Akapit1Znak">
    <w:name w:val="Akapit1 Znak"/>
    <w:rsid w:val="001E62CA"/>
    <w:rPr>
      <w:rFonts w:ascii="Arial" w:hAnsi="Arial" w:cs="Arial"/>
      <w:sz w:val="24"/>
      <w:szCs w:val="24"/>
    </w:rPr>
  </w:style>
  <w:style w:type="character" w:customStyle="1" w:styleId="UyteHipercze1">
    <w:name w:val="UżyteHiperłącze1"/>
    <w:rsid w:val="001E62CA"/>
    <w:rPr>
      <w:rFonts w:cs="Times New Roman"/>
      <w:color w:val="800080"/>
      <w:u w:val="single"/>
    </w:rPr>
  </w:style>
  <w:style w:type="character" w:customStyle="1" w:styleId="apple-style-span">
    <w:name w:val="apple-style-span"/>
    <w:rsid w:val="001E62CA"/>
    <w:rPr>
      <w:rFonts w:cs="Times New Roman"/>
    </w:rPr>
  </w:style>
  <w:style w:type="character" w:customStyle="1" w:styleId="EndnoteTextChar">
    <w:name w:val="Endnote Text Char"/>
    <w:rsid w:val="001E62CA"/>
    <w:rPr>
      <w:rFonts w:ascii="Garamond" w:hAnsi="Garamond" w:cs="Garamond"/>
    </w:rPr>
  </w:style>
  <w:style w:type="character" w:customStyle="1" w:styleId="Odwoanieprzypisukocowego1">
    <w:name w:val="Odwołanie przypisu końcowego1"/>
    <w:rsid w:val="001E62CA"/>
    <w:rPr>
      <w:rFonts w:cs="Times New Roman"/>
      <w:vertAlign w:val="superscript"/>
    </w:rPr>
  </w:style>
  <w:style w:type="character" w:customStyle="1" w:styleId="BodyTextChar">
    <w:name w:val="Body Text Char"/>
    <w:rsid w:val="001E62CA"/>
    <w:rPr>
      <w:rFonts w:ascii="Times New Roman" w:hAnsi="Times New Roman" w:cs="Times New Roman"/>
      <w:sz w:val="24"/>
      <w:szCs w:val="24"/>
    </w:rPr>
  </w:style>
  <w:style w:type="character" w:customStyle="1" w:styleId="FootnoteTextChar">
    <w:name w:val="Footnote Text Char"/>
    <w:rsid w:val="001E62CA"/>
    <w:rPr>
      <w:rFonts w:ascii="Times New Roman" w:hAnsi="Times New Roman" w:cs="Times New Roman"/>
      <w:sz w:val="18"/>
      <w:szCs w:val="18"/>
      <w:lang w:val="de-DE" w:eastAsia="en-US"/>
    </w:rPr>
  </w:style>
  <w:style w:type="character" w:customStyle="1" w:styleId="Odwoanieprzypisudolnego1">
    <w:name w:val="Odwołanie przypisu dolnego1"/>
    <w:rsid w:val="001E62CA"/>
    <w:rPr>
      <w:rFonts w:cs="Times New Roman"/>
      <w:vertAlign w:val="superscript"/>
    </w:rPr>
  </w:style>
  <w:style w:type="character" w:customStyle="1" w:styleId="EquationCaption">
    <w:name w:val="_Equation Caption"/>
    <w:rsid w:val="001E62CA"/>
  </w:style>
  <w:style w:type="character" w:customStyle="1" w:styleId="ListLabel1">
    <w:name w:val="ListLabel 1"/>
    <w:rsid w:val="001E62CA"/>
    <w:rPr>
      <w:rFonts w:cs="Times New Roman"/>
    </w:rPr>
  </w:style>
  <w:style w:type="character" w:customStyle="1" w:styleId="ListLabel2">
    <w:name w:val="ListLabel 2"/>
    <w:rsid w:val="001E62CA"/>
    <w:rPr>
      <w:rFonts w:cs="Courier New"/>
    </w:rPr>
  </w:style>
  <w:style w:type="character" w:customStyle="1" w:styleId="ListLabel3">
    <w:name w:val="ListLabel 3"/>
    <w:rsid w:val="001E62CA"/>
    <w:rPr>
      <w:rFonts w:cs="Wingdings"/>
    </w:rPr>
  </w:style>
  <w:style w:type="character" w:customStyle="1" w:styleId="ListLabel4">
    <w:name w:val="ListLabel 4"/>
    <w:rsid w:val="001E62CA"/>
    <w:rPr>
      <w:sz w:val="24"/>
    </w:rPr>
  </w:style>
  <w:style w:type="character" w:customStyle="1" w:styleId="Znakiwypunktowania">
    <w:name w:val="Znaki wypunktowania"/>
    <w:rsid w:val="001E62CA"/>
    <w:rPr>
      <w:rFonts w:ascii="OpenSymbol" w:eastAsia="OpenSymbol" w:hAnsi="OpenSymbol" w:cs="OpenSymbol"/>
    </w:rPr>
  </w:style>
  <w:style w:type="character" w:styleId="Numerwiersza">
    <w:name w:val="line number"/>
    <w:rsid w:val="001E62CA"/>
  </w:style>
  <w:style w:type="character" w:customStyle="1" w:styleId="Wpisgwnegoindeksu">
    <w:name w:val="Wpis głównego indeksu"/>
    <w:rsid w:val="001E62CA"/>
    <w:rPr>
      <w:b/>
      <w:bCs/>
    </w:rPr>
  </w:style>
  <w:style w:type="paragraph" w:customStyle="1" w:styleId="NormalnyWeb1">
    <w:name w:val="Normalny (Web)1"/>
    <w:basedOn w:val="Normalny"/>
    <w:rsid w:val="001E62CA"/>
    <w:pPr>
      <w:suppressAutoHyphens/>
      <w:spacing w:before="100" w:after="100"/>
      <w:jc w:val="both"/>
    </w:pPr>
    <w:rPr>
      <w:rFonts w:ascii="Arial Unicode MS" w:eastAsia="Arial Unicode MS" w:hAnsi="Arial Unicode MS" w:cs="Arial Unicode MS"/>
      <w:kern w:val="1"/>
      <w:sz w:val="24"/>
      <w:szCs w:val="24"/>
    </w:rPr>
  </w:style>
  <w:style w:type="paragraph" w:customStyle="1" w:styleId="Tekstpodstawowywcity1">
    <w:name w:val="Tekst podstawowy wcięty1"/>
    <w:basedOn w:val="Normalny"/>
    <w:rsid w:val="001E62CA"/>
    <w:pPr>
      <w:suppressAutoHyphens/>
      <w:ind w:left="705" w:hanging="345"/>
      <w:jc w:val="both"/>
    </w:pPr>
    <w:rPr>
      <w:kern w:val="1"/>
      <w:sz w:val="26"/>
      <w:szCs w:val="26"/>
    </w:rPr>
  </w:style>
  <w:style w:type="paragraph" w:customStyle="1" w:styleId="Tekstpodstawowywcity21">
    <w:name w:val="Tekst podstawowy wcięty 21"/>
    <w:basedOn w:val="Normalny"/>
    <w:rsid w:val="001E62CA"/>
    <w:pPr>
      <w:suppressAutoHyphens/>
      <w:spacing w:line="284" w:lineRule="atLeast"/>
      <w:ind w:left="375" w:firstLine="480"/>
      <w:jc w:val="both"/>
    </w:pPr>
    <w:rPr>
      <w:kern w:val="1"/>
      <w:sz w:val="26"/>
      <w:szCs w:val="26"/>
    </w:rPr>
  </w:style>
  <w:style w:type="paragraph" w:customStyle="1" w:styleId="Tekstpodstawowywcity31">
    <w:name w:val="Tekst podstawowy wcięty 31"/>
    <w:basedOn w:val="Normalny"/>
    <w:rsid w:val="001E62CA"/>
    <w:pPr>
      <w:suppressAutoHyphens/>
      <w:spacing w:line="284" w:lineRule="atLeast"/>
      <w:ind w:left="720" w:hanging="360"/>
      <w:jc w:val="both"/>
    </w:pPr>
    <w:rPr>
      <w:kern w:val="1"/>
      <w:sz w:val="26"/>
      <w:szCs w:val="26"/>
    </w:rPr>
  </w:style>
  <w:style w:type="paragraph" w:customStyle="1" w:styleId="Tekstkomentarza1">
    <w:name w:val="Tekst komentarza1"/>
    <w:basedOn w:val="Normalny"/>
    <w:rsid w:val="001E62CA"/>
    <w:pPr>
      <w:suppressAutoHyphens/>
      <w:jc w:val="both"/>
    </w:pPr>
    <w:rPr>
      <w:kern w:val="1"/>
      <w:sz w:val="28"/>
      <w:szCs w:val="28"/>
    </w:rPr>
  </w:style>
  <w:style w:type="paragraph" w:customStyle="1" w:styleId="Tekstdymka1">
    <w:name w:val="Tekst dymka1"/>
    <w:basedOn w:val="Normalny"/>
    <w:rsid w:val="001E62CA"/>
    <w:pPr>
      <w:suppressAutoHyphens/>
      <w:jc w:val="both"/>
    </w:pPr>
    <w:rPr>
      <w:rFonts w:ascii="Tahoma" w:hAnsi="Tahoma" w:cs="Tahoma"/>
      <w:kern w:val="1"/>
      <w:sz w:val="16"/>
      <w:szCs w:val="16"/>
    </w:rPr>
  </w:style>
  <w:style w:type="paragraph" w:customStyle="1" w:styleId="Tematkomentarza1">
    <w:name w:val="Temat komentarza1"/>
    <w:basedOn w:val="Tekstkomentarza1"/>
    <w:rsid w:val="001E62CA"/>
    <w:pPr>
      <w:spacing w:after="200" w:line="276" w:lineRule="auto"/>
    </w:pPr>
    <w:rPr>
      <w:rFonts w:ascii="Calibri" w:hAnsi="Calibri" w:cs="Calibri"/>
      <w:b/>
      <w:bCs/>
    </w:rPr>
  </w:style>
  <w:style w:type="paragraph" w:customStyle="1" w:styleId="Plandokumentu1">
    <w:name w:val="Plan dokumentu1"/>
    <w:basedOn w:val="Normalny"/>
    <w:rsid w:val="001E62CA"/>
    <w:pPr>
      <w:suppressAutoHyphens/>
      <w:spacing w:after="200" w:line="276" w:lineRule="auto"/>
      <w:jc w:val="both"/>
    </w:pPr>
    <w:rPr>
      <w:rFonts w:ascii="Tahoma" w:hAnsi="Tahoma" w:cs="Tahoma"/>
      <w:kern w:val="1"/>
      <w:sz w:val="16"/>
      <w:szCs w:val="16"/>
    </w:rPr>
  </w:style>
  <w:style w:type="paragraph" w:customStyle="1" w:styleId="Wymaganie">
    <w:name w:val="Wymaganie"/>
    <w:basedOn w:val="Nagwek4"/>
    <w:next w:val="Normalny"/>
    <w:autoRedefine/>
    <w:qFormat/>
    <w:rsid w:val="001E62CA"/>
    <w:pPr>
      <w:suppressAutoHyphens/>
      <w:spacing w:before="240" w:after="60" w:line="276" w:lineRule="auto"/>
      <w:jc w:val="left"/>
    </w:pPr>
    <w:rPr>
      <w:bCs/>
      <w:kern w:val="1"/>
      <w:sz w:val="26"/>
      <w:szCs w:val="26"/>
    </w:rPr>
  </w:style>
  <w:style w:type="paragraph" w:customStyle="1" w:styleId="Akapit1">
    <w:name w:val="Akapit1"/>
    <w:basedOn w:val="Normalny"/>
    <w:qFormat/>
    <w:rsid w:val="001E62CA"/>
    <w:pPr>
      <w:suppressAutoHyphens/>
      <w:spacing w:before="120" w:after="120" w:line="276" w:lineRule="auto"/>
      <w:jc w:val="both"/>
    </w:pPr>
    <w:rPr>
      <w:rFonts w:ascii="Arial" w:hAnsi="Arial" w:cs="Arial"/>
      <w:kern w:val="1"/>
      <w:sz w:val="24"/>
      <w:szCs w:val="24"/>
    </w:rPr>
  </w:style>
  <w:style w:type="paragraph" w:customStyle="1" w:styleId="Tytuowa1">
    <w:name w:val="Tytułowa 1"/>
    <w:basedOn w:val="Tytu"/>
    <w:rsid w:val="001E62CA"/>
    <w:pPr>
      <w:suppressAutoHyphens/>
      <w:spacing w:before="240" w:after="60" w:line="360" w:lineRule="auto"/>
    </w:pPr>
    <w:rPr>
      <w:rFonts w:ascii="Arial" w:eastAsia="Times New Roman" w:hAnsi="Arial" w:cs="Arial"/>
      <w:bCs/>
      <w:color w:val="auto"/>
      <w:kern w:val="1"/>
    </w:rPr>
  </w:style>
  <w:style w:type="paragraph" w:customStyle="1" w:styleId="Poprawka1">
    <w:name w:val="Poprawka1"/>
    <w:rsid w:val="001E62CA"/>
    <w:pPr>
      <w:suppressAutoHyphens/>
    </w:pPr>
    <w:rPr>
      <w:rFonts w:ascii="Garamond" w:eastAsia="Times New Roman" w:hAnsi="Garamond" w:cs="Garamond"/>
      <w:kern w:val="1"/>
      <w:sz w:val="24"/>
      <w:szCs w:val="24"/>
    </w:rPr>
  </w:style>
  <w:style w:type="paragraph" w:customStyle="1" w:styleId="SIWZTekNum">
    <w:name w:val="SIWZ Tek Num"/>
    <w:basedOn w:val="Normalny"/>
    <w:rsid w:val="001E62CA"/>
    <w:pPr>
      <w:suppressAutoHyphens/>
      <w:spacing w:after="120"/>
      <w:jc w:val="both"/>
    </w:pPr>
    <w:rPr>
      <w:rFonts w:ascii="Arial" w:hAnsi="Arial" w:cs="Arial"/>
      <w:kern w:val="1"/>
      <w:sz w:val="22"/>
      <w:szCs w:val="22"/>
    </w:rPr>
  </w:style>
  <w:style w:type="paragraph" w:customStyle="1" w:styleId="Tekstprzypisukocowego1">
    <w:name w:val="Tekst przypisu końcowego1"/>
    <w:basedOn w:val="Normalny"/>
    <w:rsid w:val="001E62CA"/>
    <w:pPr>
      <w:suppressAutoHyphens/>
      <w:jc w:val="both"/>
    </w:pPr>
    <w:rPr>
      <w:kern w:val="1"/>
    </w:rPr>
  </w:style>
  <w:style w:type="paragraph" w:customStyle="1" w:styleId="Legenda1">
    <w:name w:val="Legenda1"/>
    <w:basedOn w:val="Normalny"/>
    <w:rsid w:val="001E62CA"/>
    <w:pPr>
      <w:suppressAutoHyphens/>
      <w:spacing w:before="120" w:after="120" w:line="360" w:lineRule="auto"/>
      <w:jc w:val="both"/>
    </w:pPr>
    <w:rPr>
      <w:rFonts w:ascii="Arial" w:hAnsi="Arial" w:cs="Arial"/>
      <w:b/>
      <w:bCs/>
      <w:kern w:val="1"/>
      <w:lang w:val="en-US" w:eastAsia="en-US"/>
    </w:rPr>
  </w:style>
  <w:style w:type="paragraph" w:customStyle="1" w:styleId="Tekstprzypisudolnego1">
    <w:name w:val="Tekst przypisu dolnego1"/>
    <w:basedOn w:val="Normalny"/>
    <w:rsid w:val="001E62CA"/>
    <w:pPr>
      <w:suppressAutoHyphens/>
      <w:spacing w:after="100"/>
      <w:jc w:val="both"/>
    </w:pPr>
    <w:rPr>
      <w:kern w:val="1"/>
      <w:sz w:val="18"/>
      <w:szCs w:val="18"/>
      <w:lang w:val="de-DE" w:eastAsia="en-US"/>
    </w:rPr>
  </w:style>
  <w:style w:type="paragraph" w:customStyle="1" w:styleId="Normal1">
    <w:name w:val="Normal1"/>
    <w:rsid w:val="001E62CA"/>
    <w:pPr>
      <w:widowControl w:val="0"/>
      <w:suppressAutoHyphens/>
    </w:pPr>
    <w:rPr>
      <w:rFonts w:ascii="Arial" w:eastAsia="Times New Roman" w:hAnsi="Arial" w:cs="Arial"/>
      <w:color w:val="000000"/>
      <w:kern w:val="1"/>
      <w:sz w:val="24"/>
      <w:szCs w:val="24"/>
    </w:rPr>
  </w:style>
  <w:style w:type="paragraph" w:customStyle="1" w:styleId="Bezodstpw1">
    <w:name w:val="Bez odstępów1"/>
    <w:rsid w:val="001E62CA"/>
    <w:pPr>
      <w:suppressAutoHyphens/>
    </w:pPr>
    <w:rPr>
      <w:rFonts w:ascii="Times New Roman" w:eastAsia="Times New Roman" w:hAnsi="Times New Roman"/>
      <w:kern w:val="1"/>
      <w:sz w:val="22"/>
      <w:szCs w:val="22"/>
      <w:lang w:val="en-US" w:eastAsia="en-US"/>
    </w:rPr>
  </w:style>
  <w:style w:type="paragraph" w:customStyle="1" w:styleId="Normal2">
    <w:name w:val="Normal2"/>
    <w:rsid w:val="001E62CA"/>
    <w:pPr>
      <w:widowControl w:val="0"/>
      <w:suppressAutoHyphens/>
    </w:pPr>
    <w:rPr>
      <w:rFonts w:ascii="Arial" w:eastAsia="Times New Roman" w:hAnsi="Arial" w:cs="Arial"/>
      <w:color w:val="000000"/>
      <w:kern w:val="1"/>
      <w:sz w:val="24"/>
      <w:szCs w:val="24"/>
    </w:rPr>
  </w:style>
  <w:style w:type="paragraph" w:styleId="Nagwekwykazurde">
    <w:name w:val="toa heading"/>
    <w:basedOn w:val="Nagwek10"/>
    <w:autoRedefine/>
    <w:rsid w:val="001E62CA"/>
    <w:pPr>
      <w:widowControl/>
      <w:suppressLineNumbers/>
      <w:spacing w:before="0" w:after="0" w:line="276" w:lineRule="auto"/>
      <w:jc w:val="center"/>
    </w:pPr>
    <w:rPr>
      <w:rFonts w:ascii="Times New Roman" w:eastAsia="Droid Sans" w:hAnsi="Times New Roman" w:cs="DejaVu Sans Condensed"/>
      <w:b/>
      <w:bCs/>
      <w:spacing w:val="40"/>
      <w:sz w:val="24"/>
      <w:szCs w:val="32"/>
    </w:rPr>
  </w:style>
  <w:style w:type="paragraph" w:customStyle="1" w:styleId="Beztytuu1">
    <w:name w:val="Bez tytułu1"/>
    <w:basedOn w:val="Nagwek1"/>
    <w:rsid w:val="001E62CA"/>
    <w:pPr>
      <w:suppressAutoHyphens/>
      <w:spacing w:before="476" w:after="62" w:line="276" w:lineRule="auto"/>
      <w:jc w:val="left"/>
    </w:pPr>
    <w:rPr>
      <w:b/>
      <w:bCs/>
      <w:kern w:val="32"/>
      <w:sz w:val="36"/>
      <w:szCs w:val="32"/>
    </w:rPr>
  </w:style>
  <w:style w:type="paragraph" w:customStyle="1" w:styleId="Beztytuu2">
    <w:name w:val="Bez tytułu2"/>
    <w:basedOn w:val="Nagwek2"/>
    <w:autoRedefine/>
    <w:rsid w:val="001E62CA"/>
    <w:pPr>
      <w:suppressAutoHyphens/>
      <w:spacing w:before="240" w:after="60" w:line="276" w:lineRule="auto"/>
      <w:jc w:val="both"/>
    </w:pPr>
    <w:rPr>
      <w:bCs/>
      <w:kern w:val="1"/>
      <w:sz w:val="26"/>
      <w:szCs w:val="28"/>
    </w:rPr>
  </w:style>
  <w:style w:type="paragraph" w:styleId="Indeks1">
    <w:name w:val="index 1"/>
    <w:basedOn w:val="Normalny"/>
    <w:next w:val="Normalny"/>
    <w:autoRedefine/>
    <w:unhideWhenUsed/>
    <w:rsid w:val="001E62CA"/>
    <w:pPr>
      <w:ind w:left="200" w:hanging="200"/>
    </w:pPr>
  </w:style>
  <w:style w:type="paragraph" w:styleId="Nagwekindeksu">
    <w:name w:val="index heading"/>
    <w:basedOn w:val="Nagwek10"/>
    <w:rsid w:val="001E62CA"/>
    <w:pPr>
      <w:pageBreakBefore/>
      <w:widowControl/>
      <w:suppressLineNumbers/>
      <w:spacing w:line="276" w:lineRule="auto"/>
      <w:jc w:val="center"/>
    </w:pPr>
    <w:rPr>
      <w:rFonts w:ascii="Times New Roman" w:eastAsia="Droid Sans" w:hAnsi="Times New Roman" w:cs="DejaVu Sans Condensed"/>
      <w:b/>
      <w:bCs/>
      <w:spacing w:val="40"/>
      <w:sz w:val="24"/>
      <w:szCs w:val="32"/>
    </w:rPr>
  </w:style>
  <w:style w:type="paragraph" w:styleId="Indeks2">
    <w:name w:val="index 2"/>
    <w:basedOn w:val="Indeks"/>
    <w:rsid w:val="001E62CA"/>
    <w:pPr>
      <w:widowControl/>
      <w:spacing w:after="85"/>
      <w:ind w:left="283"/>
      <w:jc w:val="both"/>
    </w:pPr>
    <w:rPr>
      <w:rFonts w:eastAsia="Times New Roman" w:cs="DejaVu Sans Condensed"/>
      <w:sz w:val="20"/>
    </w:rPr>
  </w:style>
  <w:style w:type="paragraph" w:customStyle="1" w:styleId="Cytaty">
    <w:name w:val="Cytaty"/>
    <w:basedOn w:val="Normalny"/>
    <w:rsid w:val="001E62CA"/>
    <w:pPr>
      <w:suppressAutoHyphens/>
      <w:spacing w:after="283" w:line="276" w:lineRule="auto"/>
      <w:ind w:left="567" w:right="567"/>
      <w:jc w:val="both"/>
    </w:pPr>
    <w:rPr>
      <w:kern w:val="1"/>
      <w:sz w:val="24"/>
      <w:szCs w:val="24"/>
    </w:rPr>
  </w:style>
  <w:style w:type="character" w:customStyle="1" w:styleId="PlandokumentuZnak1">
    <w:name w:val="Plan dokumentu Znak1"/>
    <w:rsid w:val="001E62CA"/>
    <w:rPr>
      <w:rFonts w:ascii="Tahoma" w:hAnsi="Tahoma" w:cs="Tahoma"/>
      <w:kern w:val="1"/>
      <w:sz w:val="16"/>
      <w:szCs w:val="16"/>
    </w:rPr>
  </w:style>
  <w:style w:type="character" w:customStyle="1" w:styleId="st">
    <w:name w:val="st"/>
    <w:basedOn w:val="Domylnaczcionkaakapitu"/>
    <w:rsid w:val="00A43077"/>
  </w:style>
  <w:style w:type="character" w:customStyle="1" w:styleId="FontStyle60">
    <w:name w:val="Font Style60"/>
    <w:rsid w:val="004E56CC"/>
    <w:rPr>
      <w:rFonts w:ascii="Times New Roman" w:hAnsi="Times New Roman" w:cs="Times New Roman"/>
      <w:sz w:val="22"/>
      <w:szCs w:val="22"/>
    </w:rPr>
  </w:style>
  <w:style w:type="character" w:customStyle="1" w:styleId="FontStyle111">
    <w:name w:val="Font Style111"/>
    <w:uiPriority w:val="99"/>
    <w:rsid w:val="00A13FEE"/>
    <w:rPr>
      <w:rFonts w:ascii="Arial" w:hAnsi="Arial" w:cs="Arial" w:hint="default"/>
      <w:color w:val="000000"/>
    </w:rPr>
  </w:style>
  <w:style w:type="paragraph" w:styleId="Lista2">
    <w:name w:val="List 2"/>
    <w:basedOn w:val="Normalny"/>
    <w:uiPriority w:val="99"/>
    <w:unhideWhenUsed/>
    <w:rsid w:val="003B3208"/>
    <w:pPr>
      <w:ind w:left="720" w:hanging="360"/>
      <w:contextualSpacing/>
    </w:pPr>
    <w:rPr>
      <w:sz w:val="24"/>
      <w:szCs w:val="24"/>
    </w:rPr>
  </w:style>
  <w:style w:type="paragraph" w:styleId="Lista3">
    <w:name w:val="List 3"/>
    <w:basedOn w:val="Normalny"/>
    <w:uiPriority w:val="99"/>
    <w:unhideWhenUsed/>
    <w:rsid w:val="003B3208"/>
    <w:pPr>
      <w:ind w:left="1080" w:hanging="360"/>
      <w:contextualSpacing/>
    </w:pPr>
    <w:rPr>
      <w:sz w:val="24"/>
      <w:szCs w:val="24"/>
    </w:rPr>
  </w:style>
  <w:style w:type="paragraph" w:styleId="Lista-kontynuacja">
    <w:name w:val="List Continue"/>
    <w:basedOn w:val="Normalny"/>
    <w:uiPriority w:val="99"/>
    <w:unhideWhenUsed/>
    <w:rsid w:val="003B3208"/>
    <w:pPr>
      <w:spacing w:after="120"/>
      <w:ind w:left="360"/>
      <w:contextualSpacing/>
    </w:pPr>
    <w:rPr>
      <w:sz w:val="24"/>
      <w:szCs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3B3208"/>
    <w:pPr>
      <w:ind w:firstLine="360"/>
    </w:pPr>
    <w:rPr>
      <w:szCs w:val="24"/>
    </w:r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3B3208"/>
    <w:rPr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3B3208"/>
    <w:pPr>
      <w:ind w:left="360" w:firstLine="360"/>
      <w:jc w:val="left"/>
    </w:pPr>
    <w:rPr>
      <w:szCs w:val="24"/>
    </w:r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3B3208"/>
    <w:rPr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38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3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02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0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8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7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9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5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5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13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2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4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19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36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9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65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5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3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17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2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8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25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1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7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9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5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02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0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7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76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48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1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05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84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40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80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3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3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2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7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96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16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8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72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31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42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21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c.europa.eu/tools/espd?lang=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8A4417-96A5-4707-9A77-0CE3BE370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10</Pages>
  <Words>2531</Words>
  <Characters>15192</Characters>
  <Application>Microsoft Office Word</Application>
  <DocSecurity>0</DocSecurity>
  <Lines>126</Lines>
  <Paragraphs>35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CPE</Company>
  <LinksUpToDate>false</LinksUpToDate>
  <CharactersWithSpaces>17688</CharactersWithSpaces>
  <SharedDoc>false</SharedDoc>
  <HLinks>
    <vt:vector size="24" baseType="variant">
      <vt:variant>
        <vt:i4>7995454</vt:i4>
      </vt:variant>
      <vt:variant>
        <vt:i4>9</vt:i4>
      </vt:variant>
      <vt:variant>
        <vt:i4>0</vt:i4>
      </vt:variant>
      <vt:variant>
        <vt:i4>5</vt:i4>
      </vt:variant>
      <vt:variant>
        <vt:lpwstr>https://ec.europa.eu/tools/espd?lang=pl</vt:lpwstr>
      </vt:variant>
      <vt:variant>
        <vt:lpwstr/>
      </vt:variant>
      <vt:variant>
        <vt:i4>4587624</vt:i4>
      </vt:variant>
      <vt:variant>
        <vt:i4>6</vt:i4>
      </vt:variant>
      <vt:variant>
        <vt:i4>0</vt:i4>
      </vt:variant>
      <vt:variant>
        <vt:i4>5</vt:i4>
      </vt:variant>
      <vt:variant>
        <vt:lpwstr>mailto:agnieszka.cwikla@cpe.gov.pl</vt:lpwstr>
      </vt:variant>
      <vt:variant>
        <vt:lpwstr/>
      </vt:variant>
      <vt:variant>
        <vt:i4>4587624</vt:i4>
      </vt:variant>
      <vt:variant>
        <vt:i4>3</vt:i4>
      </vt:variant>
      <vt:variant>
        <vt:i4>0</vt:i4>
      </vt:variant>
      <vt:variant>
        <vt:i4>5</vt:i4>
      </vt:variant>
      <vt:variant>
        <vt:lpwstr>mailto:agnieszka.cwikla@cpe.gov.pl</vt:lpwstr>
      </vt:variant>
      <vt:variant>
        <vt:lpwstr/>
      </vt:variant>
      <vt:variant>
        <vt:i4>6291460</vt:i4>
      </vt:variant>
      <vt:variant>
        <vt:i4>0</vt:i4>
      </vt:variant>
      <vt:variant>
        <vt:i4>0</vt:i4>
      </vt:variant>
      <vt:variant>
        <vt:i4>5</vt:i4>
      </vt:variant>
      <vt:variant>
        <vt:lpwstr>mailto:przetargi@cpe.gov.pl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Bien</dc:creator>
  <cp:lastModifiedBy>monika_wiackiewicz</cp:lastModifiedBy>
  <cp:revision>9</cp:revision>
  <cp:lastPrinted>2018-03-09T08:41:00Z</cp:lastPrinted>
  <dcterms:created xsi:type="dcterms:W3CDTF">2018-04-06T14:01:00Z</dcterms:created>
  <dcterms:modified xsi:type="dcterms:W3CDTF">2018-04-20T11:06:00Z</dcterms:modified>
</cp:coreProperties>
</file>