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91E" w:rsidRPr="006177FE" w:rsidRDefault="0097291E" w:rsidP="0097291E">
      <w:pPr>
        <w:rPr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B0768" w:rsidRPr="00354108" w:rsidTr="00107222">
        <w:trPr>
          <w:trHeight w:val="381"/>
        </w:trPr>
        <w:tc>
          <w:tcPr>
            <w:tcW w:w="9212" w:type="dxa"/>
          </w:tcPr>
          <w:p w:rsidR="00EB0768" w:rsidRPr="00354108" w:rsidRDefault="00EB0768" w:rsidP="00DD486E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WA.263</w:t>
            </w:r>
            <w:r w:rsidR="009461E3">
              <w:rPr>
                <w:b/>
                <w:sz w:val="22"/>
                <w:szCs w:val="22"/>
              </w:rPr>
              <w:t>.6</w:t>
            </w:r>
            <w:r w:rsidR="00DD486E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.2017.K</w:t>
            </w:r>
            <w:r w:rsidR="009461E3">
              <w:rPr>
                <w:b/>
                <w:sz w:val="22"/>
                <w:szCs w:val="22"/>
              </w:rPr>
              <w:t xml:space="preserve">MB     </w:t>
            </w:r>
            <w:r>
              <w:rPr>
                <w:b/>
                <w:sz w:val="22"/>
                <w:szCs w:val="22"/>
              </w:rPr>
              <w:t xml:space="preserve">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EB0768" w:rsidRPr="00354108" w:rsidTr="00107222">
        <w:trPr>
          <w:trHeight w:val="339"/>
        </w:trPr>
        <w:tc>
          <w:tcPr>
            <w:tcW w:w="9212" w:type="dxa"/>
          </w:tcPr>
          <w:p w:rsidR="00EB0768" w:rsidRPr="00354108" w:rsidRDefault="00EB0768" w:rsidP="00107222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EB0768" w:rsidRPr="00354108" w:rsidRDefault="00EB0768" w:rsidP="00EB0768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EB0768" w:rsidRPr="00354108" w:rsidTr="00107222">
        <w:tc>
          <w:tcPr>
            <w:tcW w:w="3227" w:type="dxa"/>
          </w:tcPr>
          <w:p w:rsidR="00EB0768" w:rsidRPr="00354108" w:rsidRDefault="00EB0768" w:rsidP="00107222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B0768" w:rsidRPr="00354108" w:rsidRDefault="00EB0768" w:rsidP="00107222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B0768" w:rsidRPr="00354108" w:rsidRDefault="00EB0768" w:rsidP="00107222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EB0768" w:rsidRPr="00354108" w:rsidRDefault="00EB0768" w:rsidP="00107222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EB0768" w:rsidRPr="00354108" w:rsidRDefault="00EB0768" w:rsidP="00EB0768">
      <w:pPr>
        <w:spacing w:line="360" w:lineRule="auto"/>
        <w:jc w:val="center"/>
        <w:rPr>
          <w:sz w:val="22"/>
          <w:szCs w:val="22"/>
        </w:rPr>
      </w:pPr>
    </w:p>
    <w:p w:rsidR="00EB0768" w:rsidRPr="00380647" w:rsidRDefault="00EB0768" w:rsidP="00EB0768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EB0768" w:rsidRPr="00380647" w:rsidRDefault="00EB0768" w:rsidP="00EB0768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EB0768" w:rsidRPr="00380647" w:rsidRDefault="00EB0768" w:rsidP="00EB0768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EB0768" w:rsidRPr="00380647" w:rsidRDefault="00EB0768" w:rsidP="00EB0768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EB0768" w:rsidRPr="00C744F0" w:rsidRDefault="00EB0768" w:rsidP="00EB0768">
      <w:pPr>
        <w:spacing w:line="276" w:lineRule="auto"/>
        <w:jc w:val="both"/>
      </w:pPr>
      <w:r w:rsidRPr="00C744F0">
        <w:t>*proszę wskazać właściwe</w:t>
      </w:r>
    </w:p>
    <w:p w:rsidR="00EB0768" w:rsidRPr="000E7211" w:rsidRDefault="00EB0768" w:rsidP="0004619E">
      <w:pPr>
        <w:jc w:val="both"/>
        <w:rPr>
          <w:sz w:val="22"/>
          <w:szCs w:val="22"/>
        </w:rPr>
      </w:pPr>
    </w:p>
    <w:p w:rsidR="00EB0768" w:rsidRPr="00074B7B" w:rsidRDefault="00EB0768" w:rsidP="0004619E">
      <w:pPr>
        <w:jc w:val="both"/>
        <w:rPr>
          <w:sz w:val="22"/>
          <w:szCs w:val="22"/>
        </w:rPr>
      </w:pPr>
      <w:r w:rsidRPr="00074B7B">
        <w:rPr>
          <w:sz w:val="22"/>
          <w:szCs w:val="22"/>
        </w:rPr>
        <w:t>w odpowiedzi na „Publiczne ogłoszenie o zamówieniu nr WA.263</w:t>
      </w:r>
      <w:r w:rsidR="006541E1">
        <w:rPr>
          <w:sz w:val="22"/>
          <w:szCs w:val="22"/>
        </w:rPr>
        <w:t>.6</w:t>
      </w:r>
      <w:r w:rsidR="00DD486E">
        <w:rPr>
          <w:sz w:val="22"/>
          <w:szCs w:val="22"/>
        </w:rPr>
        <w:t>7</w:t>
      </w:r>
      <w:r w:rsidR="006541E1">
        <w:rPr>
          <w:sz w:val="22"/>
          <w:szCs w:val="22"/>
        </w:rPr>
        <w:t>.</w:t>
      </w:r>
      <w:r w:rsidRPr="00074B7B">
        <w:rPr>
          <w:sz w:val="22"/>
          <w:szCs w:val="22"/>
        </w:rPr>
        <w:t>2017.K</w:t>
      </w:r>
      <w:r w:rsidR="006541E1">
        <w:rPr>
          <w:sz w:val="22"/>
          <w:szCs w:val="22"/>
        </w:rPr>
        <w:t>MB</w:t>
      </w:r>
      <w:r w:rsidRPr="00074B7B">
        <w:rPr>
          <w:sz w:val="22"/>
          <w:szCs w:val="22"/>
        </w:rPr>
        <w:t>” dotyczące postępowania prowadzonego przez Centrum Projektów Europejskich w trybie przetargu nieograniczonego na</w:t>
      </w:r>
      <w:r w:rsidRPr="00074B7B">
        <w:rPr>
          <w:b/>
          <w:sz w:val="22"/>
          <w:szCs w:val="22"/>
        </w:rPr>
        <w:t xml:space="preserve"> </w:t>
      </w:r>
      <w:r w:rsidR="00A90D68" w:rsidRPr="00A90D68">
        <w:rPr>
          <w:b/>
          <w:sz w:val="22"/>
          <w:szCs w:val="22"/>
        </w:rPr>
        <w:t>świadczenie na rzecz poszczególnych</w:t>
      </w:r>
      <w:r w:rsidR="00A90D68" w:rsidRPr="00A90D68">
        <w:rPr>
          <w:b/>
          <w:iCs/>
          <w:sz w:val="22"/>
          <w:szCs w:val="22"/>
        </w:rPr>
        <w:t xml:space="preserve"> komórek organizacyjnych Centrum Projektów Europejskich usług telefonii komórkowej oraz usług bezprzewodowego dostępu do Internetu</w:t>
      </w:r>
      <w:r w:rsidRPr="00074B7B">
        <w:rPr>
          <w:b/>
          <w:sz w:val="22"/>
          <w:szCs w:val="22"/>
        </w:rPr>
        <w:t>,</w:t>
      </w:r>
    </w:p>
    <w:p w:rsidR="00EB0768" w:rsidRPr="00074B7B" w:rsidRDefault="00EB0768" w:rsidP="0004619E">
      <w:pPr>
        <w:pStyle w:val="Tekstpodstawowy"/>
        <w:jc w:val="both"/>
        <w:rPr>
          <w:sz w:val="22"/>
          <w:szCs w:val="22"/>
          <w:u w:val="single"/>
        </w:rPr>
      </w:pPr>
    </w:p>
    <w:p w:rsidR="00EB0768" w:rsidRDefault="00EB0768" w:rsidP="00A44D46">
      <w:pPr>
        <w:pStyle w:val="Tekstpodstawowy"/>
        <w:spacing w:line="276" w:lineRule="auto"/>
        <w:jc w:val="both"/>
        <w:rPr>
          <w:sz w:val="22"/>
          <w:szCs w:val="22"/>
        </w:rPr>
      </w:pPr>
      <w:r w:rsidRPr="00CA4F74">
        <w:rPr>
          <w:sz w:val="22"/>
          <w:szCs w:val="22"/>
          <w:u w:val="single"/>
        </w:rPr>
        <w:t>składam/składamy niniejszą ofertę</w:t>
      </w:r>
      <w:r w:rsidRPr="00CA4F74">
        <w:rPr>
          <w:sz w:val="22"/>
          <w:szCs w:val="22"/>
        </w:rPr>
        <w:t>:</w:t>
      </w:r>
    </w:p>
    <w:p w:rsidR="00F029BB" w:rsidRDefault="00F029BB" w:rsidP="00A44D46">
      <w:pPr>
        <w:pStyle w:val="Tekstpodstawowy"/>
        <w:spacing w:line="276" w:lineRule="auto"/>
        <w:jc w:val="both"/>
        <w:rPr>
          <w:noProof/>
          <w:sz w:val="22"/>
          <w:szCs w:val="22"/>
        </w:rPr>
      </w:pPr>
    </w:p>
    <w:tbl>
      <w:tblPr>
        <w:tblW w:w="7791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4113"/>
        <w:gridCol w:w="1178"/>
        <w:gridCol w:w="700"/>
        <w:gridCol w:w="700"/>
        <w:gridCol w:w="838"/>
        <w:gridCol w:w="838"/>
        <w:gridCol w:w="783"/>
      </w:tblGrid>
      <w:tr w:rsidR="001413A3" w:rsidRPr="001413A3" w:rsidTr="001413A3">
        <w:trPr>
          <w:trHeight w:val="1036"/>
        </w:trPr>
        <w:tc>
          <w:tcPr>
            <w:tcW w:w="4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1413A3">
              <w:rPr>
                <w:rFonts w:ascii="Calibri" w:hAnsi="Calibri" w:cs="Calibri"/>
                <w:b/>
                <w:bCs/>
                <w:color w:val="000000"/>
                <w:u w:val="single"/>
              </w:rPr>
              <w:t> 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Szacunkowa ilość abonamentów 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Cena netto za miesiąc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Cenna brutto za miesiąc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Wartość umowy netto ( 30 miesięcy)</w:t>
            </w:r>
          </w:p>
        </w:tc>
        <w:tc>
          <w:tcPr>
            <w:tcW w:w="72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Wartość umowy brutto ( 30 miesięcy)</w:t>
            </w:r>
          </w:p>
        </w:tc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Uwagi </w:t>
            </w:r>
          </w:p>
        </w:tc>
      </w:tr>
      <w:tr w:rsidR="001413A3" w:rsidRPr="001413A3" w:rsidTr="001413A3">
        <w:trPr>
          <w:trHeight w:val="300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b/>
                <w:bCs/>
                <w:color w:val="000000"/>
                <w:u w:val="single"/>
              </w:rPr>
            </w:pPr>
            <w:r w:rsidRPr="001413A3">
              <w:rPr>
                <w:rFonts w:ascii="Calibri" w:hAnsi="Calibri" w:cs="Calibri"/>
                <w:b/>
                <w:bCs/>
                <w:color w:val="000000"/>
                <w:u w:val="single"/>
              </w:rPr>
              <w:t xml:space="preserve">ABONAMENTY DLA SLUŻBOWYCH TELEFONÓW 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Grupa I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Ilość minut w PL:  nielimitowane ( bezpłatne) rozmowy ( stacjonarne i komórkowe)/SIM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SMS/MSM w PL: nielimitowane ( bezpłatne)/SIM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300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Pakiet LTE (PL): 5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Gb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>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Grupa II 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Ilość minut w PL:  nielimitowane ( bezpłatne) rozmowy ( stacjonarne i komórkowe)/SIM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SMS/MSM w PL: nielimitowane ( bezpłatne)/SIM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Połączenia do UE (międzynarodowe oraz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lastRenderedPageBreak/>
              <w:t>roamingowe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>): nielimitowane ( bezpłatne) rozmowy ( stacjonarne i komórkowe)/SIM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lastRenderedPageBreak/>
              <w:t>SMS/MSM do  UE: nielimitowane ( bezpłatne)/SIM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Pakiet LTE (PL): 5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Gb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>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300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Pakiet LTE (UE): 1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Gb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>/SIM</w:t>
            </w: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1413A3">
              <w:rPr>
                <w:rFonts w:ascii="Calibri" w:hAnsi="Calibri" w:cs="Calibri"/>
                <w:b/>
                <w:bCs/>
                <w:color w:val="000000"/>
              </w:rPr>
              <w:t>BEZPRZEWODOWY INTERNET  5 GB PL+1 GB UE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413A3" w:rsidRPr="001413A3" w:rsidTr="001413A3">
        <w:trPr>
          <w:trHeight w:val="300"/>
        </w:trPr>
        <w:tc>
          <w:tcPr>
            <w:tcW w:w="49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2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1036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b/>
                <w:bCs/>
                <w:color w:val="000000"/>
              </w:rPr>
            </w:pPr>
            <w:proofErr w:type="spellStart"/>
            <w:r w:rsidRPr="001413A3">
              <w:rPr>
                <w:rFonts w:ascii="Calibri" w:hAnsi="Calibri" w:cs="Calibri"/>
                <w:b/>
                <w:bCs/>
                <w:color w:val="000000"/>
              </w:rPr>
              <w:t>Uslugi</w:t>
            </w:r>
            <w:proofErr w:type="spellEnd"/>
            <w:r w:rsidRPr="001413A3">
              <w:rPr>
                <w:rFonts w:ascii="Calibri" w:hAnsi="Calibri" w:cs="Calibri"/>
                <w:b/>
                <w:bCs/>
                <w:color w:val="000000"/>
              </w:rPr>
              <w:t xml:space="preserve"> dodatkowe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Szacunkowa ilość abonamentów 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Cena netto za minutę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Cenna brutto za minutę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Cena netto za pakiet 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Cenna brutto za pakiet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Uwagi </w:t>
            </w: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Połączenia 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roamingowe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 xml:space="preserve"> na Ukrainę</w:t>
            </w:r>
          </w:p>
        </w:tc>
        <w:tc>
          <w:tcPr>
            <w:tcW w:w="9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D8D8D8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Połączenia międzynarodowe  na Ukrainę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Połączenia 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roamingowe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 xml:space="preserve"> na  Białoruś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Połączenia międzynarodowe  na Białoruś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285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Połączenia 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roamingowe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 xml:space="preserve"> do Rosji 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300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>Połączenia międzynarodowe  do Rosji</w:t>
            </w:r>
          </w:p>
        </w:tc>
        <w:tc>
          <w:tcPr>
            <w:tcW w:w="9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46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413A3" w:rsidRPr="001413A3" w:rsidRDefault="001413A3" w:rsidP="001413A3">
            <w:pPr>
              <w:rPr>
                <w:rFonts w:ascii="Arial" w:hAnsi="Arial" w:cs="Arial"/>
                <w:color w:val="000000"/>
              </w:rPr>
            </w:pPr>
          </w:p>
        </w:tc>
      </w:tr>
      <w:tr w:rsidR="001413A3" w:rsidRPr="001413A3" w:rsidTr="001413A3">
        <w:trPr>
          <w:trHeight w:val="1036"/>
        </w:trPr>
        <w:tc>
          <w:tcPr>
            <w:tcW w:w="495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3A3" w:rsidRPr="001413A3" w:rsidRDefault="001413A3" w:rsidP="001413A3">
            <w:pPr>
              <w:rPr>
                <w:rFonts w:ascii="Calibri" w:hAnsi="Calibri" w:cs="Calibri"/>
                <w:color w:val="000000"/>
              </w:rPr>
            </w:pPr>
            <w:r w:rsidRPr="001413A3">
              <w:rPr>
                <w:rFonts w:ascii="Calibri" w:hAnsi="Calibri" w:cs="Calibri"/>
                <w:color w:val="000000"/>
              </w:rPr>
              <w:t xml:space="preserve">Pakiet LTE  (Rosja, Ukraina, Białoruś): 1 </w:t>
            </w:r>
            <w:proofErr w:type="spellStart"/>
            <w:r w:rsidRPr="001413A3">
              <w:rPr>
                <w:rFonts w:ascii="Calibri" w:hAnsi="Calibri" w:cs="Calibri"/>
                <w:color w:val="000000"/>
              </w:rPr>
              <w:t>Gb</w:t>
            </w:r>
            <w:proofErr w:type="spellEnd"/>
            <w:r w:rsidRPr="001413A3">
              <w:rPr>
                <w:rFonts w:ascii="Calibri" w:hAnsi="Calibri" w:cs="Calibri"/>
                <w:color w:val="000000"/>
              </w:rPr>
              <w:t>/SIM ( możliwość zdalnej aktywacji)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 xml:space="preserve">max do 10 szt.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D8D8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413A3" w:rsidRPr="001413A3" w:rsidRDefault="001413A3" w:rsidP="001413A3">
            <w:pPr>
              <w:jc w:val="center"/>
              <w:rPr>
                <w:rFonts w:ascii="Arial" w:hAnsi="Arial" w:cs="Arial"/>
                <w:color w:val="000000"/>
              </w:rPr>
            </w:pPr>
            <w:r w:rsidRPr="001413A3">
              <w:rPr>
                <w:rFonts w:ascii="Arial" w:hAnsi="Arial" w:cs="Arial"/>
                <w:color w:val="000000"/>
              </w:rPr>
              <w:t>ważność pakietu 7/14/30 dni*</w:t>
            </w:r>
          </w:p>
        </w:tc>
      </w:tr>
    </w:tbl>
    <w:p w:rsidR="001413A3" w:rsidRDefault="001413A3" w:rsidP="00A44D46">
      <w:pPr>
        <w:pStyle w:val="Tekstpodstawowy"/>
        <w:spacing w:line="276" w:lineRule="auto"/>
        <w:jc w:val="both"/>
        <w:rPr>
          <w:noProof/>
          <w:sz w:val="22"/>
          <w:szCs w:val="22"/>
        </w:rPr>
      </w:pPr>
    </w:p>
    <w:p w:rsidR="00A90D68" w:rsidRPr="00A90D68" w:rsidRDefault="00A90D68" w:rsidP="00A90D68">
      <w:pPr>
        <w:contextualSpacing/>
        <w:jc w:val="both"/>
        <w:rPr>
          <w:rFonts w:cstheme="minorHAnsi"/>
          <w:sz w:val="16"/>
        </w:rPr>
      </w:pPr>
      <w:r w:rsidRPr="00A90D68">
        <w:rPr>
          <w:rFonts w:cstheme="minorHAnsi"/>
          <w:sz w:val="16"/>
        </w:rPr>
        <w:t>* niepotrzebne skreślić</w:t>
      </w:r>
    </w:p>
    <w:p w:rsidR="000F6931" w:rsidRPr="006541E1" w:rsidRDefault="000F6931" w:rsidP="000F6931">
      <w:pPr>
        <w:rPr>
          <w:sz w:val="22"/>
          <w:szCs w:val="22"/>
        </w:rPr>
      </w:pPr>
    </w:p>
    <w:p w:rsidR="00EB0768" w:rsidRPr="00F029BB" w:rsidRDefault="00EB0768" w:rsidP="00EB0768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F029BB">
        <w:rPr>
          <w:b/>
          <w:bCs/>
          <w:sz w:val="22"/>
          <w:szCs w:val="22"/>
        </w:rPr>
        <w:t>OŚWIADCZENIA:</w:t>
      </w:r>
    </w:p>
    <w:p w:rsidR="00EB0768" w:rsidRPr="00F029BB" w:rsidRDefault="00EB0768" w:rsidP="00C37BDC">
      <w:pPr>
        <w:pStyle w:val="Tekstpodstawowywcity"/>
        <w:numPr>
          <w:ilvl w:val="0"/>
          <w:numId w:val="1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>Przedmiotowe zamówienie zobowiązuję/</w:t>
      </w:r>
      <w:proofErr w:type="spellStart"/>
      <w:r w:rsidRPr="00F029BB">
        <w:rPr>
          <w:sz w:val="22"/>
          <w:szCs w:val="22"/>
        </w:rPr>
        <w:t>emy</w:t>
      </w:r>
      <w:proofErr w:type="spellEnd"/>
      <w:r w:rsidRPr="00F029BB">
        <w:rPr>
          <w:sz w:val="22"/>
          <w:szCs w:val="22"/>
        </w:rPr>
        <w:t xml:space="preserve"> się wykonać zgodnie z wymaganiami określonymi w „Specyfikacji Istotnych Warunków Zamówienia nr WA.263</w:t>
      </w:r>
      <w:r w:rsidR="006541E1">
        <w:rPr>
          <w:sz w:val="22"/>
          <w:szCs w:val="22"/>
        </w:rPr>
        <w:t>.6</w:t>
      </w:r>
      <w:r w:rsidR="00A90D68">
        <w:rPr>
          <w:sz w:val="22"/>
          <w:szCs w:val="22"/>
        </w:rPr>
        <w:t>7</w:t>
      </w:r>
      <w:r w:rsidR="006541E1">
        <w:rPr>
          <w:sz w:val="22"/>
          <w:szCs w:val="22"/>
        </w:rPr>
        <w:t>.</w:t>
      </w:r>
      <w:r w:rsidR="008C0FA3" w:rsidRPr="00F029BB">
        <w:rPr>
          <w:sz w:val="22"/>
          <w:szCs w:val="22"/>
        </w:rPr>
        <w:t>2017.</w:t>
      </w:r>
      <w:r w:rsidRPr="00F029BB">
        <w:rPr>
          <w:sz w:val="22"/>
          <w:szCs w:val="22"/>
        </w:rPr>
        <w:t>K</w:t>
      </w:r>
      <w:r w:rsidR="006541E1">
        <w:rPr>
          <w:sz w:val="22"/>
          <w:szCs w:val="22"/>
        </w:rPr>
        <w:t>MB</w:t>
      </w:r>
      <w:r w:rsidRPr="00F029BB">
        <w:rPr>
          <w:sz w:val="22"/>
          <w:szCs w:val="22"/>
        </w:rPr>
        <w:t xml:space="preserve">”. </w:t>
      </w:r>
    </w:p>
    <w:p w:rsidR="00EB0768" w:rsidRPr="00F029BB" w:rsidRDefault="00EB0768" w:rsidP="00C37BDC">
      <w:pPr>
        <w:pStyle w:val="Tekstpodstawowywcity"/>
        <w:numPr>
          <w:ilvl w:val="0"/>
          <w:numId w:val="1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EB0768" w:rsidRPr="00F029BB" w:rsidRDefault="00EB0768" w:rsidP="00C37BDC">
      <w:pPr>
        <w:pStyle w:val="Tekstpodstawowywcity"/>
        <w:numPr>
          <w:ilvl w:val="0"/>
          <w:numId w:val="11"/>
        </w:numPr>
        <w:spacing w:line="276" w:lineRule="auto"/>
        <w:rPr>
          <w:sz w:val="22"/>
          <w:szCs w:val="22"/>
        </w:rPr>
      </w:pPr>
      <w:r w:rsidRPr="00F029BB">
        <w:rPr>
          <w:sz w:val="22"/>
          <w:szCs w:val="22"/>
        </w:rPr>
        <w:t>Oświadczam/y, że zapoznałem/</w:t>
      </w:r>
      <w:proofErr w:type="spellStart"/>
      <w:r w:rsidRPr="00F029BB">
        <w:rPr>
          <w:sz w:val="22"/>
          <w:szCs w:val="22"/>
        </w:rPr>
        <w:t>liśmy</w:t>
      </w:r>
      <w:proofErr w:type="spellEnd"/>
      <w:r w:rsidRPr="00F029BB">
        <w:rPr>
          <w:sz w:val="22"/>
          <w:szCs w:val="22"/>
        </w:rPr>
        <w:t xml:space="preserve"> się ze „Specyfikacją Istotnych Warunków Zamówienia nr</w:t>
      </w:r>
      <w:r w:rsidR="008C0FA3" w:rsidRPr="00F029BB">
        <w:rPr>
          <w:sz w:val="22"/>
          <w:szCs w:val="22"/>
        </w:rPr>
        <w:t> WA.263</w:t>
      </w:r>
      <w:r w:rsidR="006541E1">
        <w:rPr>
          <w:sz w:val="22"/>
          <w:szCs w:val="22"/>
        </w:rPr>
        <w:t>.6</w:t>
      </w:r>
      <w:r w:rsidR="00A90D68">
        <w:rPr>
          <w:sz w:val="22"/>
          <w:szCs w:val="22"/>
        </w:rPr>
        <w:t>7</w:t>
      </w:r>
      <w:r w:rsidR="006541E1">
        <w:rPr>
          <w:sz w:val="22"/>
          <w:szCs w:val="22"/>
        </w:rPr>
        <w:t>.</w:t>
      </w:r>
      <w:r w:rsidR="008C0FA3" w:rsidRPr="00F029BB">
        <w:rPr>
          <w:sz w:val="22"/>
          <w:szCs w:val="22"/>
        </w:rPr>
        <w:t>2017.</w:t>
      </w:r>
      <w:r w:rsidRPr="00F029BB">
        <w:rPr>
          <w:sz w:val="22"/>
          <w:szCs w:val="22"/>
        </w:rPr>
        <w:t>K</w:t>
      </w:r>
      <w:r w:rsidR="006541E1">
        <w:rPr>
          <w:sz w:val="22"/>
          <w:szCs w:val="22"/>
        </w:rPr>
        <w:t>MB</w:t>
      </w:r>
      <w:r w:rsidRPr="00F029BB">
        <w:rPr>
          <w:sz w:val="22"/>
          <w:szCs w:val="22"/>
        </w:rPr>
        <w:t>”, udostępnioną przez Zamawiającego i nie wnoszę/my do niej żadnych zastrzeżeń.</w:t>
      </w:r>
    </w:p>
    <w:p w:rsidR="00EB0768" w:rsidRPr="00F029BB" w:rsidRDefault="00EB0768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W razie wybrania mojej/naszej oferty zobowiązuję/zobowiązujemy się do podpisania umowy w</w:t>
      </w:r>
      <w:r w:rsidR="00CD2BE0" w:rsidRPr="00F029BB">
        <w:rPr>
          <w:sz w:val="22"/>
          <w:szCs w:val="22"/>
        </w:rPr>
        <w:t> </w:t>
      </w:r>
      <w:r w:rsidRPr="00F029BB">
        <w:rPr>
          <w:sz w:val="22"/>
          <w:szCs w:val="22"/>
        </w:rPr>
        <w:t>miejscu i terminie określonym przez Zamawiającego.</w:t>
      </w:r>
    </w:p>
    <w:p w:rsidR="00EB0768" w:rsidRPr="00354108" w:rsidRDefault="00EB0768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 w:rsidR="003330A7"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EB0768" w:rsidRDefault="00EB0768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110577" w:rsidRDefault="00110577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110577" w:rsidRPr="00354108" w:rsidRDefault="00110577" w:rsidP="00110577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110577" w:rsidRDefault="00110577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110577" w:rsidRPr="00341EDF" w:rsidRDefault="00110577" w:rsidP="00334CF2">
      <w:pPr>
        <w:pStyle w:val="Akapitzlist"/>
        <w:numPr>
          <w:ilvl w:val="0"/>
          <w:numId w:val="3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110577" w:rsidRPr="00341EDF" w:rsidRDefault="00110577" w:rsidP="00334CF2">
      <w:pPr>
        <w:pStyle w:val="Akapitzlist"/>
        <w:numPr>
          <w:ilvl w:val="0"/>
          <w:numId w:val="39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110577" w:rsidRPr="00341EDF" w:rsidRDefault="00110577" w:rsidP="00110577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EB0768" w:rsidRPr="00164A53" w:rsidRDefault="00EB0768" w:rsidP="00C37BDC">
      <w:pPr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lastRenderedPageBreak/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EB0768" w:rsidRPr="00354108" w:rsidRDefault="00EB0768" w:rsidP="00F512D3">
      <w:pPr>
        <w:pStyle w:val="Akapitzlist"/>
        <w:numPr>
          <w:ilvl w:val="0"/>
          <w:numId w:val="28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EB0768" w:rsidRPr="00354108" w:rsidRDefault="00EB0768" w:rsidP="00EB076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EB0768" w:rsidRPr="00354108" w:rsidRDefault="00EB0768" w:rsidP="00EB0768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EB0768" w:rsidRDefault="00EB0768" w:rsidP="00EB0768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sectPr w:rsidR="00EB0768" w:rsidSect="00BA7402">
      <w:headerReference w:type="default" r:id="rId8"/>
      <w:footerReference w:type="default" r:id="rId9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8" w:header="708" w:footer="42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F54" w:rsidRDefault="00734F54" w:rsidP="000F0A38">
      <w:r>
        <w:separator/>
      </w:r>
    </w:p>
  </w:endnote>
  <w:endnote w:type="continuationSeparator" w:id="0">
    <w:p w:rsidR="00734F54" w:rsidRDefault="00734F54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31F" w:rsidRDefault="00F2731F" w:rsidP="00D611D8">
    <w:pPr>
      <w:pStyle w:val="Stopka"/>
      <w:jc w:val="center"/>
    </w:pPr>
    <w:r w:rsidRPr="00604343">
      <w:rPr>
        <w:noProof/>
      </w:rPr>
      <w:drawing>
        <wp:inline distT="0" distB="0" distL="0" distR="0">
          <wp:extent cx="5757545" cy="715645"/>
          <wp:effectExtent l="19050" t="0" r="0" b="0"/>
          <wp:docPr id="13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715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F54" w:rsidRDefault="00734F54" w:rsidP="000F0A38">
      <w:r>
        <w:separator/>
      </w:r>
    </w:p>
  </w:footnote>
  <w:footnote w:type="continuationSeparator" w:id="0">
    <w:p w:rsidR="00734F54" w:rsidRDefault="00734F54" w:rsidP="000F0A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7"/>
      <w:gridCol w:w="6375"/>
      <w:gridCol w:w="1724"/>
    </w:tblGrid>
    <w:tr w:rsidR="00F2731F" w:rsidRPr="00FC0855" w:rsidTr="00A970F0">
      <w:tc>
        <w:tcPr>
          <w:tcW w:w="1188" w:type="dxa"/>
        </w:tcPr>
        <w:p w:rsidR="00F2731F" w:rsidRPr="00FC0855" w:rsidRDefault="00F27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:rsidR="00F2731F" w:rsidRPr="00FC0855" w:rsidRDefault="00F27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F2731F" w:rsidRPr="00FC0855" w:rsidRDefault="00F2731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F2731F" w:rsidRPr="00FC0855" w:rsidTr="00A970F0">
      <w:tc>
        <w:tcPr>
          <w:tcW w:w="1188" w:type="dxa"/>
        </w:tcPr>
        <w:p w:rsidR="00F2731F" w:rsidRPr="002C3DCA" w:rsidRDefault="00F2731F" w:rsidP="00A970F0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:rsidR="00F2731F" w:rsidRPr="00FC0855" w:rsidRDefault="00F2731F" w:rsidP="00A970F0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:rsidR="00F2731F" w:rsidRDefault="00F2731F" w:rsidP="00A970F0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:rsidR="00F2731F" w:rsidRDefault="00F2731F" w:rsidP="007070A8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F3F48AAE"/>
    <w:name w:val="WW8Num1"/>
    <w:lvl w:ilvl="0">
      <w:start w:val="1"/>
      <w:numFmt w:val="upperLetter"/>
      <w:lvlText w:val="%1."/>
      <w:lvlJc w:val="left"/>
      <w:pPr>
        <w:tabs>
          <w:tab w:val="num" w:pos="-218"/>
        </w:tabs>
        <w:ind w:left="502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0000002"/>
    <w:multiLevelType w:val="multilevel"/>
    <w:tmpl w:val="00000002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°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7">
    <w:nsid w:val="0000000C"/>
    <w:multiLevelType w:val="multilevel"/>
    <w:tmpl w:val="0000000C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>
    <w:nsid w:val="0000000D"/>
    <w:multiLevelType w:val="singleLevel"/>
    <w:tmpl w:val="0000000D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13"/>
    <w:multiLevelType w:val="multilevel"/>
    <w:tmpl w:val="00000013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14"/>
    <w:multiLevelType w:val="multilevel"/>
    <w:tmpl w:val="00000014"/>
    <w:name w:val="WW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>
    <w:nsid w:val="00000028"/>
    <w:multiLevelType w:val="multilevel"/>
    <w:tmpl w:val="00000028"/>
    <w:name w:val="WW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2C"/>
    <w:multiLevelType w:val="singleLevel"/>
    <w:tmpl w:val="0000002C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3">
    <w:nsid w:val="00000036"/>
    <w:multiLevelType w:val="multilevel"/>
    <w:tmpl w:val="00000036"/>
    <w:name w:val="WW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37"/>
    <w:multiLevelType w:val="multilevel"/>
    <w:tmpl w:val="00000037"/>
    <w:name w:val="WWNum5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39"/>
    <w:multiLevelType w:val="multilevel"/>
    <w:tmpl w:val="00000039"/>
    <w:name w:val="WWNum61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3C"/>
    <w:multiLevelType w:val="multilevel"/>
    <w:tmpl w:val="19EA825A"/>
    <w:name w:val="WW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42"/>
    <w:multiLevelType w:val="multilevel"/>
    <w:tmpl w:val="00000042"/>
    <w:name w:val="WWNum7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807358A"/>
    <w:multiLevelType w:val="hybridMultilevel"/>
    <w:tmpl w:val="48C642D4"/>
    <w:name w:val="WW8Num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C2630AB"/>
    <w:multiLevelType w:val="hybridMultilevel"/>
    <w:tmpl w:val="A540F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3">
    <w:nsid w:val="18971ED5"/>
    <w:multiLevelType w:val="hybridMultilevel"/>
    <w:tmpl w:val="1EFE64FE"/>
    <w:lvl w:ilvl="0" w:tplc="F9EA46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2"/>
        <w:szCs w:val="24"/>
      </w:rPr>
    </w:lvl>
    <w:lvl w:ilvl="1" w:tplc="F5D239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CACB9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2015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A8C8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E494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76AA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FA00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48C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5A027DA"/>
    <w:multiLevelType w:val="hybridMultilevel"/>
    <w:tmpl w:val="E8A0FF0E"/>
    <w:lvl w:ilvl="0" w:tplc="69E01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7">
    <w:nsid w:val="29542836"/>
    <w:multiLevelType w:val="hybridMultilevel"/>
    <w:tmpl w:val="D1BA5D9A"/>
    <w:lvl w:ilvl="0" w:tplc="D62E60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D778CE00" w:tentative="1">
      <w:start w:val="1"/>
      <w:numFmt w:val="lowerLetter"/>
      <w:lvlText w:val="%2."/>
      <w:lvlJc w:val="left"/>
      <w:pPr>
        <w:ind w:left="1440" w:hanging="360"/>
      </w:pPr>
    </w:lvl>
    <w:lvl w:ilvl="2" w:tplc="4E546000" w:tentative="1">
      <w:start w:val="1"/>
      <w:numFmt w:val="lowerRoman"/>
      <w:lvlText w:val="%3."/>
      <w:lvlJc w:val="right"/>
      <w:pPr>
        <w:ind w:left="2160" w:hanging="180"/>
      </w:pPr>
    </w:lvl>
    <w:lvl w:ilvl="3" w:tplc="3A229C72" w:tentative="1">
      <w:start w:val="1"/>
      <w:numFmt w:val="decimal"/>
      <w:lvlText w:val="%4."/>
      <w:lvlJc w:val="left"/>
      <w:pPr>
        <w:ind w:left="2880" w:hanging="360"/>
      </w:pPr>
    </w:lvl>
    <w:lvl w:ilvl="4" w:tplc="5554D0DC" w:tentative="1">
      <w:start w:val="1"/>
      <w:numFmt w:val="lowerLetter"/>
      <w:lvlText w:val="%5."/>
      <w:lvlJc w:val="left"/>
      <w:pPr>
        <w:ind w:left="3600" w:hanging="360"/>
      </w:pPr>
    </w:lvl>
    <w:lvl w:ilvl="5" w:tplc="0FFA40DC" w:tentative="1">
      <w:start w:val="1"/>
      <w:numFmt w:val="lowerRoman"/>
      <w:lvlText w:val="%6."/>
      <w:lvlJc w:val="right"/>
      <w:pPr>
        <w:ind w:left="4320" w:hanging="180"/>
      </w:pPr>
    </w:lvl>
    <w:lvl w:ilvl="6" w:tplc="B5703962" w:tentative="1">
      <w:start w:val="1"/>
      <w:numFmt w:val="decimal"/>
      <w:lvlText w:val="%7."/>
      <w:lvlJc w:val="left"/>
      <w:pPr>
        <w:ind w:left="5040" w:hanging="360"/>
      </w:pPr>
    </w:lvl>
    <w:lvl w:ilvl="7" w:tplc="EB94380A" w:tentative="1">
      <w:start w:val="1"/>
      <w:numFmt w:val="lowerLetter"/>
      <w:lvlText w:val="%8."/>
      <w:lvlJc w:val="left"/>
      <w:pPr>
        <w:ind w:left="5760" w:hanging="360"/>
      </w:pPr>
    </w:lvl>
    <w:lvl w:ilvl="8" w:tplc="453C7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9891AD2"/>
    <w:multiLevelType w:val="hybridMultilevel"/>
    <w:tmpl w:val="7AFEDBFC"/>
    <w:lvl w:ilvl="0" w:tplc="851A9A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ADE44B8"/>
    <w:multiLevelType w:val="multilevel"/>
    <w:tmpl w:val="7FCC3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0">
    <w:nsid w:val="2E873A6A"/>
    <w:multiLevelType w:val="hybridMultilevel"/>
    <w:tmpl w:val="756899A2"/>
    <w:lvl w:ilvl="0" w:tplc="9628EAA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32">
    <w:nsid w:val="2F7E3314"/>
    <w:multiLevelType w:val="hybridMultilevel"/>
    <w:tmpl w:val="6658BD14"/>
    <w:lvl w:ilvl="0" w:tplc="A852E05C">
      <w:start w:val="1"/>
      <w:numFmt w:val="decimal"/>
      <w:pStyle w:val="Paragraf"/>
      <w:lvlText w:val="§%1."/>
      <w:lvlJc w:val="left"/>
      <w:pPr>
        <w:tabs>
          <w:tab w:val="num" w:pos="1080"/>
        </w:tabs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1C6269A"/>
    <w:multiLevelType w:val="hybridMultilevel"/>
    <w:tmpl w:val="D9680E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35">
    <w:nsid w:val="348C2EDD"/>
    <w:multiLevelType w:val="multilevel"/>
    <w:tmpl w:val="9F46F0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6">
    <w:nsid w:val="3AD77B0B"/>
    <w:multiLevelType w:val="hybridMultilevel"/>
    <w:tmpl w:val="2D00D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B9161E2"/>
    <w:multiLevelType w:val="hybridMultilevel"/>
    <w:tmpl w:val="0F1035F0"/>
    <w:lvl w:ilvl="0" w:tplc="C900BF7A">
      <w:start w:val="1"/>
      <w:numFmt w:val="decimal"/>
      <w:lvlText w:val="%1)"/>
      <w:lvlJc w:val="left"/>
      <w:pPr>
        <w:ind w:left="786" w:hanging="360"/>
      </w:pPr>
      <w:rPr>
        <w:rFonts w:hint="default"/>
        <w:sz w:val="22"/>
      </w:rPr>
    </w:lvl>
    <w:lvl w:ilvl="1" w:tplc="6422E1E0">
      <w:start w:val="1"/>
      <w:numFmt w:val="lowerLetter"/>
      <w:lvlText w:val="%2."/>
      <w:lvlJc w:val="left"/>
      <w:pPr>
        <w:ind w:left="1506" w:hanging="360"/>
      </w:pPr>
    </w:lvl>
    <w:lvl w:ilvl="2" w:tplc="0A8AC6D4" w:tentative="1">
      <w:start w:val="1"/>
      <w:numFmt w:val="lowerRoman"/>
      <w:lvlText w:val="%3."/>
      <w:lvlJc w:val="right"/>
      <w:pPr>
        <w:ind w:left="2226" w:hanging="180"/>
      </w:pPr>
    </w:lvl>
    <w:lvl w:ilvl="3" w:tplc="3C003944" w:tentative="1">
      <w:start w:val="1"/>
      <w:numFmt w:val="decimal"/>
      <w:lvlText w:val="%4."/>
      <w:lvlJc w:val="left"/>
      <w:pPr>
        <w:ind w:left="2946" w:hanging="360"/>
      </w:pPr>
    </w:lvl>
    <w:lvl w:ilvl="4" w:tplc="3B744C20" w:tentative="1">
      <w:start w:val="1"/>
      <w:numFmt w:val="lowerLetter"/>
      <w:lvlText w:val="%5."/>
      <w:lvlJc w:val="left"/>
      <w:pPr>
        <w:ind w:left="3666" w:hanging="360"/>
      </w:pPr>
    </w:lvl>
    <w:lvl w:ilvl="5" w:tplc="E52AF7CA" w:tentative="1">
      <w:start w:val="1"/>
      <w:numFmt w:val="lowerRoman"/>
      <w:lvlText w:val="%6."/>
      <w:lvlJc w:val="right"/>
      <w:pPr>
        <w:ind w:left="4386" w:hanging="180"/>
      </w:pPr>
    </w:lvl>
    <w:lvl w:ilvl="6" w:tplc="909A06A4" w:tentative="1">
      <w:start w:val="1"/>
      <w:numFmt w:val="decimal"/>
      <w:lvlText w:val="%7."/>
      <w:lvlJc w:val="left"/>
      <w:pPr>
        <w:ind w:left="5106" w:hanging="360"/>
      </w:pPr>
    </w:lvl>
    <w:lvl w:ilvl="7" w:tplc="FC9A691E" w:tentative="1">
      <w:start w:val="1"/>
      <w:numFmt w:val="lowerLetter"/>
      <w:lvlText w:val="%8."/>
      <w:lvlJc w:val="left"/>
      <w:pPr>
        <w:ind w:left="5826" w:hanging="360"/>
      </w:pPr>
    </w:lvl>
    <w:lvl w:ilvl="8" w:tplc="3DE8774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9">
    <w:nsid w:val="3ECD7B82"/>
    <w:multiLevelType w:val="hybridMultilevel"/>
    <w:tmpl w:val="F3EAF0A4"/>
    <w:lvl w:ilvl="0" w:tplc="62EEC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FBF532E"/>
    <w:multiLevelType w:val="hybridMultilevel"/>
    <w:tmpl w:val="87184DB4"/>
    <w:lvl w:ilvl="0" w:tplc="D64CC806">
      <w:start w:val="1"/>
      <w:numFmt w:val="lowerLetter"/>
      <w:lvlText w:val="%1)"/>
      <w:lvlJc w:val="left"/>
      <w:pPr>
        <w:ind w:left="1429" w:hanging="360"/>
      </w:pPr>
    </w:lvl>
    <w:lvl w:ilvl="1" w:tplc="0966092C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39165570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E0AD5A2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56D0E108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B21C6E98">
      <w:start w:val="1"/>
      <w:numFmt w:val="upperRoman"/>
      <w:lvlText w:val="%6."/>
      <w:lvlJc w:val="left"/>
      <w:pPr>
        <w:ind w:left="5569" w:hanging="720"/>
      </w:pPr>
      <w:rPr>
        <w:rFonts w:hint="default"/>
      </w:rPr>
    </w:lvl>
    <w:lvl w:ilvl="6" w:tplc="548AAFD6">
      <w:start w:val="1"/>
      <w:numFmt w:val="decimal"/>
      <w:lvlText w:val="%7)"/>
      <w:lvlJc w:val="left"/>
      <w:pPr>
        <w:ind w:left="5749" w:hanging="360"/>
      </w:pPr>
      <w:rPr>
        <w:rFonts w:hint="default"/>
      </w:rPr>
    </w:lvl>
    <w:lvl w:ilvl="7" w:tplc="BB46F21A" w:tentative="1">
      <w:start w:val="1"/>
      <w:numFmt w:val="lowerLetter"/>
      <w:lvlText w:val="%8."/>
      <w:lvlJc w:val="left"/>
      <w:pPr>
        <w:ind w:left="6469" w:hanging="360"/>
      </w:pPr>
    </w:lvl>
    <w:lvl w:ilvl="8" w:tplc="950A400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3FD506C8"/>
    <w:multiLevelType w:val="hybridMultilevel"/>
    <w:tmpl w:val="CD06F220"/>
    <w:lvl w:ilvl="0" w:tplc="D0E6B30C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>
    <w:nsid w:val="3FE614A5"/>
    <w:multiLevelType w:val="hybridMultilevel"/>
    <w:tmpl w:val="144C29BE"/>
    <w:lvl w:ilvl="0" w:tplc="D2CC5A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650C1C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1B6018"/>
    <w:multiLevelType w:val="hybridMultilevel"/>
    <w:tmpl w:val="F9AE0F58"/>
    <w:lvl w:ilvl="0" w:tplc="C8E227A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6">
    <w:nsid w:val="425E47DA"/>
    <w:multiLevelType w:val="hybridMultilevel"/>
    <w:tmpl w:val="8CFC3E7E"/>
    <w:lvl w:ilvl="0" w:tplc="509838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8">
    <w:nsid w:val="442F795D"/>
    <w:multiLevelType w:val="hybridMultilevel"/>
    <w:tmpl w:val="80A4852C"/>
    <w:lvl w:ilvl="0" w:tplc="84E011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321E36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4589EF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80D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CCB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407E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54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858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DA2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2F4415"/>
    <w:multiLevelType w:val="hybridMultilevel"/>
    <w:tmpl w:val="5A34E870"/>
    <w:lvl w:ilvl="0" w:tplc="AC805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1">
    <w:nsid w:val="497609C3"/>
    <w:multiLevelType w:val="hybridMultilevel"/>
    <w:tmpl w:val="5B787D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C96D72"/>
    <w:multiLevelType w:val="multilevel"/>
    <w:tmpl w:val="AB6619D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>
    <w:nsid w:val="4C772748"/>
    <w:multiLevelType w:val="hybridMultilevel"/>
    <w:tmpl w:val="438CCD9C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0A21A08"/>
    <w:multiLevelType w:val="multilevel"/>
    <w:tmpl w:val="9814AA4E"/>
    <w:styleLink w:val="WWNum2"/>
    <w:lvl w:ilvl="0">
      <w:start w:val="1"/>
      <w:numFmt w:val="lowerLetter"/>
      <w:lvlText w:val="%1)"/>
      <w:lvlJc w:val="left"/>
      <w:rPr>
        <w:rFonts w:eastAsia="Times New Roman"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5">
    <w:nsid w:val="537F7BA4"/>
    <w:multiLevelType w:val="hybridMultilevel"/>
    <w:tmpl w:val="3DF09AE8"/>
    <w:name w:val="WW8Num3222"/>
    <w:lvl w:ilvl="0" w:tplc="04150015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58220F7"/>
    <w:multiLevelType w:val="hybridMultilevel"/>
    <w:tmpl w:val="5BAE9F6E"/>
    <w:lvl w:ilvl="0" w:tplc="E75A0206">
      <w:start w:val="1"/>
      <w:numFmt w:val="decimal"/>
      <w:lvlText w:val="%1."/>
      <w:lvlJc w:val="left"/>
      <w:pPr>
        <w:ind w:left="426" w:hanging="360"/>
      </w:pPr>
      <w:rPr>
        <w:rFonts w:hint="default"/>
        <w:sz w:val="22"/>
        <w:szCs w:val="22"/>
      </w:rPr>
    </w:lvl>
    <w:lvl w:ilvl="1" w:tplc="1F06A9F6" w:tentative="1">
      <w:start w:val="1"/>
      <w:numFmt w:val="lowerLetter"/>
      <w:lvlText w:val="%2."/>
      <w:lvlJc w:val="left"/>
      <w:pPr>
        <w:ind w:left="1146" w:hanging="360"/>
      </w:pPr>
    </w:lvl>
    <w:lvl w:ilvl="2" w:tplc="F5BE2D36" w:tentative="1">
      <w:start w:val="1"/>
      <w:numFmt w:val="lowerRoman"/>
      <w:lvlText w:val="%3."/>
      <w:lvlJc w:val="right"/>
      <w:pPr>
        <w:ind w:left="1866" w:hanging="180"/>
      </w:pPr>
    </w:lvl>
    <w:lvl w:ilvl="3" w:tplc="B7224C72" w:tentative="1">
      <w:start w:val="1"/>
      <w:numFmt w:val="decimal"/>
      <w:lvlText w:val="%4."/>
      <w:lvlJc w:val="left"/>
      <w:pPr>
        <w:ind w:left="2586" w:hanging="360"/>
      </w:pPr>
    </w:lvl>
    <w:lvl w:ilvl="4" w:tplc="28B877E2" w:tentative="1">
      <w:start w:val="1"/>
      <w:numFmt w:val="lowerLetter"/>
      <w:lvlText w:val="%5."/>
      <w:lvlJc w:val="left"/>
      <w:pPr>
        <w:ind w:left="3306" w:hanging="360"/>
      </w:pPr>
    </w:lvl>
    <w:lvl w:ilvl="5" w:tplc="8EE092C6" w:tentative="1">
      <w:start w:val="1"/>
      <w:numFmt w:val="lowerRoman"/>
      <w:lvlText w:val="%6."/>
      <w:lvlJc w:val="right"/>
      <w:pPr>
        <w:ind w:left="4026" w:hanging="180"/>
      </w:pPr>
    </w:lvl>
    <w:lvl w:ilvl="6" w:tplc="631804AE" w:tentative="1">
      <w:start w:val="1"/>
      <w:numFmt w:val="decimal"/>
      <w:lvlText w:val="%7."/>
      <w:lvlJc w:val="left"/>
      <w:pPr>
        <w:ind w:left="4746" w:hanging="360"/>
      </w:pPr>
    </w:lvl>
    <w:lvl w:ilvl="7" w:tplc="F9280C14" w:tentative="1">
      <w:start w:val="1"/>
      <w:numFmt w:val="lowerLetter"/>
      <w:lvlText w:val="%8."/>
      <w:lvlJc w:val="left"/>
      <w:pPr>
        <w:ind w:left="5466" w:hanging="360"/>
      </w:pPr>
    </w:lvl>
    <w:lvl w:ilvl="8" w:tplc="CCC075D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57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8">
    <w:nsid w:val="5CE45D59"/>
    <w:multiLevelType w:val="hybridMultilevel"/>
    <w:tmpl w:val="4E1E24D2"/>
    <w:lvl w:ilvl="0" w:tplc="C9041E92">
      <w:start w:val="1"/>
      <w:numFmt w:val="decimal"/>
      <w:lvlText w:val="%1)"/>
      <w:lvlJc w:val="left"/>
      <w:pPr>
        <w:ind w:left="7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59">
    <w:nsid w:val="5EF52A95"/>
    <w:multiLevelType w:val="hybridMultilevel"/>
    <w:tmpl w:val="A308EF4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>
    <w:nsid w:val="679F7EC2"/>
    <w:multiLevelType w:val="hybridMultilevel"/>
    <w:tmpl w:val="0C2A02A4"/>
    <w:lvl w:ilvl="0" w:tplc="9BB287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2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63">
    <w:nsid w:val="6CAE1F22"/>
    <w:multiLevelType w:val="hybridMultilevel"/>
    <w:tmpl w:val="0DE0B96A"/>
    <w:lvl w:ilvl="0" w:tplc="39608DA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>
    <w:nsid w:val="6D221370"/>
    <w:multiLevelType w:val="hybridMultilevel"/>
    <w:tmpl w:val="AF76B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0931916"/>
    <w:multiLevelType w:val="hybridMultilevel"/>
    <w:tmpl w:val="3FA86AD4"/>
    <w:lvl w:ilvl="0" w:tplc="1904045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</w:rPr>
    </w:lvl>
    <w:lvl w:ilvl="1" w:tplc="0B6A391C" w:tentative="1">
      <w:start w:val="1"/>
      <w:numFmt w:val="lowerLetter"/>
      <w:lvlText w:val="%2."/>
      <w:lvlJc w:val="left"/>
      <w:pPr>
        <w:ind w:left="1506" w:hanging="360"/>
      </w:pPr>
    </w:lvl>
    <w:lvl w:ilvl="2" w:tplc="57C0FC0E" w:tentative="1">
      <w:start w:val="1"/>
      <w:numFmt w:val="lowerRoman"/>
      <w:lvlText w:val="%3."/>
      <w:lvlJc w:val="right"/>
      <w:pPr>
        <w:ind w:left="2226" w:hanging="180"/>
      </w:pPr>
    </w:lvl>
    <w:lvl w:ilvl="3" w:tplc="338E4948" w:tentative="1">
      <w:start w:val="1"/>
      <w:numFmt w:val="decimal"/>
      <w:lvlText w:val="%4."/>
      <w:lvlJc w:val="left"/>
      <w:pPr>
        <w:ind w:left="2946" w:hanging="360"/>
      </w:pPr>
    </w:lvl>
    <w:lvl w:ilvl="4" w:tplc="AD7CEE7A" w:tentative="1">
      <w:start w:val="1"/>
      <w:numFmt w:val="lowerLetter"/>
      <w:lvlText w:val="%5."/>
      <w:lvlJc w:val="left"/>
      <w:pPr>
        <w:ind w:left="3666" w:hanging="360"/>
      </w:pPr>
    </w:lvl>
    <w:lvl w:ilvl="5" w:tplc="8764ABAE" w:tentative="1">
      <w:start w:val="1"/>
      <w:numFmt w:val="lowerRoman"/>
      <w:lvlText w:val="%6."/>
      <w:lvlJc w:val="right"/>
      <w:pPr>
        <w:ind w:left="4386" w:hanging="180"/>
      </w:pPr>
    </w:lvl>
    <w:lvl w:ilvl="6" w:tplc="E1CE4F48" w:tentative="1">
      <w:start w:val="1"/>
      <w:numFmt w:val="decimal"/>
      <w:lvlText w:val="%7."/>
      <w:lvlJc w:val="left"/>
      <w:pPr>
        <w:ind w:left="5106" w:hanging="360"/>
      </w:pPr>
    </w:lvl>
    <w:lvl w:ilvl="7" w:tplc="D6ECD3A0" w:tentative="1">
      <w:start w:val="1"/>
      <w:numFmt w:val="lowerLetter"/>
      <w:lvlText w:val="%8."/>
      <w:lvlJc w:val="left"/>
      <w:pPr>
        <w:ind w:left="5826" w:hanging="360"/>
      </w:pPr>
    </w:lvl>
    <w:lvl w:ilvl="8" w:tplc="5F5CA636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67">
    <w:nsid w:val="75022EA1"/>
    <w:multiLevelType w:val="hybridMultilevel"/>
    <w:tmpl w:val="EB4C7390"/>
    <w:lvl w:ilvl="0" w:tplc="A1364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03BC7EAC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F5D4854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7A4B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36C1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CA4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8E0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0E6E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922D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A572966"/>
    <w:multiLevelType w:val="hybridMultilevel"/>
    <w:tmpl w:val="D1646348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2"/>
  </w:num>
  <w:num w:numId="2">
    <w:abstractNumId w:val="34"/>
  </w:num>
  <w:num w:numId="3">
    <w:abstractNumId w:val="29"/>
  </w:num>
  <w:num w:numId="4">
    <w:abstractNumId w:val="67"/>
  </w:num>
  <w:num w:numId="5">
    <w:abstractNumId w:val="48"/>
  </w:num>
  <w:num w:numId="6">
    <w:abstractNumId w:val="52"/>
  </w:num>
  <w:num w:numId="7">
    <w:abstractNumId w:val="49"/>
  </w:num>
  <w:num w:numId="8">
    <w:abstractNumId w:val="35"/>
  </w:num>
  <w:num w:numId="9">
    <w:abstractNumId w:val="25"/>
  </w:num>
  <w:num w:numId="10">
    <w:abstractNumId w:val="42"/>
  </w:num>
  <w:num w:numId="11">
    <w:abstractNumId w:val="38"/>
  </w:num>
  <w:num w:numId="12">
    <w:abstractNumId w:val="56"/>
  </w:num>
  <w:num w:numId="13">
    <w:abstractNumId w:val="37"/>
  </w:num>
  <w:num w:numId="14">
    <w:abstractNumId w:val="65"/>
  </w:num>
  <w:num w:numId="15">
    <w:abstractNumId w:val="18"/>
  </w:num>
  <w:num w:numId="16">
    <w:abstractNumId w:val="57"/>
  </w:num>
  <w:num w:numId="17">
    <w:abstractNumId w:val="50"/>
  </w:num>
  <w:num w:numId="18">
    <w:abstractNumId w:val="44"/>
  </w:num>
  <w:num w:numId="19">
    <w:abstractNumId w:val="26"/>
  </w:num>
  <w:num w:numId="20">
    <w:abstractNumId w:val="22"/>
  </w:num>
  <w:num w:numId="21">
    <w:abstractNumId w:val="61"/>
  </w:num>
  <w:num w:numId="22">
    <w:abstractNumId w:val="40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3"/>
  </w:num>
  <w:num w:numId="26">
    <w:abstractNumId w:val="45"/>
  </w:num>
  <w:num w:numId="27">
    <w:abstractNumId w:val="66"/>
  </w:num>
  <w:num w:numId="28">
    <w:abstractNumId w:val="47"/>
  </w:num>
  <w:num w:numId="29">
    <w:abstractNumId w:val="43"/>
  </w:num>
  <w:num w:numId="30">
    <w:abstractNumId w:val="0"/>
  </w:num>
  <w:num w:numId="31">
    <w:abstractNumId w:val="39"/>
  </w:num>
  <w:num w:numId="32">
    <w:abstractNumId w:val="19"/>
  </w:num>
  <w:num w:numId="33">
    <w:abstractNumId w:val="21"/>
  </w:num>
  <w:num w:numId="34">
    <w:abstractNumId w:val="36"/>
  </w:num>
  <w:num w:numId="35">
    <w:abstractNumId w:val="59"/>
  </w:num>
  <w:num w:numId="36">
    <w:abstractNumId w:val="27"/>
  </w:num>
  <w:num w:numId="37">
    <w:abstractNumId w:val="54"/>
  </w:num>
  <w:num w:numId="38">
    <w:abstractNumId w:val="63"/>
  </w:num>
  <w:num w:numId="39">
    <w:abstractNumId w:val="24"/>
  </w:num>
  <w:num w:numId="40">
    <w:abstractNumId w:val="51"/>
  </w:num>
  <w:num w:numId="41">
    <w:abstractNumId w:val="41"/>
  </w:num>
  <w:num w:numId="42">
    <w:abstractNumId w:val="31"/>
  </w:num>
  <w:num w:numId="43">
    <w:abstractNumId w:val="60"/>
  </w:num>
  <w:num w:numId="44">
    <w:abstractNumId w:val="32"/>
  </w:num>
  <w:num w:numId="4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3"/>
  </w:num>
  <w:num w:numId="47">
    <w:abstractNumId w:val="46"/>
  </w:num>
  <w:num w:numId="48">
    <w:abstractNumId w:val="58"/>
  </w:num>
  <w:num w:numId="49">
    <w:abstractNumId w:val="64"/>
  </w:num>
  <w:num w:numId="50">
    <w:abstractNumId w:val="30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71362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2D06"/>
    <w:rsid w:val="00003A66"/>
    <w:rsid w:val="00005030"/>
    <w:rsid w:val="00006043"/>
    <w:rsid w:val="00010E56"/>
    <w:rsid w:val="000111D7"/>
    <w:rsid w:val="00011241"/>
    <w:rsid w:val="000129C4"/>
    <w:rsid w:val="000138C8"/>
    <w:rsid w:val="000154FE"/>
    <w:rsid w:val="00016600"/>
    <w:rsid w:val="00016826"/>
    <w:rsid w:val="00016FE8"/>
    <w:rsid w:val="00021F8C"/>
    <w:rsid w:val="00022A02"/>
    <w:rsid w:val="00025968"/>
    <w:rsid w:val="00025BF0"/>
    <w:rsid w:val="00025D2C"/>
    <w:rsid w:val="00027660"/>
    <w:rsid w:val="00031350"/>
    <w:rsid w:val="00031D22"/>
    <w:rsid w:val="00031ED3"/>
    <w:rsid w:val="0003307A"/>
    <w:rsid w:val="00033835"/>
    <w:rsid w:val="00033C1A"/>
    <w:rsid w:val="00035968"/>
    <w:rsid w:val="0004017C"/>
    <w:rsid w:val="00042953"/>
    <w:rsid w:val="00043A90"/>
    <w:rsid w:val="000453C9"/>
    <w:rsid w:val="0004619E"/>
    <w:rsid w:val="000461C1"/>
    <w:rsid w:val="000462A7"/>
    <w:rsid w:val="00047BE1"/>
    <w:rsid w:val="00047CDE"/>
    <w:rsid w:val="0005121B"/>
    <w:rsid w:val="00051326"/>
    <w:rsid w:val="00051329"/>
    <w:rsid w:val="00051D4F"/>
    <w:rsid w:val="00051D88"/>
    <w:rsid w:val="00052E79"/>
    <w:rsid w:val="00053680"/>
    <w:rsid w:val="00053C73"/>
    <w:rsid w:val="00060D61"/>
    <w:rsid w:val="00062CFD"/>
    <w:rsid w:val="00062E90"/>
    <w:rsid w:val="00063588"/>
    <w:rsid w:val="0006363B"/>
    <w:rsid w:val="00063E73"/>
    <w:rsid w:val="0006600C"/>
    <w:rsid w:val="000661C9"/>
    <w:rsid w:val="00066A0A"/>
    <w:rsid w:val="00067D09"/>
    <w:rsid w:val="0007031A"/>
    <w:rsid w:val="000706E0"/>
    <w:rsid w:val="00070BF4"/>
    <w:rsid w:val="00072774"/>
    <w:rsid w:val="000732B2"/>
    <w:rsid w:val="000742D6"/>
    <w:rsid w:val="00074677"/>
    <w:rsid w:val="00074B7B"/>
    <w:rsid w:val="00077F53"/>
    <w:rsid w:val="00080C97"/>
    <w:rsid w:val="00081521"/>
    <w:rsid w:val="0008241A"/>
    <w:rsid w:val="00082A09"/>
    <w:rsid w:val="0008324E"/>
    <w:rsid w:val="00083310"/>
    <w:rsid w:val="00083E5B"/>
    <w:rsid w:val="00084402"/>
    <w:rsid w:val="00085DC7"/>
    <w:rsid w:val="00086D69"/>
    <w:rsid w:val="00087027"/>
    <w:rsid w:val="00091E6E"/>
    <w:rsid w:val="00092561"/>
    <w:rsid w:val="00093B5F"/>
    <w:rsid w:val="00093B6C"/>
    <w:rsid w:val="0009624B"/>
    <w:rsid w:val="000963A6"/>
    <w:rsid w:val="0009682A"/>
    <w:rsid w:val="000975DB"/>
    <w:rsid w:val="000A1226"/>
    <w:rsid w:val="000A3DDB"/>
    <w:rsid w:val="000A4272"/>
    <w:rsid w:val="000A499C"/>
    <w:rsid w:val="000A54DF"/>
    <w:rsid w:val="000A6F84"/>
    <w:rsid w:val="000A6FA9"/>
    <w:rsid w:val="000B1B6A"/>
    <w:rsid w:val="000B1F77"/>
    <w:rsid w:val="000B2316"/>
    <w:rsid w:val="000B6D08"/>
    <w:rsid w:val="000C1193"/>
    <w:rsid w:val="000C1C05"/>
    <w:rsid w:val="000C2784"/>
    <w:rsid w:val="000C279D"/>
    <w:rsid w:val="000C3869"/>
    <w:rsid w:val="000C5801"/>
    <w:rsid w:val="000C6CC9"/>
    <w:rsid w:val="000D0261"/>
    <w:rsid w:val="000D0442"/>
    <w:rsid w:val="000D2D15"/>
    <w:rsid w:val="000D6380"/>
    <w:rsid w:val="000D6D03"/>
    <w:rsid w:val="000D7D90"/>
    <w:rsid w:val="000D7F63"/>
    <w:rsid w:val="000E0C9D"/>
    <w:rsid w:val="000E2A26"/>
    <w:rsid w:val="000E408C"/>
    <w:rsid w:val="000E438C"/>
    <w:rsid w:val="000E4822"/>
    <w:rsid w:val="000E570F"/>
    <w:rsid w:val="000E63B4"/>
    <w:rsid w:val="000E6F6F"/>
    <w:rsid w:val="000E6FC3"/>
    <w:rsid w:val="000E7B0D"/>
    <w:rsid w:val="000F0A38"/>
    <w:rsid w:val="000F1C6E"/>
    <w:rsid w:val="000F2282"/>
    <w:rsid w:val="000F3503"/>
    <w:rsid w:val="000F42E1"/>
    <w:rsid w:val="000F439E"/>
    <w:rsid w:val="000F5041"/>
    <w:rsid w:val="000F6697"/>
    <w:rsid w:val="000F6931"/>
    <w:rsid w:val="000F7795"/>
    <w:rsid w:val="00100875"/>
    <w:rsid w:val="00101CFB"/>
    <w:rsid w:val="00101E0E"/>
    <w:rsid w:val="00101F4D"/>
    <w:rsid w:val="001023B8"/>
    <w:rsid w:val="001035E2"/>
    <w:rsid w:val="0010395F"/>
    <w:rsid w:val="00104C41"/>
    <w:rsid w:val="0010567B"/>
    <w:rsid w:val="00105E7A"/>
    <w:rsid w:val="001070B3"/>
    <w:rsid w:val="00107222"/>
    <w:rsid w:val="0010779D"/>
    <w:rsid w:val="0011022B"/>
    <w:rsid w:val="00110577"/>
    <w:rsid w:val="00112058"/>
    <w:rsid w:val="00112698"/>
    <w:rsid w:val="00113A28"/>
    <w:rsid w:val="001143E0"/>
    <w:rsid w:val="001147AF"/>
    <w:rsid w:val="00114A7D"/>
    <w:rsid w:val="00115AEE"/>
    <w:rsid w:val="00116960"/>
    <w:rsid w:val="00116BAC"/>
    <w:rsid w:val="00117512"/>
    <w:rsid w:val="00121AEF"/>
    <w:rsid w:val="0012303A"/>
    <w:rsid w:val="00124660"/>
    <w:rsid w:val="00125377"/>
    <w:rsid w:val="00125B3E"/>
    <w:rsid w:val="00125E5B"/>
    <w:rsid w:val="00126755"/>
    <w:rsid w:val="00127879"/>
    <w:rsid w:val="001278FE"/>
    <w:rsid w:val="00132D38"/>
    <w:rsid w:val="00136F72"/>
    <w:rsid w:val="001370E4"/>
    <w:rsid w:val="00137709"/>
    <w:rsid w:val="001405D2"/>
    <w:rsid w:val="001413A3"/>
    <w:rsid w:val="00144546"/>
    <w:rsid w:val="00146F6B"/>
    <w:rsid w:val="00150E47"/>
    <w:rsid w:val="001520B5"/>
    <w:rsid w:val="001537A7"/>
    <w:rsid w:val="00157960"/>
    <w:rsid w:val="001600AC"/>
    <w:rsid w:val="00160B16"/>
    <w:rsid w:val="00161D47"/>
    <w:rsid w:val="0016213E"/>
    <w:rsid w:val="00163D3B"/>
    <w:rsid w:val="00164CF3"/>
    <w:rsid w:val="00164F88"/>
    <w:rsid w:val="001669CF"/>
    <w:rsid w:val="00166B4A"/>
    <w:rsid w:val="00167125"/>
    <w:rsid w:val="00167B4C"/>
    <w:rsid w:val="00167C86"/>
    <w:rsid w:val="00170385"/>
    <w:rsid w:val="00172FA4"/>
    <w:rsid w:val="00173425"/>
    <w:rsid w:val="00174739"/>
    <w:rsid w:val="00175A62"/>
    <w:rsid w:val="0017689E"/>
    <w:rsid w:val="00177007"/>
    <w:rsid w:val="001809DE"/>
    <w:rsid w:val="00181511"/>
    <w:rsid w:val="001816E6"/>
    <w:rsid w:val="00181BBC"/>
    <w:rsid w:val="00181D69"/>
    <w:rsid w:val="00181DA4"/>
    <w:rsid w:val="001820E9"/>
    <w:rsid w:val="00183CAC"/>
    <w:rsid w:val="00183D56"/>
    <w:rsid w:val="00184116"/>
    <w:rsid w:val="00185514"/>
    <w:rsid w:val="0018651A"/>
    <w:rsid w:val="001900E9"/>
    <w:rsid w:val="00191EFE"/>
    <w:rsid w:val="001950C1"/>
    <w:rsid w:val="001958EF"/>
    <w:rsid w:val="001A19CF"/>
    <w:rsid w:val="001A1AE3"/>
    <w:rsid w:val="001A20E5"/>
    <w:rsid w:val="001A22EE"/>
    <w:rsid w:val="001A2F20"/>
    <w:rsid w:val="001A3F63"/>
    <w:rsid w:val="001A6B6E"/>
    <w:rsid w:val="001A707D"/>
    <w:rsid w:val="001A7861"/>
    <w:rsid w:val="001B0D06"/>
    <w:rsid w:val="001B178D"/>
    <w:rsid w:val="001B184D"/>
    <w:rsid w:val="001B21E7"/>
    <w:rsid w:val="001B49B5"/>
    <w:rsid w:val="001B5EF1"/>
    <w:rsid w:val="001C2860"/>
    <w:rsid w:val="001C71FF"/>
    <w:rsid w:val="001D0E00"/>
    <w:rsid w:val="001D1575"/>
    <w:rsid w:val="001D33EF"/>
    <w:rsid w:val="001D3D2A"/>
    <w:rsid w:val="001D63B4"/>
    <w:rsid w:val="001D67DF"/>
    <w:rsid w:val="001E0A80"/>
    <w:rsid w:val="001E0B07"/>
    <w:rsid w:val="001E4346"/>
    <w:rsid w:val="001E4399"/>
    <w:rsid w:val="001E5790"/>
    <w:rsid w:val="001E657A"/>
    <w:rsid w:val="001E67A0"/>
    <w:rsid w:val="001E6DBA"/>
    <w:rsid w:val="001F289D"/>
    <w:rsid w:val="001F4363"/>
    <w:rsid w:val="001F57EA"/>
    <w:rsid w:val="001F583C"/>
    <w:rsid w:val="001F7AD2"/>
    <w:rsid w:val="001F7E42"/>
    <w:rsid w:val="00200C11"/>
    <w:rsid w:val="00200E2C"/>
    <w:rsid w:val="00202043"/>
    <w:rsid w:val="002024CE"/>
    <w:rsid w:val="00202C73"/>
    <w:rsid w:val="002035E4"/>
    <w:rsid w:val="00204187"/>
    <w:rsid w:val="0020584F"/>
    <w:rsid w:val="00206660"/>
    <w:rsid w:val="0020707E"/>
    <w:rsid w:val="00207113"/>
    <w:rsid w:val="002073BA"/>
    <w:rsid w:val="00207FE9"/>
    <w:rsid w:val="0021002E"/>
    <w:rsid w:val="002110B3"/>
    <w:rsid w:val="00211FAF"/>
    <w:rsid w:val="00220862"/>
    <w:rsid w:val="00220954"/>
    <w:rsid w:val="00222664"/>
    <w:rsid w:val="00224415"/>
    <w:rsid w:val="002246FA"/>
    <w:rsid w:val="00224EDA"/>
    <w:rsid w:val="0022534D"/>
    <w:rsid w:val="002255BE"/>
    <w:rsid w:val="00225CC4"/>
    <w:rsid w:val="0023099A"/>
    <w:rsid w:val="00230E4D"/>
    <w:rsid w:val="0023152A"/>
    <w:rsid w:val="0023221A"/>
    <w:rsid w:val="002324C6"/>
    <w:rsid w:val="00233444"/>
    <w:rsid w:val="00233C8B"/>
    <w:rsid w:val="00234016"/>
    <w:rsid w:val="00234262"/>
    <w:rsid w:val="00235EDC"/>
    <w:rsid w:val="00236A5A"/>
    <w:rsid w:val="00237022"/>
    <w:rsid w:val="00237C7A"/>
    <w:rsid w:val="002403AB"/>
    <w:rsid w:val="00241102"/>
    <w:rsid w:val="00241A36"/>
    <w:rsid w:val="00243ABA"/>
    <w:rsid w:val="00246AE9"/>
    <w:rsid w:val="0025354C"/>
    <w:rsid w:val="002539DE"/>
    <w:rsid w:val="00254A05"/>
    <w:rsid w:val="00254FE3"/>
    <w:rsid w:val="00255846"/>
    <w:rsid w:val="0025672D"/>
    <w:rsid w:val="00257EB1"/>
    <w:rsid w:val="002623F5"/>
    <w:rsid w:val="0026320A"/>
    <w:rsid w:val="00263D3D"/>
    <w:rsid w:val="00265B70"/>
    <w:rsid w:val="00270505"/>
    <w:rsid w:val="00270F4A"/>
    <w:rsid w:val="002726A3"/>
    <w:rsid w:val="00274AA5"/>
    <w:rsid w:val="002765A6"/>
    <w:rsid w:val="00277B25"/>
    <w:rsid w:val="002803A6"/>
    <w:rsid w:val="00280C26"/>
    <w:rsid w:val="002839F5"/>
    <w:rsid w:val="00283B25"/>
    <w:rsid w:val="00284032"/>
    <w:rsid w:val="00284D7A"/>
    <w:rsid w:val="00286D80"/>
    <w:rsid w:val="00287A7A"/>
    <w:rsid w:val="00290C90"/>
    <w:rsid w:val="00290EFA"/>
    <w:rsid w:val="002916A0"/>
    <w:rsid w:val="00291951"/>
    <w:rsid w:val="002919C9"/>
    <w:rsid w:val="002931A6"/>
    <w:rsid w:val="00293626"/>
    <w:rsid w:val="0029644F"/>
    <w:rsid w:val="00296786"/>
    <w:rsid w:val="00296F96"/>
    <w:rsid w:val="002975E5"/>
    <w:rsid w:val="00297AF2"/>
    <w:rsid w:val="002A058E"/>
    <w:rsid w:val="002A3EC4"/>
    <w:rsid w:val="002A3EEC"/>
    <w:rsid w:val="002A46D0"/>
    <w:rsid w:val="002A4EB8"/>
    <w:rsid w:val="002A584B"/>
    <w:rsid w:val="002A7281"/>
    <w:rsid w:val="002A77F1"/>
    <w:rsid w:val="002A7CE6"/>
    <w:rsid w:val="002B04BD"/>
    <w:rsid w:val="002B0F25"/>
    <w:rsid w:val="002B149F"/>
    <w:rsid w:val="002B2ACA"/>
    <w:rsid w:val="002B3026"/>
    <w:rsid w:val="002B3F16"/>
    <w:rsid w:val="002B4E46"/>
    <w:rsid w:val="002B63EF"/>
    <w:rsid w:val="002C0061"/>
    <w:rsid w:val="002C414C"/>
    <w:rsid w:val="002C4325"/>
    <w:rsid w:val="002C7EAF"/>
    <w:rsid w:val="002D276F"/>
    <w:rsid w:val="002D34C0"/>
    <w:rsid w:val="002D3F13"/>
    <w:rsid w:val="002D3F6D"/>
    <w:rsid w:val="002D5644"/>
    <w:rsid w:val="002D5C94"/>
    <w:rsid w:val="002D6988"/>
    <w:rsid w:val="002D6A5B"/>
    <w:rsid w:val="002D7106"/>
    <w:rsid w:val="002E0654"/>
    <w:rsid w:val="002E17B9"/>
    <w:rsid w:val="002E1977"/>
    <w:rsid w:val="002E5955"/>
    <w:rsid w:val="002F0DEE"/>
    <w:rsid w:val="002F1CE6"/>
    <w:rsid w:val="002F47A1"/>
    <w:rsid w:val="002F4DC2"/>
    <w:rsid w:val="002F523A"/>
    <w:rsid w:val="002F6BF0"/>
    <w:rsid w:val="002F6E5B"/>
    <w:rsid w:val="002F6EDE"/>
    <w:rsid w:val="003004D3"/>
    <w:rsid w:val="00300C4F"/>
    <w:rsid w:val="00301EB9"/>
    <w:rsid w:val="00302A2A"/>
    <w:rsid w:val="00302FDE"/>
    <w:rsid w:val="0030442D"/>
    <w:rsid w:val="00304A76"/>
    <w:rsid w:val="00304B77"/>
    <w:rsid w:val="00305591"/>
    <w:rsid w:val="003063B2"/>
    <w:rsid w:val="00307316"/>
    <w:rsid w:val="00311FF9"/>
    <w:rsid w:val="0031290D"/>
    <w:rsid w:val="00312AD4"/>
    <w:rsid w:val="003133E7"/>
    <w:rsid w:val="003134D1"/>
    <w:rsid w:val="00317C89"/>
    <w:rsid w:val="0032114A"/>
    <w:rsid w:val="003211B4"/>
    <w:rsid w:val="0032190C"/>
    <w:rsid w:val="00321D0D"/>
    <w:rsid w:val="00321EBF"/>
    <w:rsid w:val="0032373B"/>
    <w:rsid w:val="00323D68"/>
    <w:rsid w:val="0032524B"/>
    <w:rsid w:val="00325D9C"/>
    <w:rsid w:val="00325F60"/>
    <w:rsid w:val="0032641E"/>
    <w:rsid w:val="00326D03"/>
    <w:rsid w:val="00330587"/>
    <w:rsid w:val="00330E71"/>
    <w:rsid w:val="00331C4C"/>
    <w:rsid w:val="00332DCF"/>
    <w:rsid w:val="003330A7"/>
    <w:rsid w:val="00334175"/>
    <w:rsid w:val="00334CF2"/>
    <w:rsid w:val="0033698F"/>
    <w:rsid w:val="00337D34"/>
    <w:rsid w:val="00341156"/>
    <w:rsid w:val="003421C9"/>
    <w:rsid w:val="00342AE5"/>
    <w:rsid w:val="00342F1C"/>
    <w:rsid w:val="00343595"/>
    <w:rsid w:val="003438C4"/>
    <w:rsid w:val="00344378"/>
    <w:rsid w:val="003445FB"/>
    <w:rsid w:val="00344B1C"/>
    <w:rsid w:val="00345527"/>
    <w:rsid w:val="003533AC"/>
    <w:rsid w:val="003559E8"/>
    <w:rsid w:val="00355C8B"/>
    <w:rsid w:val="00356BAE"/>
    <w:rsid w:val="00360F29"/>
    <w:rsid w:val="00361027"/>
    <w:rsid w:val="0036185E"/>
    <w:rsid w:val="00362A34"/>
    <w:rsid w:val="00363AF9"/>
    <w:rsid w:val="00365148"/>
    <w:rsid w:val="00366770"/>
    <w:rsid w:val="00366975"/>
    <w:rsid w:val="003673BC"/>
    <w:rsid w:val="00370EBB"/>
    <w:rsid w:val="00371665"/>
    <w:rsid w:val="003716A2"/>
    <w:rsid w:val="0037367B"/>
    <w:rsid w:val="00374280"/>
    <w:rsid w:val="00374684"/>
    <w:rsid w:val="00376773"/>
    <w:rsid w:val="00377281"/>
    <w:rsid w:val="00377EE7"/>
    <w:rsid w:val="003801E5"/>
    <w:rsid w:val="0038275A"/>
    <w:rsid w:val="00383A12"/>
    <w:rsid w:val="003857FE"/>
    <w:rsid w:val="003914F9"/>
    <w:rsid w:val="00391654"/>
    <w:rsid w:val="00391D5A"/>
    <w:rsid w:val="00392726"/>
    <w:rsid w:val="00392D4E"/>
    <w:rsid w:val="00393675"/>
    <w:rsid w:val="0039652A"/>
    <w:rsid w:val="003976FB"/>
    <w:rsid w:val="0039791D"/>
    <w:rsid w:val="00397BC8"/>
    <w:rsid w:val="00397EE2"/>
    <w:rsid w:val="00397F47"/>
    <w:rsid w:val="003A2C79"/>
    <w:rsid w:val="003A47E1"/>
    <w:rsid w:val="003A4BD5"/>
    <w:rsid w:val="003B0A59"/>
    <w:rsid w:val="003B18AB"/>
    <w:rsid w:val="003B2B10"/>
    <w:rsid w:val="003B329C"/>
    <w:rsid w:val="003B4230"/>
    <w:rsid w:val="003B4C0C"/>
    <w:rsid w:val="003B7A2B"/>
    <w:rsid w:val="003C0614"/>
    <w:rsid w:val="003C0960"/>
    <w:rsid w:val="003C1252"/>
    <w:rsid w:val="003C204D"/>
    <w:rsid w:val="003C2202"/>
    <w:rsid w:val="003C237B"/>
    <w:rsid w:val="003C326A"/>
    <w:rsid w:val="003C54B5"/>
    <w:rsid w:val="003C725C"/>
    <w:rsid w:val="003D1636"/>
    <w:rsid w:val="003D213C"/>
    <w:rsid w:val="003D36D7"/>
    <w:rsid w:val="003D4192"/>
    <w:rsid w:val="003D4FA2"/>
    <w:rsid w:val="003D68C5"/>
    <w:rsid w:val="003D6A0E"/>
    <w:rsid w:val="003E0D51"/>
    <w:rsid w:val="003E2343"/>
    <w:rsid w:val="003E34E1"/>
    <w:rsid w:val="003E5989"/>
    <w:rsid w:val="003F1CAE"/>
    <w:rsid w:val="003F2E53"/>
    <w:rsid w:val="003F38D5"/>
    <w:rsid w:val="003F5C48"/>
    <w:rsid w:val="00400AC3"/>
    <w:rsid w:val="00401327"/>
    <w:rsid w:val="004014D9"/>
    <w:rsid w:val="00401C09"/>
    <w:rsid w:val="00402393"/>
    <w:rsid w:val="00404A26"/>
    <w:rsid w:val="004051F5"/>
    <w:rsid w:val="00405FE8"/>
    <w:rsid w:val="00406785"/>
    <w:rsid w:val="004067BA"/>
    <w:rsid w:val="004076EE"/>
    <w:rsid w:val="00407AB4"/>
    <w:rsid w:val="00407D7A"/>
    <w:rsid w:val="00407E22"/>
    <w:rsid w:val="00411AC1"/>
    <w:rsid w:val="00411B56"/>
    <w:rsid w:val="0041363A"/>
    <w:rsid w:val="004154B1"/>
    <w:rsid w:val="00416540"/>
    <w:rsid w:val="00417DEC"/>
    <w:rsid w:val="00420A13"/>
    <w:rsid w:val="00423064"/>
    <w:rsid w:val="00423379"/>
    <w:rsid w:val="00423B6C"/>
    <w:rsid w:val="004245B1"/>
    <w:rsid w:val="00424E6B"/>
    <w:rsid w:val="00424F21"/>
    <w:rsid w:val="004251FC"/>
    <w:rsid w:val="00425678"/>
    <w:rsid w:val="004258B0"/>
    <w:rsid w:val="004265B7"/>
    <w:rsid w:val="004271AB"/>
    <w:rsid w:val="0043035D"/>
    <w:rsid w:val="0043178C"/>
    <w:rsid w:val="00431868"/>
    <w:rsid w:val="00431916"/>
    <w:rsid w:val="00435809"/>
    <w:rsid w:val="00435E02"/>
    <w:rsid w:val="00436045"/>
    <w:rsid w:val="00436BDC"/>
    <w:rsid w:val="00436CFA"/>
    <w:rsid w:val="00436D26"/>
    <w:rsid w:val="004371A0"/>
    <w:rsid w:val="004375E1"/>
    <w:rsid w:val="00437B42"/>
    <w:rsid w:val="00442C2A"/>
    <w:rsid w:val="00443519"/>
    <w:rsid w:val="00443641"/>
    <w:rsid w:val="00445111"/>
    <w:rsid w:val="004463E1"/>
    <w:rsid w:val="0045132E"/>
    <w:rsid w:val="004526A9"/>
    <w:rsid w:val="00453C18"/>
    <w:rsid w:val="004545AF"/>
    <w:rsid w:val="00460637"/>
    <w:rsid w:val="00460A24"/>
    <w:rsid w:val="004628B7"/>
    <w:rsid w:val="0046557B"/>
    <w:rsid w:val="00466C93"/>
    <w:rsid w:val="0046720A"/>
    <w:rsid w:val="00472021"/>
    <w:rsid w:val="004721E2"/>
    <w:rsid w:val="0047221F"/>
    <w:rsid w:val="00473517"/>
    <w:rsid w:val="0047421B"/>
    <w:rsid w:val="00474658"/>
    <w:rsid w:val="00475DEC"/>
    <w:rsid w:val="004801A9"/>
    <w:rsid w:val="00481D93"/>
    <w:rsid w:val="00482327"/>
    <w:rsid w:val="004825A0"/>
    <w:rsid w:val="0048309D"/>
    <w:rsid w:val="004847C3"/>
    <w:rsid w:val="0049254D"/>
    <w:rsid w:val="00492B38"/>
    <w:rsid w:val="00493ED3"/>
    <w:rsid w:val="0049466E"/>
    <w:rsid w:val="004950ED"/>
    <w:rsid w:val="00495917"/>
    <w:rsid w:val="00496645"/>
    <w:rsid w:val="004972B4"/>
    <w:rsid w:val="004973BE"/>
    <w:rsid w:val="00497A52"/>
    <w:rsid w:val="004A0998"/>
    <w:rsid w:val="004A12A7"/>
    <w:rsid w:val="004A1C39"/>
    <w:rsid w:val="004A1FC0"/>
    <w:rsid w:val="004A4E5C"/>
    <w:rsid w:val="004A71AB"/>
    <w:rsid w:val="004B2DC1"/>
    <w:rsid w:val="004B546B"/>
    <w:rsid w:val="004B58B8"/>
    <w:rsid w:val="004B62E2"/>
    <w:rsid w:val="004B632A"/>
    <w:rsid w:val="004B7E7F"/>
    <w:rsid w:val="004C19C5"/>
    <w:rsid w:val="004C329C"/>
    <w:rsid w:val="004C32B6"/>
    <w:rsid w:val="004C3DA3"/>
    <w:rsid w:val="004C4694"/>
    <w:rsid w:val="004C51F4"/>
    <w:rsid w:val="004C5D1A"/>
    <w:rsid w:val="004C73AB"/>
    <w:rsid w:val="004C7500"/>
    <w:rsid w:val="004D04A0"/>
    <w:rsid w:val="004D0FE8"/>
    <w:rsid w:val="004D1549"/>
    <w:rsid w:val="004D25CF"/>
    <w:rsid w:val="004D47DF"/>
    <w:rsid w:val="004D4BC0"/>
    <w:rsid w:val="004D599F"/>
    <w:rsid w:val="004D7B1D"/>
    <w:rsid w:val="004E0486"/>
    <w:rsid w:val="004E0917"/>
    <w:rsid w:val="004E27F6"/>
    <w:rsid w:val="004E7509"/>
    <w:rsid w:val="004E77C3"/>
    <w:rsid w:val="004E79E1"/>
    <w:rsid w:val="004F05E9"/>
    <w:rsid w:val="004F0817"/>
    <w:rsid w:val="004F2B7D"/>
    <w:rsid w:val="004F3C4E"/>
    <w:rsid w:val="004F4B29"/>
    <w:rsid w:val="004F4FD6"/>
    <w:rsid w:val="004F5125"/>
    <w:rsid w:val="004F5775"/>
    <w:rsid w:val="004F69DD"/>
    <w:rsid w:val="004F6D9A"/>
    <w:rsid w:val="004F7D27"/>
    <w:rsid w:val="00500D84"/>
    <w:rsid w:val="0050177F"/>
    <w:rsid w:val="00501A3C"/>
    <w:rsid w:val="00502264"/>
    <w:rsid w:val="00502D9C"/>
    <w:rsid w:val="00503D81"/>
    <w:rsid w:val="00504354"/>
    <w:rsid w:val="005047DD"/>
    <w:rsid w:val="00506999"/>
    <w:rsid w:val="0050760B"/>
    <w:rsid w:val="00507F1C"/>
    <w:rsid w:val="00510D3E"/>
    <w:rsid w:val="00513F6E"/>
    <w:rsid w:val="0051505E"/>
    <w:rsid w:val="005168B9"/>
    <w:rsid w:val="005168BA"/>
    <w:rsid w:val="00517360"/>
    <w:rsid w:val="00520238"/>
    <w:rsid w:val="005202A5"/>
    <w:rsid w:val="00521B33"/>
    <w:rsid w:val="005229FC"/>
    <w:rsid w:val="00523FC7"/>
    <w:rsid w:val="005245BB"/>
    <w:rsid w:val="00524CC8"/>
    <w:rsid w:val="005259F9"/>
    <w:rsid w:val="0052729A"/>
    <w:rsid w:val="00533841"/>
    <w:rsid w:val="00534880"/>
    <w:rsid w:val="00534A64"/>
    <w:rsid w:val="00534E48"/>
    <w:rsid w:val="00540820"/>
    <w:rsid w:val="00541377"/>
    <w:rsid w:val="00541502"/>
    <w:rsid w:val="005416D7"/>
    <w:rsid w:val="00541D20"/>
    <w:rsid w:val="00541D93"/>
    <w:rsid w:val="005430FC"/>
    <w:rsid w:val="00543655"/>
    <w:rsid w:val="00543BD4"/>
    <w:rsid w:val="00543F4B"/>
    <w:rsid w:val="0054400A"/>
    <w:rsid w:val="00544174"/>
    <w:rsid w:val="005444D0"/>
    <w:rsid w:val="00544A07"/>
    <w:rsid w:val="0054576D"/>
    <w:rsid w:val="00546765"/>
    <w:rsid w:val="00546AB9"/>
    <w:rsid w:val="005544FE"/>
    <w:rsid w:val="005545F2"/>
    <w:rsid w:val="005568DC"/>
    <w:rsid w:val="00560AE0"/>
    <w:rsid w:val="00564004"/>
    <w:rsid w:val="00565600"/>
    <w:rsid w:val="00571A66"/>
    <w:rsid w:val="005724C2"/>
    <w:rsid w:val="00577428"/>
    <w:rsid w:val="00580CC9"/>
    <w:rsid w:val="00580EFE"/>
    <w:rsid w:val="00582729"/>
    <w:rsid w:val="0058295D"/>
    <w:rsid w:val="005844E9"/>
    <w:rsid w:val="00585331"/>
    <w:rsid w:val="00585E17"/>
    <w:rsid w:val="00587483"/>
    <w:rsid w:val="005923E8"/>
    <w:rsid w:val="0059328A"/>
    <w:rsid w:val="00594768"/>
    <w:rsid w:val="00594CBD"/>
    <w:rsid w:val="00596039"/>
    <w:rsid w:val="00596260"/>
    <w:rsid w:val="00596775"/>
    <w:rsid w:val="00597A5E"/>
    <w:rsid w:val="005A01D5"/>
    <w:rsid w:val="005A03B1"/>
    <w:rsid w:val="005A20AC"/>
    <w:rsid w:val="005A2345"/>
    <w:rsid w:val="005A6458"/>
    <w:rsid w:val="005A6A71"/>
    <w:rsid w:val="005B0572"/>
    <w:rsid w:val="005B0A80"/>
    <w:rsid w:val="005B0F7B"/>
    <w:rsid w:val="005B15CD"/>
    <w:rsid w:val="005B3079"/>
    <w:rsid w:val="005B4246"/>
    <w:rsid w:val="005B4D2C"/>
    <w:rsid w:val="005B4E27"/>
    <w:rsid w:val="005B58DF"/>
    <w:rsid w:val="005C081D"/>
    <w:rsid w:val="005C1F1E"/>
    <w:rsid w:val="005C4840"/>
    <w:rsid w:val="005C53BD"/>
    <w:rsid w:val="005C5645"/>
    <w:rsid w:val="005C6120"/>
    <w:rsid w:val="005C6813"/>
    <w:rsid w:val="005C720A"/>
    <w:rsid w:val="005C73BE"/>
    <w:rsid w:val="005D1883"/>
    <w:rsid w:val="005D1D54"/>
    <w:rsid w:val="005D2AF3"/>
    <w:rsid w:val="005D2C07"/>
    <w:rsid w:val="005D3A1B"/>
    <w:rsid w:val="005D3D64"/>
    <w:rsid w:val="005D48B4"/>
    <w:rsid w:val="005D54C5"/>
    <w:rsid w:val="005D6EEA"/>
    <w:rsid w:val="005D7CF5"/>
    <w:rsid w:val="005D7F17"/>
    <w:rsid w:val="005E00CF"/>
    <w:rsid w:val="005E1071"/>
    <w:rsid w:val="005E311C"/>
    <w:rsid w:val="005E31FB"/>
    <w:rsid w:val="005E365D"/>
    <w:rsid w:val="005E56F8"/>
    <w:rsid w:val="005E5CE6"/>
    <w:rsid w:val="005E64E6"/>
    <w:rsid w:val="005F1807"/>
    <w:rsid w:val="005F2D8E"/>
    <w:rsid w:val="005F2EC7"/>
    <w:rsid w:val="005F4214"/>
    <w:rsid w:val="005F5574"/>
    <w:rsid w:val="005F60B0"/>
    <w:rsid w:val="005F70EF"/>
    <w:rsid w:val="005F765D"/>
    <w:rsid w:val="0060080E"/>
    <w:rsid w:val="00601979"/>
    <w:rsid w:val="00601AB7"/>
    <w:rsid w:val="006020BB"/>
    <w:rsid w:val="00604343"/>
    <w:rsid w:val="00605661"/>
    <w:rsid w:val="00606BF6"/>
    <w:rsid w:val="00610E05"/>
    <w:rsid w:val="006116BE"/>
    <w:rsid w:val="00612C8B"/>
    <w:rsid w:val="0061438E"/>
    <w:rsid w:val="00614A75"/>
    <w:rsid w:val="00615709"/>
    <w:rsid w:val="00615E7F"/>
    <w:rsid w:val="006162BE"/>
    <w:rsid w:val="00616A99"/>
    <w:rsid w:val="00616B00"/>
    <w:rsid w:val="00616CF8"/>
    <w:rsid w:val="006177FE"/>
    <w:rsid w:val="00622007"/>
    <w:rsid w:val="00625FB7"/>
    <w:rsid w:val="0062613F"/>
    <w:rsid w:val="0062634F"/>
    <w:rsid w:val="00626867"/>
    <w:rsid w:val="00630374"/>
    <w:rsid w:val="00630524"/>
    <w:rsid w:val="0063079E"/>
    <w:rsid w:val="006313F9"/>
    <w:rsid w:val="00631420"/>
    <w:rsid w:val="00631FE0"/>
    <w:rsid w:val="0063293F"/>
    <w:rsid w:val="00634BBC"/>
    <w:rsid w:val="00634BD9"/>
    <w:rsid w:val="00635DDD"/>
    <w:rsid w:val="00635F4E"/>
    <w:rsid w:val="00636C2F"/>
    <w:rsid w:val="00637719"/>
    <w:rsid w:val="00637FB7"/>
    <w:rsid w:val="006401D8"/>
    <w:rsid w:val="00640806"/>
    <w:rsid w:val="00645655"/>
    <w:rsid w:val="00646BE5"/>
    <w:rsid w:val="0064721D"/>
    <w:rsid w:val="0064749A"/>
    <w:rsid w:val="006477F2"/>
    <w:rsid w:val="00647C65"/>
    <w:rsid w:val="006503DB"/>
    <w:rsid w:val="00651E38"/>
    <w:rsid w:val="006541E1"/>
    <w:rsid w:val="00654AEF"/>
    <w:rsid w:val="00655491"/>
    <w:rsid w:val="00661122"/>
    <w:rsid w:val="0066208C"/>
    <w:rsid w:val="006636D2"/>
    <w:rsid w:val="006639ED"/>
    <w:rsid w:val="00663A43"/>
    <w:rsid w:val="00666253"/>
    <w:rsid w:val="00667E67"/>
    <w:rsid w:val="006706A8"/>
    <w:rsid w:val="00670ACD"/>
    <w:rsid w:val="0067137E"/>
    <w:rsid w:val="0067166B"/>
    <w:rsid w:val="00673C01"/>
    <w:rsid w:val="00673F5F"/>
    <w:rsid w:val="006747C3"/>
    <w:rsid w:val="00675500"/>
    <w:rsid w:val="00676246"/>
    <w:rsid w:val="006762F3"/>
    <w:rsid w:val="00676817"/>
    <w:rsid w:val="006768FB"/>
    <w:rsid w:val="00681FA2"/>
    <w:rsid w:val="006826E4"/>
    <w:rsid w:val="00683DBA"/>
    <w:rsid w:val="006868AD"/>
    <w:rsid w:val="006873F6"/>
    <w:rsid w:val="006903CA"/>
    <w:rsid w:val="00690511"/>
    <w:rsid w:val="00691957"/>
    <w:rsid w:val="006925EE"/>
    <w:rsid w:val="006950E8"/>
    <w:rsid w:val="00695B13"/>
    <w:rsid w:val="00696F14"/>
    <w:rsid w:val="006973EC"/>
    <w:rsid w:val="006A21F0"/>
    <w:rsid w:val="006A25D4"/>
    <w:rsid w:val="006A28FE"/>
    <w:rsid w:val="006A44E1"/>
    <w:rsid w:val="006A67B3"/>
    <w:rsid w:val="006A6CE0"/>
    <w:rsid w:val="006B381C"/>
    <w:rsid w:val="006B45F6"/>
    <w:rsid w:val="006B7678"/>
    <w:rsid w:val="006C2B1D"/>
    <w:rsid w:val="006C2F7D"/>
    <w:rsid w:val="006C3ECC"/>
    <w:rsid w:val="006C45D9"/>
    <w:rsid w:val="006C592D"/>
    <w:rsid w:val="006C64A1"/>
    <w:rsid w:val="006C69E4"/>
    <w:rsid w:val="006D1DB2"/>
    <w:rsid w:val="006D1F43"/>
    <w:rsid w:val="006D2630"/>
    <w:rsid w:val="006D4508"/>
    <w:rsid w:val="006D5C86"/>
    <w:rsid w:val="006E07E7"/>
    <w:rsid w:val="006E15AA"/>
    <w:rsid w:val="006E184F"/>
    <w:rsid w:val="006E273F"/>
    <w:rsid w:val="006E363E"/>
    <w:rsid w:val="006E4A5F"/>
    <w:rsid w:val="006E71B0"/>
    <w:rsid w:val="006E76D2"/>
    <w:rsid w:val="006E7AF9"/>
    <w:rsid w:val="006F11E5"/>
    <w:rsid w:val="006F1532"/>
    <w:rsid w:val="006F3A75"/>
    <w:rsid w:val="006F4024"/>
    <w:rsid w:val="006F411D"/>
    <w:rsid w:val="006F571F"/>
    <w:rsid w:val="006F6411"/>
    <w:rsid w:val="00700A30"/>
    <w:rsid w:val="00702D34"/>
    <w:rsid w:val="00702DD0"/>
    <w:rsid w:val="007043BF"/>
    <w:rsid w:val="007048A7"/>
    <w:rsid w:val="007070A8"/>
    <w:rsid w:val="0071023F"/>
    <w:rsid w:val="00713BA4"/>
    <w:rsid w:val="00714110"/>
    <w:rsid w:val="00715D91"/>
    <w:rsid w:val="00716752"/>
    <w:rsid w:val="00720538"/>
    <w:rsid w:val="0072312B"/>
    <w:rsid w:val="00723208"/>
    <w:rsid w:val="00723350"/>
    <w:rsid w:val="007234FD"/>
    <w:rsid w:val="007251F4"/>
    <w:rsid w:val="007257FE"/>
    <w:rsid w:val="00731CEA"/>
    <w:rsid w:val="00732BEA"/>
    <w:rsid w:val="0073441D"/>
    <w:rsid w:val="00734473"/>
    <w:rsid w:val="007347B8"/>
    <w:rsid w:val="00734C69"/>
    <w:rsid w:val="00734E94"/>
    <w:rsid w:val="00734F54"/>
    <w:rsid w:val="007350CD"/>
    <w:rsid w:val="00737B23"/>
    <w:rsid w:val="007406B6"/>
    <w:rsid w:val="00742F42"/>
    <w:rsid w:val="0074449D"/>
    <w:rsid w:val="00744874"/>
    <w:rsid w:val="007450AC"/>
    <w:rsid w:val="00745A46"/>
    <w:rsid w:val="00746437"/>
    <w:rsid w:val="0074768D"/>
    <w:rsid w:val="007504DF"/>
    <w:rsid w:val="00751B74"/>
    <w:rsid w:val="0075214C"/>
    <w:rsid w:val="007527C3"/>
    <w:rsid w:val="007528D1"/>
    <w:rsid w:val="00753C6A"/>
    <w:rsid w:val="00757EFE"/>
    <w:rsid w:val="007605FC"/>
    <w:rsid w:val="0076116D"/>
    <w:rsid w:val="0076309A"/>
    <w:rsid w:val="00763B55"/>
    <w:rsid w:val="00764950"/>
    <w:rsid w:val="007666CD"/>
    <w:rsid w:val="00766834"/>
    <w:rsid w:val="00766D82"/>
    <w:rsid w:val="00767293"/>
    <w:rsid w:val="00770286"/>
    <w:rsid w:val="00770531"/>
    <w:rsid w:val="00771692"/>
    <w:rsid w:val="007748BD"/>
    <w:rsid w:val="00774D52"/>
    <w:rsid w:val="0078196D"/>
    <w:rsid w:val="00782A82"/>
    <w:rsid w:val="00783452"/>
    <w:rsid w:val="00783BD5"/>
    <w:rsid w:val="007845BD"/>
    <w:rsid w:val="00784D32"/>
    <w:rsid w:val="00785B0D"/>
    <w:rsid w:val="0078632A"/>
    <w:rsid w:val="00792C0A"/>
    <w:rsid w:val="00795732"/>
    <w:rsid w:val="0079590B"/>
    <w:rsid w:val="00795FB9"/>
    <w:rsid w:val="00796E8D"/>
    <w:rsid w:val="00796F4E"/>
    <w:rsid w:val="007971BC"/>
    <w:rsid w:val="00797D69"/>
    <w:rsid w:val="007A02CF"/>
    <w:rsid w:val="007A0955"/>
    <w:rsid w:val="007A45F6"/>
    <w:rsid w:val="007A5111"/>
    <w:rsid w:val="007A6019"/>
    <w:rsid w:val="007A6E0E"/>
    <w:rsid w:val="007B0504"/>
    <w:rsid w:val="007B05A0"/>
    <w:rsid w:val="007B18BA"/>
    <w:rsid w:val="007B2AC6"/>
    <w:rsid w:val="007B5D54"/>
    <w:rsid w:val="007B7579"/>
    <w:rsid w:val="007C2CBF"/>
    <w:rsid w:val="007C325B"/>
    <w:rsid w:val="007C55AE"/>
    <w:rsid w:val="007C600A"/>
    <w:rsid w:val="007C6BBA"/>
    <w:rsid w:val="007C70C8"/>
    <w:rsid w:val="007D0AC3"/>
    <w:rsid w:val="007D2A91"/>
    <w:rsid w:val="007D35D1"/>
    <w:rsid w:val="007D3CD4"/>
    <w:rsid w:val="007D4303"/>
    <w:rsid w:val="007D4611"/>
    <w:rsid w:val="007D59BA"/>
    <w:rsid w:val="007D6697"/>
    <w:rsid w:val="007E019F"/>
    <w:rsid w:val="007E2BBD"/>
    <w:rsid w:val="007E2FC2"/>
    <w:rsid w:val="007E3161"/>
    <w:rsid w:val="007E481F"/>
    <w:rsid w:val="007E4F89"/>
    <w:rsid w:val="007F1DCB"/>
    <w:rsid w:val="007F343D"/>
    <w:rsid w:val="007F3A7A"/>
    <w:rsid w:val="007F4235"/>
    <w:rsid w:val="007F685E"/>
    <w:rsid w:val="007F6D5B"/>
    <w:rsid w:val="007F757E"/>
    <w:rsid w:val="0080194F"/>
    <w:rsid w:val="008028D8"/>
    <w:rsid w:val="00803738"/>
    <w:rsid w:val="008045EB"/>
    <w:rsid w:val="0080478C"/>
    <w:rsid w:val="00806737"/>
    <w:rsid w:val="0080766D"/>
    <w:rsid w:val="00807DA3"/>
    <w:rsid w:val="00810799"/>
    <w:rsid w:val="00810A14"/>
    <w:rsid w:val="008128CC"/>
    <w:rsid w:val="008133F1"/>
    <w:rsid w:val="00815CA7"/>
    <w:rsid w:val="008160B5"/>
    <w:rsid w:val="00816EB4"/>
    <w:rsid w:val="008172A7"/>
    <w:rsid w:val="0082045C"/>
    <w:rsid w:val="008216BC"/>
    <w:rsid w:val="00825F9F"/>
    <w:rsid w:val="00827ADC"/>
    <w:rsid w:val="00827DF3"/>
    <w:rsid w:val="008300EB"/>
    <w:rsid w:val="00834ABE"/>
    <w:rsid w:val="00836538"/>
    <w:rsid w:val="00837E04"/>
    <w:rsid w:val="00837EB3"/>
    <w:rsid w:val="00837F02"/>
    <w:rsid w:val="00840C3F"/>
    <w:rsid w:val="00841078"/>
    <w:rsid w:val="0084109B"/>
    <w:rsid w:val="008414C0"/>
    <w:rsid w:val="0084195A"/>
    <w:rsid w:val="00841A3D"/>
    <w:rsid w:val="00841FF7"/>
    <w:rsid w:val="00843355"/>
    <w:rsid w:val="008451CC"/>
    <w:rsid w:val="00845EAF"/>
    <w:rsid w:val="00847620"/>
    <w:rsid w:val="00847787"/>
    <w:rsid w:val="008501DE"/>
    <w:rsid w:val="00854EAF"/>
    <w:rsid w:val="00854EFA"/>
    <w:rsid w:val="0085681E"/>
    <w:rsid w:val="0085782A"/>
    <w:rsid w:val="0086043C"/>
    <w:rsid w:val="00860831"/>
    <w:rsid w:val="00860A81"/>
    <w:rsid w:val="008615E6"/>
    <w:rsid w:val="008618A9"/>
    <w:rsid w:val="00862168"/>
    <w:rsid w:val="00862544"/>
    <w:rsid w:val="0086291F"/>
    <w:rsid w:val="00862AB0"/>
    <w:rsid w:val="00863455"/>
    <w:rsid w:val="00863949"/>
    <w:rsid w:val="00865C52"/>
    <w:rsid w:val="008660D8"/>
    <w:rsid w:val="00867626"/>
    <w:rsid w:val="0087035E"/>
    <w:rsid w:val="00872BF4"/>
    <w:rsid w:val="0087340A"/>
    <w:rsid w:val="008736E7"/>
    <w:rsid w:val="00874670"/>
    <w:rsid w:val="00876C24"/>
    <w:rsid w:val="00880107"/>
    <w:rsid w:val="00880CBC"/>
    <w:rsid w:val="00881036"/>
    <w:rsid w:val="008819F5"/>
    <w:rsid w:val="00884331"/>
    <w:rsid w:val="00885C23"/>
    <w:rsid w:val="008868D1"/>
    <w:rsid w:val="00886AB3"/>
    <w:rsid w:val="00887A87"/>
    <w:rsid w:val="008906FF"/>
    <w:rsid w:val="00890735"/>
    <w:rsid w:val="008919F8"/>
    <w:rsid w:val="008926B8"/>
    <w:rsid w:val="00893489"/>
    <w:rsid w:val="0089364C"/>
    <w:rsid w:val="00893939"/>
    <w:rsid w:val="00895D98"/>
    <w:rsid w:val="00895F72"/>
    <w:rsid w:val="00897291"/>
    <w:rsid w:val="008976B2"/>
    <w:rsid w:val="00897CC8"/>
    <w:rsid w:val="008A2E06"/>
    <w:rsid w:val="008A3058"/>
    <w:rsid w:val="008A3B58"/>
    <w:rsid w:val="008A3FC9"/>
    <w:rsid w:val="008A4754"/>
    <w:rsid w:val="008A60D3"/>
    <w:rsid w:val="008A63F4"/>
    <w:rsid w:val="008A7255"/>
    <w:rsid w:val="008A72C8"/>
    <w:rsid w:val="008A7490"/>
    <w:rsid w:val="008B067F"/>
    <w:rsid w:val="008B091B"/>
    <w:rsid w:val="008B1A31"/>
    <w:rsid w:val="008B20CD"/>
    <w:rsid w:val="008B226D"/>
    <w:rsid w:val="008B3817"/>
    <w:rsid w:val="008B48C9"/>
    <w:rsid w:val="008B5BE5"/>
    <w:rsid w:val="008B6EBC"/>
    <w:rsid w:val="008C0B65"/>
    <w:rsid w:val="008C0FA3"/>
    <w:rsid w:val="008C11BC"/>
    <w:rsid w:val="008C1504"/>
    <w:rsid w:val="008C5B21"/>
    <w:rsid w:val="008D0481"/>
    <w:rsid w:val="008D13D0"/>
    <w:rsid w:val="008D1C50"/>
    <w:rsid w:val="008D1FF9"/>
    <w:rsid w:val="008D2C6F"/>
    <w:rsid w:val="008D38F8"/>
    <w:rsid w:val="008D6BEF"/>
    <w:rsid w:val="008D760A"/>
    <w:rsid w:val="008E1478"/>
    <w:rsid w:val="008E2E61"/>
    <w:rsid w:val="008E38D0"/>
    <w:rsid w:val="008E40C9"/>
    <w:rsid w:val="008E54BC"/>
    <w:rsid w:val="008E61EB"/>
    <w:rsid w:val="008E670F"/>
    <w:rsid w:val="008E755A"/>
    <w:rsid w:val="008E7CCC"/>
    <w:rsid w:val="008F13B9"/>
    <w:rsid w:val="008F2455"/>
    <w:rsid w:val="008F28B1"/>
    <w:rsid w:val="008F2CF3"/>
    <w:rsid w:val="008F2DAC"/>
    <w:rsid w:val="008F2F9A"/>
    <w:rsid w:val="008F32E4"/>
    <w:rsid w:val="008F3737"/>
    <w:rsid w:val="008F3978"/>
    <w:rsid w:val="008F3FBA"/>
    <w:rsid w:val="008F4085"/>
    <w:rsid w:val="008F46FD"/>
    <w:rsid w:val="008F6CB7"/>
    <w:rsid w:val="008F6E70"/>
    <w:rsid w:val="008F7C02"/>
    <w:rsid w:val="00900171"/>
    <w:rsid w:val="00901D65"/>
    <w:rsid w:val="00904149"/>
    <w:rsid w:val="00904BE0"/>
    <w:rsid w:val="009059E7"/>
    <w:rsid w:val="0091169F"/>
    <w:rsid w:val="00914E80"/>
    <w:rsid w:val="009178F5"/>
    <w:rsid w:val="0092166E"/>
    <w:rsid w:val="00923CA5"/>
    <w:rsid w:val="00923F01"/>
    <w:rsid w:val="009241D9"/>
    <w:rsid w:val="00924381"/>
    <w:rsid w:val="00924783"/>
    <w:rsid w:val="00924FFC"/>
    <w:rsid w:val="00926D7C"/>
    <w:rsid w:val="00927542"/>
    <w:rsid w:val="009321DD"/>
    <w:rsid w:val="00932568"/>
    <w:rsid w:val="009348B0"/>
    <w:rsid w:val="00937661"/>
    <w:rsid w:val="00940246"/>
    <w:rsid w:val="00941D0C"/>
    <w:rsid w:val="00942AB3"/>
    <w:rsid w:val="0094302D"/>
    <w:rsid w:val="0094502E"/>
    <w:rsid w:val="009461E3"/>
    <w:rsid w:val="009466F9"/>
    <w:rsid w:val="0094673E"/>
    <w:rsid w:val="00947042"/>
    <w:rsid w:val="0095212F"/>
    <w:rsid w:val="009532E3"/>
    <w:rsid w:val="00957262"/>
    <w:rsid w:val="00961D44"/>
    <w:rsid w:val="0096211C"/>
    <w:rsid w:val="00962B49"/>
    <w:rsid w:val="0096344A"/>
    <w:rsid w:val="00964321"/>
    <w:rsid w:val="009646B9"/>
    <w:rsid w:val="00964B1C"/>
    <w:rsid w:val="0096617A"/>
    <w:rsid w:val="009674CB"/>
    <w:rsid w:val="00967FB0"/>
    <w:rsid w:val="00970889"/>
    <w:rsid w:val="00970D6D"/>
    <w:rsid w:val="00971B3E"/>
    <w:rsid w:val="00971D95"/>
    <w:rsid w:val="0097251F"/>
    <w:rsid w:val="0097291E"/>
    <w:rsid w:val="00972968"/>
    <w:rsid w:val="00972F3A"/>
    <w:rsid w:val="00973304"/>
    <w:rsid w:val="00973C75"/>
    <w:rsid w:val="00973FA9"/>
    <w:rsid w:val="00974BCA"/>
    <w:rsid w:val="00981AF3"/>
    <w:rsid w:val="00981F3E"/>
    <w:rsid w:val="00982A79"/>
    <w:rsid w:val="00983285"/>
    <w:rsid w:val="0098749C"/>
    <w:rsid w:val="00987DF4"/>
    <w:rsid w:val="00987ECF"/>
    <w:rsid w:val="00991608"/>
    <w:rsid w:val="0099223E"/>
    <w:rsid w:val="009937F1"/>
    <w:rsid w:val="00993CEB"/>
    <w:rsid w:val="00993E8E"/>
    <w:rsid w:val="0099521C"/>
    <w:rsid w:val="0099569E"/>
    <w:rsid w:val="0099606B"/>
    <w:rsid w:val="0099619B"/>
    <w:rsid w:val="0099723C"/>
    <w:rsid w:val="009A0205"/>
    <w:rsid w:val="009A1333"/>
    <w:rsid w:val="009A1C6F"/>
    <w:rsid w:val="009A2727"/>
    <w:rsid w:val="009A29BF"/>
    <w:rsid w:val="009A3437"/>
    <w:rsid w:val="009A3D84"/>
    <w:rsid w:val="009A3FC6"/>
    <w:rsid w:val="009A51B6"/>
    <w:rsid w:val="009A5273"/>
    <w:rsid w:val="009A5C92"/>
    <w:rsid w:val="009A6E6E"/>
    <w:rsid w:val="009A7293"/>
    <w:rsid w:val="009A73EE"/>
    <w:rsid w:val="009B0D90"/>
    <w:rsid w:val="009B0FC6"/>
    <w:rsid w:val="009B3637"/>
    <w:rsid w:val="009B39B1"/>
    <w:rsid w:val="009B5D43"/>
    <w:rsid w:val="009B6BFC"/>
    <w:rsid w:val="009C04F7"/>
    <w:rsid w:val="009C0E82"/>
    <w:rsid w:val="009C0F00"/>
    <w:rsid w:val="009C2A33"/>
    <w:rsid w:val="009C33BE"/>
    <w:rsid w:val="009D14E3"/>
    <w:rsid w:val="009D43C5"/>
    <w:rsid w:val="009D4823"/>
    <w:rsid w:val="009D6937"/>
    <w:rsid w:val="009D71F4"/>
    <w:rsid w:val="009E1245"/>
    <w:rsid w:val="009E12E2"/>
    <w:rsid w:val="009E1EBA"/>
    <w:rsid w:val="009E29FB"/>
    <w:rsid w:val="009E362C"/>
    <w:rsid w:val="009E4243"/>
    <w:rsid w:val="009E45EF"/>
    <w:rsid w:val="009E49C8"/>
    <w:rsid w:val="009E4E85"/>
    <w:rsid w:val="009E5567"/>
    <w:rsid w:val="009E5902"/>
    <w:rsid w:val="009E7326"/>
    <w:rsid w:val="009E78A3"/>
    <w:rsid w:val="009F1337"/>
    <w:rsid w:val="009F6806"/>
    <w:rsid w:val="009F7236"/>
    <w:rsid w:val="00A004A3"/>
    <w:rsid w:val="00A01962"/>
    <w:rsid w:val="00A043C5"/>
    <w:rsid w:val="00A04EEC"/>
    <w:rsid w:val="00A056FE"/>
    <w:rsid w:val="00A06CAF"/>
    <w:rsid w:val="00A109B7"/>
    <w:rsid w:val="00A11374"/>
    <w:rsid w:val="00A11613"/>
    <w:rsid w:val="00A13CB7"/>
    <w:rsid w:val="00A1565D"/>
    <w:rsid w:val="00A174E1"/>
    <w:rsid w:val="00A17AEA"/>
    <w:rsid w:val="00A225DD"/>
    <w:rsid w:val="00A22ACF"/>
    <w:rsid w:val="00A22D22"/>
    <w:rsid w:val="00A24A12"/>
    <w:rsid w:val="00A24C2D"/>
    <w:rsid w:val="00A25A93"/>
    <w:rsid w:val="00A30397"/>
    <w:rsid w:val="00A308E5"/>
    <w:rsid w:val="00A31077"/>
    <w:rsid w:val="00A32D51"/>
    <w:rsid w:val="00A357D4"/>
    <w:rsid w:val="00A407EF"/>
    <w:rsid w:val="00A4097F"/>
    <w:rsid w:val="00A42A2F"/>
    <w:rsid w:val="00A43251"/>
    <w:rsid w:val="00A433D7"/>
    <w:rsid w:val="00A4409B"/>
    <w:rsid w:val="00A44D46"/>
    <w:rsid w:val="00A45118"/>
    <w:rsid w:val="00A45327"/>
    <w:rsid w:val="00A4578A"/>
    <w:rsid w:val="00A52345"/>
    <w:rsid w:val="00A5459D"/>
    <w:rsid w:val="00A5514F"/>
    <w:rsid w:val="00A564CA"/>
    <w:rsid w:val="00A57554"/>
    <w:rsid w:val="00A60B87"/>
    <w:rsid w:val="00A61B86"/>
    <w:rsid w:val="00A62CCA"/>
    <w:rsid w:val="00A62E33"/>
    <w:rsid w:val="00A63690"/>
    <w:rsid w:val="00A64152"/>
    <w:rsid w:val="00A65B49"/>
    <w:rsid w:val="00A66BD9"/>
    <w:rsid w:val="00A70116"/>
    <w:rsid w:val="00A7024F"/>
    <w:rsid w:val="00A71AA7"/>
    <w:rsid w:val="00A74272"/>
    <w:rsid w:val="00A7610D"/>
    <w:rsid w:val="00A76326"/>
    <w:rsid w:val="00A77CFA"/>
    <w:rsid w:val="00A800F3"/>
    <w:rsid w:val="00A80460"/>
    <w:rsid w:val="00A8078F"/>
    <w:rsid w:val="00A80DD9"/>
    <w:rsid w:val="00A81877"/>
    <w:rsid w:val="00A822B3"/>
    <w:rsid w:val="00A824D3"/>
    <w:rsid w:val="00A862E4"/>
    <w:rsid w:val="00A86D6B"/>
    <w:rsid w:val="00A86F51"/>
    <w:rsid w:val="00A86FDA"/>
    <w:rsid w:val="00A90D68"/>
    <w:rsid w:val="00A90E35"/>
    <w:rsid w:val="00A90F79"/>
    <w:rsid w:val="00A91042"/>
    <w:rsid w:val="00A916EB"/>
    <w:rsid w:val="00A919A3"/>
    <w:rsid w:val="00A9258A"/>
    <w:rsid w:val="00A92816"/>
    <w:rsid w:val="00A938FF"/>
    <w:rsid w:val="00A93DDC"/>
    <w:rsid w:val="00A94F8B"/>
    <w:rsid w:val="00A970F0"/>
    <w:rsid w:val="00A97D18"/>
    <w:rsid w:val="00A97EF0"/>
    <w:rsid w:val="00AA0046"/>
    <w:rsid w:val="00AA0E33"/>
    <w:rsid w:val="00AA4FE3"/>
    <w:rsid w:val="00AA524A"/>
    <w:rsid w:val="00AA5ED7"/>
    <w:rsid w:val="00AB1079"/>
    <w:rsid w:val="00AB17EB"/>
    <w:rsid w:val="00AB4D7A"/>
    <w:rsid w:val="00AB506E"/>
    <w:rsid w:val="00AB5CD4"/>
    <w:rsid w:val="00AB716A"/>
    <w:rsid w:val="00AC090B"/>
    <w:rsid w:val="00AD0500"/>
    <w:rsid w:val="00AD0F03"/>
    <w:rsid w:val="00AD15AB"/>
    <w:rsid w:val="00AD2F03"/>
    <w:rsid w:val="00AD361D"/>
    <w:rsid w:val="00AD382C"/>
    <w:rsid w:val="00AD4C5A"/>
    <w:rsid w:val="00AE0204"/>
    <w:rsid w:val="00AE1E06"/>
    <w:rsid w:val="00AE5DEE"/>
    <w:rsid w:val="00AF04DE"/>
    <w:rsid w:val="00AF3196"/>
    <w:rsid w:val="00AF3B9B"/>
    <w:rsid w:val="00AF4A0F"/>
    <w:rsid w:val="00AF5DD8"/>
    <w:rsid w:val="00AF6DB8"/>
    <w:rsid w:val="00AF7635"/>
    <w:rsid w:val="00B001C3"/>
    <w:rsid w:val="00B00492"/>
    <w:rsid w:val="00B013F3"/>
    <w:rsid w:val="00B023D1"/>
    <w:rsid w:val="00B04148"/>
    <w:rsid w:val="00B0631A"/>
    <w:rsid w:val="00B06754"/>
    <w:rsid w:val="00B06843"/>
    <w:rsid w:val="00B06B0F"/>
    <w:rsid w:val="00B11287"/>
    <w:rsid w:val="00B11540"/>
    <w:rsid w:val="00B12902"/>
    <w:rsid w:val="00B12E3C"/>
    <w:rsid w:val="00B1377E"/>
    <w:rsid w:val="00B13D22"/>
    <w:rsid w:val="00B1492F"/>
    <w:rsid w:val="00B15A1F"/>
    <w:rsid w:val="00B16081"/>
    <w:rsid w:val="00B165E1"/>
    <w:rsid w:val="00B16A30"/>
    <w:rsid w:val="00B17201"/>
    <w:rsid w:val="00B21A4E"/>
    <w:rsid w:val="00B23321"/>
    <w:rsid w:val="00B23CCE"/>
    <w:rsid w:val="00B24F36"/>
    <w:rsid w:val="00B25A18"/>
    <w:rsid w:val="00B2688D"/>
    <w:rsid w:val="00B26C2A"/>
    <w:rsid w:val="00B30125"/>
    <w:rsid w:val="00B31D46"/>
    <w:rsid w:val="00B327BD"/>
    <w:rsid w:val="00B327F4"/>
    <w:rsid w:val="00B3340C"/>
    <w:rsid w:val="00B343EA"/>
    <w:rsid w:val="00B3488D"/>
    <w:rsid w:val="00B34CCB"/>
    <w:rsid w:val="00B368A3"/>
    <w:rsid w:val="00B3766B"/>
    <w:rsid w:val="00B41C79"/>
    <w:rsid w:val="00B428A0"/>
    <w:rsid w:val="00B4373A"/>
    <w:rsid w:val="00B444C4"/>
    <w:rsid w:val="00B44648"/>
    <w:rsid w:val="00B47666"/>
    <w:rsid w:val="00B47A33"/>
    <w:rsid w:val="00B51329"/>
    <w:rsid w:val="00B53CAC"/>
    <w:rsid w:val="00B53E94"/>
    <w:rsid w:val="00B5476D"/>
    <w:rsid w:val="00B5491C"/>
    <w:rsid w:val="00B55A07"/>
    <w:rsid w:val="00B56818"/>
    <w:rsid w:val="00B61820"/>
    <w:rsid w:val="00B61D8B"/>
    <w:rsid w:val="00B61FC4"/>
    <w:rsid w:val="00B62205"/>
    <w:rsid w:val="00B63391"/>
    <w:rsid w:val="00B6375F"/>
    <w:rsid w:val="00B63CC5"/>
    <w:rsid w:val="00B656DE"/>
    <w:rsid w:val="00B65B1B"/>
    <w:rsid w:val="00B6643C"/>
    <w:rsid w:val="00B72F75"/>
    <w:rsid w:val="00B75599"/>
    <w:rsid w:val="00B75C9B"/>
    <w:rsid w:val="00B772CB"/>
    <w:rsid w:val="00B8010A"/>
    <w:rsid w:val="00B8046E"/>
    <w:rsid w:val="00B80472"/>
    <w:rsid w:val="00B80B62"/>
    <w:rsid w:val="00B82406"/>
    <w:rsid w:val="00B827B1"/>
    <w:rsid w:val="00B8391E"/>
    <w:rsid w:val="00B83ABE"/>
    <w:rsid w:val="00B847EC"/>
    <w:rsid w:val="00B85CF2"/>
    <w:rsid w:val="00B864B2"/>
    <w:rsid w:val="00B87013"/>
    <w:rsid w:val="00B872A7"/>
    <w:rsid w:val="00B9029E"/>
    <w:rsid w:val="00B9056E"/>
    <w:rsid w:val="00B9085C"/>
    <w:rsid w:val="00B90DA0"/>
    <w:rsid w:val="00B90EC3"/>
    <w:rsid w:val="00B93914"/>
    <w:rsid w:val="00B963A5"/>
    <w:rsid w:val="00B96B28"/>
    <w:rsid w:val="00B97143"/>
    <w:rsid w:val="00BA108F"/>
    <w:rsid w:val="00BA1469"/>
    <w:rsid w:val="00BA180F"/>
    <w:rsid w:val="00BA36F7"/>
    <w:rsid w:val="00BA3BBF"/>
    <w:rsid w:val="00BA481A"/>
    <w:rsid w:val="00BA535A"/>
    <w:rsid w:val="00BA645F"/>
    <w:rsid w:val="00BA7402"/>
    <w:rsid w:val="00BB02C0"/>
    <w:rsid w:val="00BB0B6C"/>
    <w:rsid w:val="00BB1459"/>
    <w:rsid w:val="00BB1BAF"/>
    <w:rsid w:val="00BB3FE3"/>
    <w:rsid w:val="00BB43CC"/>
    <w:rsid w:val="00BB6C58"/>
    <w:rsid w:val="00BB7A45"/>
    <w:rsid w:val="00BC0268"/>
    <w:rsid w:val="00BC1126"/>
    <w:rsid w:val="00BC269F"/>
    <w:rsid w:val="00BC3D76"/>
    <w:rsid w:val="00BC464D"/>
    <w:rsid w:val="00BC4BF5"/>
    <w:rsid w:val="00BC6925"/>
    <w:rsid w:val="00BC7CE4"/>
    <w:rsid w:val="00BD282A"/>
    <w:rsid w:val="00BD2D67"/>
    <w:rsid w:val="00BD3497"/>
    <w:rsid w:val="00BD34BE"/>
    <w:rsid w:val="00BD3B67"/>
    <w:rsid w:val="00BD5FFF"/>
    <w:rsid w:val="00BD68A0"/>
    <w:rsid w:val="00BD68E8"/>
    <w:rsid w:val="00BD7A45"/>
    <w:rsid w:val="00BE2E08"/>
    <w:rsid w:val="00BE3C69"/>
    <w:rsid w:val="00BE63E6"/>
    <w:rsid w:val="00BF16A8"/>
    <w:rsid w:val="00BF26D5"/>
    <w:rsid w:val="00BF2C98"/>
    <w:rsid w:val="00BF42BB"/>
    <w:rsid w:val="00BF5D89"/>
    <w:rsid w:val="00C005F7"/>
    <w:rsid w:val="00C00BA4"/>
    <w:rsid w:val="00C037AD"/>
    <w:rsid w:val="00C04FFD"/>
    <w:rsid w:val="00C06125"/>
    <w:rsid w:val="00C06295"/>
    <w:rsid w:val="00C06E50"/>
    <w:rsid w:val="00C1076A"/>
    <w:rsid w:val="00C1091C"/>
    <w:rsid w:val="00C11543"/>
    <w:rsid w:val="00C11886"/>
    <w:rsid w:val="00C12D7A"/>
    <w:rsid w:val="00C14560"/>
    <w:rsid w:val="00C14890"/>
    <w:rsid w:val="00C14D98"/>
    <w:rsid w:val="00C15278"/>
    <w:rsid w:val="00C15B5F"/>
    <w:rsid w:val="00C1635B"/>
    <w:rsid w:val="00C16A2F"/>
    <w:rsid w:val="00C171B3"/>
    <w:rsid w:val="00C20C34"/>
    <w:rsid w:val="00C21591"/>
    <w:rsid w:val="00C22DED"/>
    <w:rsid w:val="00C2309E"/>
    <w:rsid w:val="00C231E8"/>
    <w:rsid w:val="00C245C7"/>
    <w:rsid w:val="00C24D3A"/>
    <w:rsid w:val="00C25D0A"/>
    <w:rsid w:val="00C317BB"/>
    <w:rsid w:val="00C34F75"/>
    <w:rsid w:val="00C3517C"/>
    <w:rsid w:val="00C3692D"/>
    <w:rsid w:val="00C373B1"/>
    <w:rsid w:val="00C37BDC"/>
    <w:rsid w:val="00C414BF"/>
    <w:rsid w:val="00C414DA"/>
    <w:rsid w:val="00C422B7"/>
    <w:rsid w:val="00C4330E"/>
    <w:rsid w:val="00C47C40"/>
    <w:rsid w:val="00C512AB"/>
    <w:rsid w:val="00C5282A"/>
    <w:rsid w:val="00C530BC"/>
    <w:rsid w:val="00C542E5"/>
    <w:rsid w:val="00C55D32"/>
    <w:rsid w:val="00C560EA"/>
    <w:rsid w:val="00C56315"/>
    <w:rsid w:val="00C57246"/>
    <w:rsid w:val="00C572FE"/>
    <w:rsid w:val="00C60194"/>
    <w:rsid w:val="00C6425F"/>
    <w:rsid w:val="00C64EB2"/>
    <w:rsid w:val="00C65A6A"/>
    <w:rsid w:val="00C70FB1"/>
    <w:rsid w:val="00C71063"/>
    <w:rsid w:val="00C71FF8"/>
    <w:rsid w:val="00C739CB"/>
    <w:rsid w:val="00C74EDA"/>
    <w:rsid w:val="00C7578E"/>
    <w:rsid w:val="00C76141"/>
    <w:rsid w:val="00C76252"/>
    <w:rsid w:val="00C76658"/>
    <w:rsid w:val="00C77080"/>
    <w:rsid w:val="00C808D3"/>
    <w:rsid w:val="00C817CF"/>
    <w:rsid w:val="00C83726"/>
    <w:rsid w:val="00C8486F"/>
    <w:rsid w:val="00C90F91"/>
    <w:rsid w:val="00C92162"/>
    <w:rsid w:val="00C952D9"/>
    <w:rsid w:val="00C95964"/>
    <w:rsid w:val="00C9766C"/>
    <w:rsid w:val="00C97A24"/>
    <w:rsid w:val="00CA075F"/>
    <w:rsid w:val="00CA14E4"/>
    <w:rsid w:val="00CA315C"/>
    <w:rsid w:val="00CA4037"/>
    <w:rsid w:val="00CA4862"/>
    <w:rsid w:val="00CA4F0A"/>
    <w:rsid w:val="00CA4F74"/>
    <w:rsid w:val="00CA67D7"/>
    <w:rsid w:val="00CA77C7"/>
    <w:rsid w:val="00CA7869"/>
    <w:rsid w:val="00CA7899"/>
    <w:rsid w:val="00CB0382"/>
    <w:rsid w:val="00CB097D"/>
    <w:rsid w:val="00CB0D0C"/>
    <w:rsid w:val="00CB24A8"/>
    <w:rsid w:val="00CB341D"/>
    <w:rsid w:val="00CB55AC"/>
    <w:rsid w:val="00CB622D"/>
    <w:rsid w:val="00CB75A3"/>
    <w:rsid w:val="00CB7ABA"/>
    <w:rsid w:val="00CC07EB"/>
    <w:rsid w:val="00CC0AA7"/>
    <w:rsid w:val="00CC1912"/>
    <w:rsid w:val="00CC3BB3"/>
    <w:rsid w:val="00CC72FB"/>
    <w:rsid w:val="00CD0D20"/>
    <w:rsid w:val="00CD213E"/>
    <w:rsid w:val="00CD2494"/>
    <w:rsid w:val="00CD2BE0"/>
    <w:rsid w:val="00CD2C68"/>
    <w:rsid w:val="00CD3D57"/>
    <w:rsid w:val="00CD4213"/>
    <w:rsid w:val="00CD4F32"/>
    <w:rsid w:val="00CD51A9"/>
    <w:rsid w:val="00CD6219"/>
    <w:rsid w:val="00CD748B"/>
    <w:rsid w:val="00CE05A4"/>
    <w:rsid w:val="00CE09F8"/>
    <w:rsid w:val="00CE265C"/>
    <w:rsid w:val="00CE31F9"/>
    <w:rsid w:val="00CE5ECF"/>
    <w:rsid w:val="00CE7680"/>
    <w:rsid w:val="00CE7C61"/>
    <w:rsid w:val="00CF2BD0"/>
    <w:rsid w:val="00CF36AF"/>
    <w:rsid w:val="00CF46E4"/>
    <w:rsid w:val="00CF58C9"/>
    <w:rsid w:val="00CF59C9"/>
    <w:rsid w:val="00CF60D6"/>
    <w:rsid w:val="00CF6B55"/>
    <w:rsid w:val="00D000C8"/>
    <w:rsid w:val="00D0158E"/>
    <w:rsid w:val="00D01CBD"/>
    <w:rsid w:val="00D02BE4"/>
    <w:rsid w:val="00D032FD"/>
    <w:rsid w:val="00D03748"/>
    <w:rsid w:val="00D04391"/>
    <w:rsid w:val="00D043CA"/>
    <w:rsid w:val="00D048F3"/>
    <w:rsid w:val="00D04B3C"/>
    <w:rsid w:val="00D05593"/>
    <w:rsid w:val="00D05D6F"/>
    <w:rsid w:val="00D073FA"/>
    <w:rsid w:val="00D07D3A"/>
    <w:rsid w:val="00D100C9"/>
    <w:rsid w:val="00D11E9B"/>
    <w:rsid w:val="00D12B7A"/>
    <w:rsid w:val="00D13FCD"/>
    <w:rsid w:val="00D15F68"/>
    <w:rsid w:val="00D164D0"/>
    <w:rsid w:val="00D1672B"/>
    <w:rsid w:val="00D1724C"/>
    <w:rsid w:val="00D17457"/>
    <w:rsid w:val="00D17A8F"/>
    <w:rsid w:val="00D200CD"/>
    <w:rsid w:val="00D26D0D"/>
    <w:rsid w:val="00D27C6A"/>
    <w:rsid w:val="00D31F44"/>
    <w:rsid w:val="00D32E41"/>
    <w:rsid w:val="00D33F3E"/>
    <w:rsid w:val="00D34230"/>
    <w:rsid w:val="00D34867"/>
    <w:rsid w:val="00D35377"/>
    <w:rsid w:val="00D35F54"/>
    <w:rsid w:val="00D37786"/>
    <w:rsid w:val="00D4104C"/>
    <w:rsid w:val="00D415D1"/>
    <w:rsid w:val="00D41F9F"/>
    <w:rsid w:val="00D4204D"/>
    <w:rsid w:val="00D4250B"/>
    <w:rsid w:val="00D447E6"/>
    <w:rsid w:val="00D467F8"/>
    <w:rsid w:val="00D46935"/>
    <w:rsid w:val="00D470A9"/>
    <w:rsid w:val="00D50662"/>
    <w:rsid w:val="00D51579"/>
    <w:rsid w:val="00D51F94"/>
    <w:rsid w:val="00D52775"/>
    <w:rsid w:val="00D53A19"/>
    <w:rsid w:val="00D53B0B"/>
    <w:rsid w:val="00D550B3"/>
    <w:rsid w:val="00D55408"/>
    <w:rsid w:val="00D55A42"/>
    <w:rsid w:val="00D55BE9"/>
    <w:rsid w:val="00D5685B"/>
    <w:rsid w:val="00D57D09"/>
    <w:rsid w:val="00D611D8"/>
    <w:rsid w:val="00D628FC"/>
    <w:rsid w:val="00D65025"/>
    <w:rsid w:val="00D67B18"/>
    <w:rsid w:val="00D67B74"/>
    <w:rsid w:val="00D67F4A"/>
    <w:rsid w:val="00D70A31"/>
    <w:rsid w:val="00D74058"/>
    <w:rsid w:val="00D74ABB"/>
    <w:rsid w:val="00D74BE7"/>
    <w:rsid w:val="00D74C92"/>
    <w:rsid w:val="00D7767F"/>
    <w:rsid w:val="00D77C54"/>
    <w:rsid w:val="00D77D17"/>
    <w:rsid w:val="00D802FF"/>
    <w:rsid w:val="00D81918"/>
    <w:rsid w:val="00D81D4C"/>
    <w:rsid w:val="00D85502"/>
    <w:rsid w:val="00D85EF1"/>
    <w:rsid w:val="00D91B93"/>
    <w:rsid w:val="00D946C5"/>
    <w:rsid w:val="00D95F25"/>
    <w:rsid w:val="00D96186"/>
    <w:rsid w:val="00DA14DD"/>
    <w:rsid w:val="00DA15AE"/>
    <w:rsid w:val="00DA29FC"/>
    <w:rsid w:val="00DA4AF4"/>
    <w:rsid w:val="00DA5815"/>
    <w:rsid w:val="00DA5B88"/>
    <w:rsid w:val="00DA6AB0"/>
    <w:rsid w:val="00DA6DE7"/>
    <w:rsid w:val="00DA6F55"/>
    <w:rsid w:val="00DB13D0"/>
    <w:rsid w:val="00DB1940"/>
    <w:rsid w:val="00DB2B45"/>
    <w:rsid w:val="00DB3A78"/>
    <w:rsid w:val="00DB5EC9"/>
    <w:rsid w:val="00DB6C98"/>
    <w:rsid w:val="00DB6EF7"/>
    <w:rsid w:val="00DC1225"/>
    <w:rsid w:val="00DC1CAA"/>
    <w:rsid w:val="00DC4B21"/>
    <w:rsid w:val="00DC4F2F"/>
    <w:rsid w:val="00DC5FFD"/>
    <w:rsid w:val="00DD04F3"/>
    <w:rsid w:val="00DD0FAE"/>
    <w:rsid w:val="00DD486E"/>
    <w:rsid w:val="00DD5BC6"/>
    <w:rsid w:val="00DE1052"/>
    <w:rsid w:val="00DE1690"/>
    <w:rsid w:val="00DE2D35"/>
    <w:rsid w:val="00DE341A"/>
    <w:rsid w:val="00DE618E"/>
    <w:rsid w:val="00DE6B9F"/>
    <w:rsid w:val="00DE7B43"/>
    <w:rsid w:val="00DF0C24"/>
    <w:rsid w:val="00DF3E6F"/>
    <w:rsid w:val="00DF56B5"/>
    <w:rsid w:val="00DF6EA1"/>
    <w:rsid w:val="00DF6EAE"/>
    <w:rsid w:val="00DF6FA0"/>
    <w:rsid w:val="00DF7E5D"/>
    <w:rsid w:val="00E00759"/>
    <w:rsid w:val="00E007EF"/>
    <w:rsid w:val="00E01C0A"/>
    <w:rsid w:val="00E01F63"/>
    <w:rsid w:val="00E0291D"/>
    <w:rsid w:val="00E035EE"/>
    <w:rsid w:val="00E03E79"/>
    <w:rsid w:val="00E03F9B"/>
    <w:rsid w:val="00E046B4"/>
    <w:rsid w:val="00E05C7C"/>
    <w:rsid w:val="00E127CD"/>
    <w:rsid w:val="00E13042"/>
    <w:rsid w:val="00E137FB"/>
    <w:rsid w:val="00E151D5"/>
    <w:rsid w:val="00E178AB"/>
    <w:rsid w:val="00E21EBE"/>
    <w:rsid w:val="00E22AD1"/>
    <w:rsid w:val="00E22C51"/>
    <w:rsid w:val="00E22F57"/>
    <w:rsid w:val="00E23286"/>
    <w:rsid w:val="00E23CA1"/>
    <w:rsid w:val="00E23CA3"/>
    <w:rsid w:val="00E24793"/>
    <w:rsid w:val="00E25908"/>
    <w:rsid w:val="00E25F7F"/>
    <w:rsid w:val="00E269BC"/>
    <w:rsid w:val="00E27675"/>
    <w:rsid w:val="00E278F5"/>
    <w:rsid w:val="00E27942"/>
    <w:rsid w:val="00E3150D"/>
    <w:rsid w:val="00E32B96"/>
    <w:rsid w:val="00E32EAC"/>
    <w:rsid w:val="00E32F5C"/>
    <w:rsid w:val="00E33383"/>
    <w:rsid w:val="00E3595E"/>
    <w:rsid w:val="00E35A61"/>
    <w:rsid w:val="00E37621"/>
    <w:rsid w:val="00E41DDF"/>
    <w:rsid w:val="00E43D22"/>
    <w:rsid w:val="00E4508D"/>
    <w:rsid w:val="00E468FD"/>
    <w:rsid w:val="00E46B08"/>
    <w:rsid w:val="00E46F0F"/>
    <w:rsid w:val="00E475E6"/>
    <w:rsid w:val="00E47FAC"/>
    <w:rsid w:val="00E50AE4"/>
    <w:rsid w:val="00E50F3C"/>
    <w:rsid w:val="00E52A2B"/>
    <w:rsid w:val="00E535FC"/>
    <w:rsid w:val="00E54B64"/>
    <w:rsid w:val="00E55504"/>
    <w:rsid w:val="00E5653A"/>
    <w:rsid w:val="00E60D37"/>
    <w:rsid w:val="00E6146F"/>
    <w:rsid w:val="00E61580"/>
    <w:rsid w:val="00E61793"/>
    <w:rsid w:val="00E61C70"/>
    <w:rsid w:val="00E63F76"/>
    <w:rsid w:val="00E6417A"/>
    <w:rsid w:val="00E647D3"/>
    <w:rsid w:val="00E655DA"/>
    <w:rsid w:val="00E65771"/>
    <w:rsid w:val="00E66D16"/>
    <w:rsid w:val="00E66DA5"/>
    <w:rsid w:val="00E67B0B"/>
    <w:rsid w:val="00E67F87"/>
    <w:rsid w:val="00E70E52"/>
    <w:rsid w:val="00E70EF4"/>
    <w:rsid w:val="00E724AF"/>
    <w:rsid w:val="00E72997"/>
    <w:rsid w:val="00E75BA8"/>
    <w:rsid w:val="00E75CD7"/>
    <w:rsid w:val="00E76EB8"/>
    <w:rsid w:val="00E771BB"/>
    <w:rsid w:val="00E81828"/>
    <w:rsid w:val="00E81D6A"/>
    <w:rsid w:val="00E82610"/>
    <w:rsid w:val="00E83B1F"/>
    <w:rsid w:val="00E83B3D"/>
    <w:rsid w:val="00E84BD7"/>
    <w:rsid w:val="00E84C12"/>
    <w:rsid w:val="00E863DC"/>
    <w:rsid w:val="00E91437"/>
    <w:rsid w:val="00E91B95"/>
    <w:rsid w:val="00E92CD1"/>
    <w:rsid w:val="00E938CD"/>
    <w:rsid w:val="00E94830"/>
    <w:rsid w:val="00E949E2"/>
    <w:rsid w:val="00E951B0"/>
    <w:rsid w:val="00E96AD8"/>
    <w:rsid w:val="00E97719"/>
    <w:rsid w:val="00E97A2E"/>
    <w:rsid w:val="00EA0493"/>
    <w:rsid w:val="00EA0732"/>
    <w:rsid w:val="00EA184B"/>
    <w:rsid w:val="00EA3E08"/>
    <w:rsid w:val="00EA4468"/>
    <w:rsid w:val="00EA4B8E"/>
    <w:rsid w:val="00EA61B5"/>
    <w:rsid w:val="00EA6DF4"/>
    <w:rsid w:val="00EB0768"/>
    <w:rsid w:val="00EB0E4C"/>
    <w:rsid w:val="00EB0E91"/>
    <w:rsid w:val="00EB1D6F"/>
    <w:rsid w:val="00EC2347"/>
    <w:rsid w:val="00EC4719"/>
    <w:rsid w:val="00EC4DDD"/>
    <w:rsid w:val="00EC5255"/>
    <w:rsid w:val="00EC55E4"/>
    <w:rsid w:val="00EC616E"/>
    <w:rsid w:val="00EC68FB"/>
    <w:rsid w:val="00EC71AE"/>
    <w:rsid w:val="00ED1DC9"/>
    <w:rsid w:val="00ED1F28"/>
    <w:rsid w:val="00ED28EC"/>
    <w:rsid w:val="00ED2C2D"/>
    <w:rsid w:val="00ED3596"/>
    <w:rsid w:val="00ED4362"/>
    <w:rsid w:val="00ED498B"/>
    <w:rsid w:val="00ED4F81"/>
    <w:rsid w:val="00ED5B5F"/>
    <w:rsid w:val="00ED6982"/>
    <w:rsid w:val="00ED71DF"/>
    <w:rsid w:val="00EE1540"/>
    <w:rsid w:val="00EE29F1"/>
    <w:rsid w:val="00EE2DE8"/>
    <w:rsid w:val="00EE323D"/>
    <w:rsid w:val="00EE3A47"/>
    <w:rsid w:val="00EE479F"/>
    <w:rsid w:val="00EE49CD"/>
    <w:rsid w:val="00EE5602"/>
    <w:rsid w:val="00EE5D90"/>
    <w:rsid w:val="00EE7B5B"/>
    <w:rsid w:val="00EF175D"/>
    <w:rsid w:val="00EF1FE9"/>
    <w:rsid w:val="00EF285A"/>
    <w:rsid w:val="00EF603A"/>
    <w:rsid w:val="00EF6D33"/>
    <w:rsid w:val="00EF6F3B"/>
    <w:rsid w:val="00F00847"/>
    <w:rsid w:val="00F01416"/>
    <w:rsid w:val="00F0198B"/>
    <w:rsid w:val="00F01A16"/>
    <w:rsid w:val="00F029BB"/>
    <w:rsid w:val="00F02FD2"/>
    <w:rsid w:val="00F03289"/>
    <w:rsid w:val="00F03810"/>
    <w:rsid w:val="00F0594E"/>
    <w:rsid w:val="00F070DA"/>
    <w:rsid w:val="00F13BF2"/>
    <w:rsid w:val="00F13E80"/>
    <w:rsid w:val="00F14642"/>
    <w:rsid w:val="00F155D3"/>
    <w:rsid w:val="00F16172"/>
    <w:rsid w:val="00F16EE2"/>
    <w:rsid w:val="00F17425"/>
    <w:rsid w:val="00F22312"/>
    <w:rsid w:val="00F22D61"/>
    <w:rsid w:val="00F23F9F"/>
    <w:rsid w:val="00F243C3"/>
    <w:rsid w:val="00F24BC9"/>
    <w:rsid w:val="00F25766"/>
    <w:rsid w:val="00F262D8"/>
    <w:rsid w:val="00F2698D"/>
    <w:rsid w:val="00F2730F"/>
    <w:rsid w:val="00F2731F"/>
    <w:rsid w:val="00F32975"/>
    <w:rsid w:val="00F33221"/>
    <w:rsid w:val="00F3449C"/>
    <w:rsid w:val="00F3653B"/>
    <w:rsid w:val="00F3739A"/>
    <w:rsid w:val="00F37674"/>
    <w:rsid w:val="00F41088"/>
    <w:rsid w:val="00F44A77"/>
    <w:rsid w:val="00F44AA5"/>
    <w:rsid w:val="00F44E62"/>
    <w:rsid w:val="00F45B0D"/>
    <w:rsid w:val="00F47B59"/>
    <w:rsid w:val="00F50375"/>
    <w:rsid w:val="00F506A1"/>
    <w:rsid w:val="00F50855"/>
    <w:rsid w:val="00F512D3"/>
    <w:rsid w:val="00F55A2F"/>
    <w:rsid w:val="00F576C6"/>
    <w:rsid w:val="00F60184"/>
    <w:rsid w:val="00F60948"/>
    <w:rsid w:val="00F60FEF"/>
    <w:rsid w:val="00F6238C"/>
    <w:rsid w:val="00F64EAF"/>
    <w:rsid w:val="00F64FB8"/>
    <w:rsid w:val="00F6723E"/>
    <w:rsid w:val="00F67DAA"/>
    <w:rsid w:val="00F67F16"/>
    <w:rsid w:val="00F7030A"/>
    <w:rsid w:val="00F70ED2"/>
    <w:rsid w:val="00F71E22"/>
    <w:rsid w:val="00F75A49"/>
    <w:rsid w:val="00F76DBD"/>
    <w:rsid w:val="00F775F1"/>
    <w:rsid w:val="00F777CA"/>
    <w:rsid w:val="00F81383"/>
    <w:rsid w:val="00F813E3"/>
    <w:rsid w:val="00F818FA"/>
    <w:rsid w:val="00F82105"/>
    <w:rsid w:val="00F8397A"/>
    <w:rsid w:val="00F879C3"/>
    <w:rsid w:val="00F87ADE"/>
    <w:rsid w:val="00F9132A"/>
    <w:rsid w:val="00F91BFA"/>
    <w:rsid w:val="00F920E2"/>
    <w:rsid w:val="00F94023"/>
    <w:rsid w:val="00F95E58"/>
    <w:rsid w:val="00F96418"/>
    <w:rsid w:val="00F96880"/>
    <w:rsid w:val="00F972B8"/>
    <w:rsid w:val="00F97B6C"/>
    <w:rsid w:val="00FA0951"/>
    <w:rsid w:val="00FA0CCE"/>
    <w:rsid w:val="00FA1056"/>
    <w:rsid w:val="00FA1347"/>
    <w:rsid w:val="00FA1C42"/>
    <w:rsid w:val="00FA287C"/>
    <w:rsid w:val="00FA2AF8"/>
    <w:rsid w:val="00FA2F42"/>
    <w:rsid w:val="00FA32EB"/>
    <w:rsid w:val="00FA3712"/>
    <w:rsid w:val="00FA4548"/>
    <w:rsid w:val="00FA51F0"/>
    <w:rsid w:val="00FB3195"/>
    <w:rsid w:val="00FB4102"/>
    <w:rsid w:val="00FB4686"/>
    <w:rsid w:val="00FB4D72"/>
    <w:rsid w:val="00FB50F3"/>
    <w:rsid w:val="00FB553D"/>
    <w:rsid w:val="00FB5980"/>
    <w:rsid w:val="00FB671C"/>
    <w:rsid w:val="00FB74FC"/>
    <w:rsid w:val="00FC4C91"/>
    <w:rsid w:val="00FC56CA"/>
    <w:rsid w:val="00FC6444"/>
    <w:rsid w:val="00FC65DE"/>
    <w:rsid w:val="00FC6B2D"/>
    <w:rsid w:val="00FC743D"/>
    <w:rsid w:val="00FC7C66"/>
    <w:rsid w:val="00FD0296"/>
    <w:rsid w:val="00FD15E8"/>
    <w:rsid w:val="00FD1EE3"/>
    <w:rsid w:val="00FD247E"/>
    <w:rsid w:val="00FD321F"/>
    <w:rsid w:val="00FD4346"/>
    <w:rsid w:val="00FD4733"/>
    <w:rsid w:val="00FD4DEB"/>
    <w:rsid w:val="00FD6D0C"/>
    <w:rsid w:val="00FD7909"/>
    <w:rsid w:val="00FD7C62"/>
    <w:rsid w:val="00FE1354"/>
    <w:rsid w:val="00FE466E"/>
    <w:rsid w:val="00FE56CF"/>
    <w:rsid w:val="00FE5BDC"/>
    <w:rsid w:val="00FE5CD2"/>
    <w:rsid w:val="00FE5F70"/>
    <w:rsid w:val="00FF1B01"/>
    <w:rsid w:val="00FF1D4F"/>
    <w:rsid w:val="00FF2140"/>
    <w:rsid w:val="00FF2808"/>
    <w:rsid w:val="00FF3179"/>
    <w:rsid w:val="00FF4053"/>
    <w:rsid w:val="00FF5122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1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toa heading" w:uiPriority="0"/>
    <w:lsdException w:name="Lis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basedOn w:val="Domylnaczcionkaakapitu"/>
    <w:link w:val="Nagwek8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8E61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nhideWhenUsed/>
    <w:rsid w:val="008E61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basedOn w:val="Domylnaczcionkaakapitu"/>
    <w:rsid w:val="008E755A"/>
    <w:rPr>
      <w:vertAlign w:val="superscript"/>
    </w:rPr>
  </w:style>
  <w:style w:type="character" w:customStyle="1" w:styleId="FontStyle59">
    <w:name w:val="Font Style59"/>
    <w:basedOn w:val="Domylnaczcionkaakapitu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basedOn w:val="Domylnaczcionkaakapitu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basedOn w:val="Domylnaczcionkaakapitu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Heading1">
    <w:name w:val="Heading 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Heading2">
    <w:name w:val="Heading 2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1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5"/>
      </w:numPr>
    </w:pPr>
  </w:style>
  <w:style w:type="numbering" w:customStyle="1" w:styleId="WWNum19">
    <w:name w:val="WWNum19"/>
    <w:basedOn w:val="Bezlisty"/>
    <w:rsid w:val="0038275A"/>
    <w:pPr>
      <w:numPr>
        <w:numId w:val="16"/>
      </w:numPr>
    </w:pPr>
  </w:style>
  <w:style w:type="numbering" w:customStyle="1" w:styleId="WWNum16">
    <w:name w:val="WWNum16"/>
    <w:basedOn w:val="Bezlisty"/>
    <w:rsid w:val="0038275A"/>
    <w:pPr>
      <w:numPr>
        <w:numId w:val="17"/>
      </w:numPr>
    </w:pPr>
  </w:style>
  <w:style w:type="numbering" w:customStyle="1" w:styleId="WWNum38">
    <w:name w:val="WWNum38"/>
    <w:basedOn w:val="Bezlisty"/>
    <w:rsid w:val="0038275A"/>
    <w:pPr>
      <w:numPr>
        <w:numId w:val="18"/>
      </w:numPr>
    </w:pPr>
  </w:style>
  <w:style w:type="numbering" w:customStyle="1" w:styleId="WWNum25">
    <w:name w:val="WWNum25"/>
    <w:basedOn w:val="Bezlisty"/>
    <w:rsid w:val="0038275A"/>
    <w:pPr>
      <w:numPr>
        <w:numId w:val="19"/>
      </w:numPr>
    </w:pPr>
  </w:style>
  <w:style w:type="numbering" w:customStyle="1" w:styleId="WWNum20">
    <w:name w:val="WWNum20"/>
    <w:basedOn w:val="Bezlisty"/>
    <w:rsid w:val="0038275A"/>
    <w:pPr>
      <w:numPr>
        <w:numId w:val="20"/>
      </w:numPr>
    </w:pPr>
  </w:style>
  <w:style w:type="character" w:styleId="Odwoanieprzypisukocowego">
    <w:name w:val="endnote reference"/>
    <w:basedOn w:val="Domylnaczcionkaakapitu"/>
    <w:uiPriority w:val="99"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basedOn w:val="Domylnaczcionkaakapitu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basedOn w:val="Domylnaczcionkaakapitu"/>
    <w:link w:val="Tekstkomentarza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ED4F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ED4F81"/>
    <w:rPr>
      <w:b/>
      <w:bCs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  <w:lang w:eastAsia="en-US"/>
    </w:rPr>
  </w:style>
  <w:style w:type="character" w:customStyle="1" w:styleId="TytuZnak">
    <w:name w:val="Tytuł Znak"/>
    <w:basedOn w:val="Domylnaczcionkaakapitu"/>
    <w:link w:val="Tytu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basedOn w:val="Domylnaczcionkaakapitu"/>
    <w:link w:val="Nagwek5"/>
    <w:uiPriority w:val="9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shadow/>
      <w:noProof/>
      <w:lang w:val="en-US"/>
    </w:rPr>
  </w:style>
  <w:style w:type="numbering" w:customStyle="1" w:styleId="Styl1">
    <w:name w:val="Styl1"/>
    <w:rsid w:val="00D0158E"/>
    <w:pPr>
      <w:numPr>
        <w:numId w:val="26"/>
      </w:numPr>
    </w:pPr>
  </w:style>
  <w:style w:type="numbering" w:customStyle="1" w:styleId="Styl2">
    <w:name w:val="Styl2"/>
    <w:rsid w:val="00D0158E"/>
    <w:pPr>
      <w:numPr>
        <w:numId w:val="27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9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basedOn w:val="Domylnaczcionkaakapitu"/>
    <w:uiPriority w:val="99"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basedOn w:val="Domylnaczcionkaakapitu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uiPriority w:val="99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30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Kropki">
    <w:name w:val="Kropki"/>
    <w:basedOn w:val="Normalny"/>
    <w:rsid w:val="00C06295"/>
    <w:pPr>
      <w:tabs>
        <w:tab w:val="left" w:leader="dot" w:pos="9072"/>
      </w:tabs>
      <w:spacing w:line="360" w:lineRule="auto"/>
      <w:jc w:val="right"/>
    </w:pPr>
    <w:rPr>
      <w:rFonts w:ascii="Arial" w:hAnsi="Arial"/>
      <w:sz w:val="24"/>
      <w:lang w:eastAsia="ar-SA"/>
    </w:rPr>
  </w:style>
  <w:style w:type="paragraph" w:customStyle="1" w:styleId="pkt">
    <w:name w:val="pkt"/>
    <w:basedOn w:val="Normalny"/>
    <w:link w:val="pktZnak"/>
    <w:rsid w:val="0097291E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7291E"/>
    <w:rPr>
      <w:rFonts w:ascii="Times New Roman" w:eastAsia="Times New Roman" w:hAnsi="Times New Roman"/>
      <w:sz w:val="24"/>
    </w:rPr>
  </w:style>
  <w:style w:type="paragraph" w:customStyle="1" w:styleId="Nagwek11">
    <w:name w:val="Nagłówek 11"/>
    <w:basedOn w:val="Standard"/>
    <w:next w:val="Normalny"/>
    <w:rsid w:val="0097291E"/>
    <w:pPr>
      <w:keepNext/>
      <w:jc w:val="center"/>
      <w:outlineLvl w:val="0"/>
    </w:pPr>
    <w:rPr>
      <w:sz w:val="24"/>
    </w:rPr>
  </w:style>
  <w:style w:type="numbering" w:customStyle="1" w:styleId="WWNum2">
    <w:name w:val="WWNum2"/>
    <w:basedOn w:val="Bezlisty"/>
    <w:rsid w:val="0097291E"/>
    <w:pPr>
      <w:numPr>
        <w:numId w:val="37"/>
      </w:numPr>
    </w:pPr>
  </w:style>
  <w:style w:type="character" w:styleId="Tekstzastpczy">
    <w:name w:val="Placeholder Text"/>
    <w:basedOn w:val="Domylnaczcionkaakapitu"/>
    <w:uiPriority w:val="99"/>
    <w:semiHidden/>
    <w:rsid w:val="00640806"/>
    <w:rPr>
      <w:color w:val="808080"/>
    </w:rPr>
  </w:style>
  <w:style w:type="character" w:customStyle="1" w:styleId="hps">
    <w:name w:val="hps"/>
    <w:rsid w:val="0051505E"/>
  </w:style>
  <w:style w:type="paragraph" w:styleId="Plandokumentu">
    <w:name w:val="Document Map"/>
    <w:basedOn w:val="Normalny"/>
    <w:link w:val="PlandokumentuZnak"/>
    <w:unhideWhenUsed/>
    <w:rsid w:val="00BE63E6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BE63E6"/>
    <w:rPr>
      <w:rFonts w:ascii="Tahoma" w:eastAsia="Times New Roman" w:hAnsi="Tahoma" w:cs="Tahoma"/>
      <w:sz w:val="16"/>
      <w:szCs w:val="16"/>
    </w:rPr>
  </w:style>
  <w:style w:type="paragraph" w:customStyle="1" w:styleId="CNHead1">
    <w:name w:val="CN Head 1"/>
    <w:basedOn w:val="Normalny"/>
    <w:next w:val="Normalny"/>
    <w:rsid w:val="006C45D9"/>
    <w:pPr>
      <w:keepNext/>
      <w:keepLines/>
      <w:numPr>
        <w:ilvl w:val="7"/>
        <w:numId w:val="42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6C45D9"/>
    <w:pPr>
      <w:keepNext/>
      <w:keepLines/>
      <w:numPr>
        <w:ilvl w:val="8"/>
        <w:numId w:val="42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6C45D9"/>
    <w:pPr>
      <w:keepNext/>
      <w:keepLines/>
      <w:numPr>
        <w:ilvl w:val="3"/>
        <w:numId w:val="42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6C45D9"/>
    <w:pPr>
      <w:numPr>
        <w:ilvl w:val="4"/>
        <w:numId w:val="4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6C45D9"/>
    <w:pPr>
      <w:numPr>
        <w:ilvl w:val="5"/>
        <w:numId w:val="42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6C45D9"/>
    <w:pPr>
      <w:numPr>
        <w:ilvl w:val="6"/>
        <w:numId w:val="42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D043CA"/>
  </w:style>
  <w:style w:type="character" w:customStyle="1" w:styleId="Heading1Char">
    <w:name w:val="Heading 1 Char"/>
    <w:basedOn w:val="Domylnaczcionkaakapitu1"/>
    <w:rsid w:val="00D043CA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basedOn w:val="Domylnaczcionkaakapitu1"/>
    <w:rsid w:val="00D043CA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basedOn w:val="Domylnaczcionkaakapitu1"/>
    <w:rsid w:val="00D043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basedOn w:val="Domylnaczcionkaakapitu1"/>
    <w:rsid w:val="00D043CA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basedOn w:val="Domylnaczcionkaakapitu1"/>
    <w:rsid w:val="00D043CA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basedOn w:val="Domylnaczcionkaakapitu1"/>
    <w:rsid w:val="00D043CA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basedOn w:val="Domylnaczcionkaakapitu1"/>
    <w:rsid w:val="00D043CA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basedOn w:val="Domylnaczcionkaakapitu1"/>
    <w:rsid w:val="00D043CA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basedOn w:val="Domylnaczcionkaakapitu1"/>
    <w:rsid w:val="00D043CA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basedOn w:val="Domylnaczcionkaakapitu1"/>
    <w:rsid w:val="00D043CA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basedOn w:val="Domylnaczcionkaakapitu1"/>
    <w:rsid w:val="00D043CA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omylnaczcionkaakapitu1"/>
    <w:rsid w:val="00D043CA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basedOn w:val="Domylnaczcionkaakapitu1"/>
    <w:rsid w:val="00D043CA"/>
    <w:rPr>
      <w:rFonts w:cs="Times New Roman"/>
      <w:sz w:val="16"/>
      <w:szCs w:val="16"/>
    </w:rPr>
  </w:style>
  <w:style w:type="character" w:customStyle="1" w:styleId="TitleChar">
    <w:name w:val="Title Char"/>
    <w:basedOn w:val="Domylnaczcionkaakapitu1"/>
    <w:rsid w:val="00D043C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basedOn w:val="Domylnaczcionkaakapitu1"/>
    <w:rsid w:val="00D043CA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basedOn w:val="Domylnaczcionkaakapitu1"/>
    <w:rsid w:val="00D043C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D043CA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basedOn w:val="Domylnaczcionkaakapitu1"/>
    <w:rsid w:val="00D043CA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basedOn w:val="CommentTextChar"/>
    <w:rsid w:val="00D043CA"/>
    <w:rPr>
      <w:b/>
      <w:bCs/>
    </w:rPr>
  </w:style>
  <w:style w:type="character" w:customStyle="1" w:styleId="DocumentMapChar">
    <w:name w:val="Document Map Char"/>
    <w:basedOn w:val="Domylnaczcionkaakapitu1"/>
    <w:rsid w:val="00D043CA"/>
    <w:rPr>
      <w:rFonts w:ascii="Times New Roman" w:hAnsi="Times New Roman" w:cs="Times New Roman"/>
      <w:sz w:val="2"/>
    </w:rPr>
  </w:style>
  <w:style w:type="character" w:customStyle="1" w:styleId="Heading3Char1">
    <w:name w:val="Heading 3 Char1"/>
    <w:basedOn w:val="Domylnaczcionkaakapitu1"/>
    <w:rsid w:val="00D043CA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basedOn w:val="Heading3Char1"/>
    <w:rsid w:val="00D043CA"/>
    <w:rPr>
      <w:sz w:val="28"/>
      <w:szCs w:val="28"/>
    </w:rPr>
  </w:style>
  <w:style w:type="character" w:customStyle="1" w:styleId="Akapit1Znak">
    <w:name w:val="Akapit1 Znak"/>
    <w:basedOn w:val="Domylnaczcionkaakapitu1"/>
    <w:rsid w:val="00D043CA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basedOn w:val="Domylnaczcionkaakapitu1"/>
    <w:rsid w:val="00D043CA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Domylnaczcionkaakapitu1"/>
    <w:rsid w:val="00D043CA"/>
    <w:rPr>
      <w:rFonts w:cs="Times New Roman"/>
    </w:rPr>
  </w:style>
  <w:style w:type="character" w:customStyle="1" w:styleId="EndnoteTextChar">
    <w:name w:val="Endnote Text Char"/>
    <w:basedOn w:val="Domylnaczcionkaakapitu1"/>
    <w:rsid w:val="00D043CA"/>
    <w:rPr>
      <w:rFonts w:ascii="Garamond" w:hAnsi="Garamond" w:cs="Garamond"/>
    </w:rPr>
  </w:style>
  <w:style w:type="character" w:customStyle="1" w:styleId="Odwoanieprzypisukocowego1">
    <w:name w:val="Odwołanie przypisu końcowego1"/>
    <w:basedOn w:val="Domylnaczcionkaakapitu1"/>
    <w:rsid w:val="00D043CA"/>
    <w:rPr>
      <w:rFonts w:cs="Times New Roman"/>
      <w:vertAlign w:val="superscript"/>
    </w:rPr>
  </w:style>
  <w:style w:type="character" w:customStyle="1" w:styleId="BodyTextChar">
    <w:name w:val="Body Text Char"/>
    <w:basedOn w:val="Domylnaczcionkaakapitu1"/>
    <w:rsid w:val="00D043CA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basedOn w:val="Domylnaczcionkaakapitu1"/>
    <w:rsid w:val="00D043CA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basedOn w:val="Domylnaczcionkaakapitu1"/>
    <w:rsid w:val="00D043CA"/>
    <w:rPr>
      <w:rFonts w:cs="Times New Roman"/>
      <w:vertAlign w:val="superscript"/>
    </w:rPr>
  </w:style>
  <w:style w:type="character" w:styleId="Uwydatnienie">
    <w:name w:val="Emphasis"/>
    <w:basedOn w:val="Domylnaczcionkaakapitu1"/>
    <w:uiPriority w:val="20"/>
    <w:qFormat/>
    <w:rsid w:val="00D043CA"/>
    <w:rPr>
      <w:rFonts w:cs="Times New Roman"/>
      <w:i/>
      <w:iCs/>
    </w:rPr>
  </w:style>
  <w:style w:type="character" w:customStyle="1" w:styleId="EquationCaption">
    <w:name w:val="_Equation Caption"/>
    <w:rsid w:val="00D043CA"/>
  </w:style>
  <w:style w:type="character" w:customStyle="1" w:styleId="ListLabel1">
    <w:name w:val="ListLabel 1"/>
    <w:rsid w:val="00D043CA"/>
    <w:rPr>
      <w:rFonts w:cs="Times New Roman"/>
    </w:rPr>
  </w:style>
  <w:style w:type="character" w:customStyle="1" w:styleId="ListLabel2">
    <w:name w:val="ListLabel 2"/>
    <w:rsid w:val="00D043CA"/>
    <w:rPr>
      <w:rFonts w:cs="Courier New"/>
    </w:rPr>
  </w:style>
  <w:style w:type="character" w:customStyle="1" w:styleId="ListLabel3">
    <w:name w:val="ListLabel 3"/>
    <w:rsid w:val="00D043CA"/>
    <w:rPr>
      <w:rFonts w:cs="Wingdings"/>
    </w:rPr>
  </w:style>
  <w:style w:type="character" w:customStyle="1" w:styleId="ListLabel4">
    <w:name w:val="ListLabel 4"/>
    <w:rsid w:val="00D043CA"/>
    <w:rPr>
      <w:sz w:val="24"/>
    </w:rPr>
  </w:style>
  <w:style w:type="character" w:customStyle="1" w:styleId="Znakiwypunktowania">
    <w:name w:val="Znaki wypunktowania"/>
    <w:rsid w:val="00D043CA"/>
    <w:rPr>
      <w:rFonts w:ascii="OpenSymbol" w:eastAsia="OpenSymbol" w:hAnsi="OpenSymbol" w:cs="OpenSymbol"/>
    </w:rPr>
  </w:style>
  <w:style w:type="character" w:styleId="Numerwiersza">
    <w:name w:val="line number"/>
    <w:rsid w:val="00D043CA"/>
  </w:style>
  <w:style w:type="character" w:customStyle="1" w:styleId="Wpisgwnegoindeksu">
    <w:name w:val="Wpis głównego indeksu"/>
    <w:rsid w:val="00D043CA"/>
    <w:rPr>
      <w:b/>
      <w:bCs/>
    </w:rPr>
  </w:style>
  <w:style w:type="paragraph" w:customStyle="1" w:styleId="NormalnyWeb1">
    <w:name w:val="Normalny (Web)1"/>
    <w:basedOn w:val="Normalny"/>
    <w:rsid w:val="00D043CA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D043CA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D043CA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D043CA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D043CA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D043CA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D043CA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D043CA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D043CA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D043CA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D043CA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  <w:lang w:eastAsia="pl-PL"/>
    </w:rPr>
  </w:style>
  <w:style w:type="paragraph" w:customStyle="1" w:styleId="Poprawka1">
    <w:name w:val="Poprawka1"/>
    <w:rsid w:val="00D043CA"/>
    <w:pPr>
      <w:suppressAutoHyphens/>
    </w:pPr>
    <w:rPr>
      <w:rFonts w:ascii="Garamond" w:eastAsia="Times New Roman" w:hAnsi="Garamond" w:cs="Garamond"/>
      <w:kern w:val="1"/>
      <w:sz w:val="24"/>
      <w:szCs w:val="24"/>
    </w:rPr>
  </w:style>
  <w:style w:type="paragraph" w:customStyle="1" w:styleId="SIWZTekNum">
    <w:name w:val="SIWZ Tek Num"/>
    <w:basedOn w:val="Normalny"/>
    <w:rsid w:val="00D043CA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D043CA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D043CA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D043CA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Akapitzlist4">
    <w:name w:val="Akapit z listą4"/>
    <w:basedOn w:val="Normalny"/>
    <w:rsid w:val="00D043CA"/>
    <w:pPr>
      <w:suppressAutoHyphens/>
      <w:spacing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Normal1">
    <w:name w:val="Normal1"/>
    <w:rsid w:val="00D043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customStyle="1" w:styleId="Bezodstpw1">
    <w:name w:val="Bez odstępów1"/>
    <w:rsid w:val="00D043CA"/>
    <w:pPr>
      <w:suppressAutoHyphens/>
    </w:pPr>
    <w:rPr>
      <w:rFonts w:ascii="Times New Roman" w:eastAsia="Times New Roman" w:hAnsi="Times New Roman"/>
      <w:kern w:val="1"/>
      <w:sz w:val="22"/>
      <w:szCs w:val="22"/>
      <w:lang w:val="en-US" w:eastAsia="en-US"/>
    </w:rPr>
  </w:style>
  <w:style w:type="paragraph" w:customStyle="1" w:styleId="Normal2">
    <w:name w:val="Normal2"/>
    <w:rsid w:val="00D043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styleId="Nagwekwykazurde">
    <w:name w:val="toa heading"/>
    <w:basedOn w:val="Nagwek10"/>
    <w:autoRedefine/>
    <w:rsid w:val="00D043CA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D043CA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D043CA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D043CA"/>
    <w:pPr>
      <w:ind w:left="200" w:hanging="200"/>
    </w:pPr>
  </w:style>
  <w:style w:type="paragraph" w:styleId="Nagwekindeksu">
    <w:name w:val="index heading"/>
    <w:basedOn w:val="Nagwek10"/>
    <w:rsid w:val="00D043CA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D043CA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D043CA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basedOn w:val="Domylnaczcionkaakapitu"/>
    <w:rsid w:val="00D043CA"/>
    <w:rPr>
      <w:rFonts w:ascii="Tahoma" w:hAnsi="Tahoma" w:cs="Tahoma"/>
      <w:kern w:val="1"/>
      <w:sz w:val="16"/>
      <w:szCs w:val="16"/>
    </w:rPr>
  </w:style>
  <w:style w:type="paragraph" w:customStyle="1" w:styleId="celp">
    <w:name w:val="cel_p"/>
    <w:basedOn w:val="Normalny"/>
    <w:rsid w:val="0032524B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owy1">
    <w:name w:val="Standardowy1"/>
    <w:rsid w:val="0032524B"/>
    <w:pPr>
      <w:widowControl w:val="0"/>
    </w:pPr>
    <w:rPr>
      <w:rFonts w:ascii="Times New Roman" w:eastAsia="Times New Roman" w:hAnsi="Times New Roman"/>
    </w:rPr>
  </w:style>
  <w:style w:type="numbering" w:customStyle="1" w:styleId="Bezlisty1">
    <w:name w:val="Bez listy1"/>
    <w:next w:val="Bezlisty"/>
    <w:uiPriority w:val="99"/>
    <w:semiHidden/>
    <w:unhideWhenUsed/>
    <w:rsid w:val="0032524B"/>
  </w:style>
  <w:style w:type="table" w:customStyle="1" w:styleId="Tabela-Siatka1">
    <w:name w:val="Tabela - Siatka1"/>
    <w:basedOn w:val="Standardowy"/>
    <w:next w:val="Tabela-Siatka"/>
    <w:uiPriority w:val="59"/>
    <w:rsid w:val="0032524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f">
    <w:name w:val="Paragraf"/>
    <w:next w:val="Normalny"/>
    <w:rsid w:val="0032524B"/>
    <w:pPr>
      <w:numPr>
        <w:numId w:val="44"/>
      </w:numPr>
      <w:jc w:val="center"/>
    </w:pPr>
    <w:rPr>
      <w:rFonts w:ascii="Arial" w:eastAsia="Times New Roman" w:hAnsi="Arial" w:cs="Arial"/>
    </w:rPr>
  </w:style>
  <w:style w:type="paragraph" w:styleId="Spistreci4">
    <w:name w:val="toc 4"/>
    <w:basedOn w:val="Normalny"/>
    <w:next w:val="Normalny"/>
    <w:autoRedefine/>
    <w:rsid w:val="0032524B"/>
    <w:pPr>
      <w:ind w:left="720"/>
    </w:pPr>
    <w:rPr>
      <w:sz w:val="24"/>
      <w:szCs w:val="24"/>
    </w:rPr>
  </w:style>
  <w:style w:type="paragraph" w:styleId="Spistreci5">
    <w:name w:val="toc 5"/>
    <w:basedOn w:val="Normalny"/>
    <w:next w:val="Normalny"/>
    <w:autoRedefine/>
    <w:rsid w:val="0032524B"/>
    <w:pPr>
      <w:ind w:left="960"/>
    </w:pPr>
    <w:rPr>
      <w:sz w:val="24"/>
      <w:szCs w:val="24"/>
    </w:rPr>
  </w:style>
  <w:style w:type="paragraph" w:styleId="Spistreci6">
    <w:name w:val="toc 6"/>
    <w:basedOn w:val="Normalny"/>
    <w:next w:val="Normalny"/>
    <w:autoRedefine/>
    <w:rsid w:val="0032524B"/>
    <w:pPr>
      <w:ind w:left="1200"/>
    </w:pPr>
    <w:rPr>
      <w:sz w:val="24"/>
      <w:szCs w:val="24"/>
    </w:rPr>
  </w:style>
  <w:style w:type="paragraph" w:styleId="Spistreci7">
    <w:name w:val="toc 7"/>
    <w:basedOn w:val="Normalny"/>
    <w:next w:val="Normalny"/>
    <w:autoRedefine/>
    <w:rsid w:val="0032524B"/>
    <w:pPr>
      <w:ind w:left="1440"/>
    </w:pPr>
    <w:rPr>
      <w:sz w:val="24"/>
      <w:szCs w:val="24"/>
    </w:rPr>
  </w:style>
  <w:style w:type="paragraph" w:styleId="Spistreci8">
    <w:name w:val="toc 8"/>
    <w:basedOn w:val="Normalny"/>
    <w:next w:val="Normalny"/>
    <w:autoRedefine/>
    <w:rsid w:val="0032524B"/>
    <w:pPr>
      <w:ind w:left="1680"/>
    </w:pPr>
    <w:rPr>
      <w:sz w:val="24"/>
      <w:szCs w:val="24"/>
    </w:rPr>
  </w:style>
  <w:style w:type="paragraph" w:styleId="Spistreci9">
    <w:name w:val="toc 9"/>
    <w:basedOn w:val="Normalny"/>
    <w:next w:val="Normalny"/>
    <w:autoRedefine/>
    <w:rsid w:val="0032524B"/>
    <w:pPr>
      <w:ind w:left="1920"/>
    </w:pPr>
    <w:rPr>
      <w:sz w:val="24"/>
      <w:szCs w:val="24"/>
    </w:rPr>
  </w:style>
  <w:style w:type="character" w:styleId="Numerstrony">
    <w:name w:val="page number"/>
    <w:basedOn w:val="Domylnaczcionkaakapitu"/>
    <w:rsid w:val="0032524B"/>
  </w:style>
  <w:style w:type="character" w:customStyle="1" w:styleId="tytul11">
    <w:name w:val="tytul11"/>
    <w:basedOn w:val="Domylnaczcionkaakapitu"/>
    <w:rsid w:val="0032524B"/>
  </w:style>
  <w:style w:type="paragraph" w:customStyle="1" w:styleId="BodyText21">
    <w:name w:val="Body Text 21"/>
    <w:basedOn w:val="Normalny"/>
    <w:rsid w:val="0032524B"/>
    <w:pPr>
      <w:widowControl w:val="0"/>
      <w:suppressAutoHyphens/>
      <w:spacing w:line="360" w:lineRule="auto"/>
      <w:jc w:val="center"/>
    </w:pPr>
    <w:rPr>
      <w:b/>
      <w:sz w:val="24"/>
      <w:lang w:eastAsia="ar-SA"/>
    </w:rPr>
  </w:style>
  <w:style w:type="paragraph" w:customStyle="1" w:styleId="Styl">
    <w:name w:val="Styl"/>
    <w:rsid w:val="0032524B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5">
    <w:name w:val="xl65"/>
    <w:basedOn w:val="Normalny"/>
    <w:rsid w:val="0032524B"/>
    <w:pPr>
      <w:pBdr>
        <w:top w:val="single" w:sz="8" w:space="0" w:color="auto"/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6">
    <w:name w:val="xl66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7">
    <w:name w:val="xl67"/>
    <w:basedOn w:val="Normalny"/>
    <w:rsid w:val="003252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8">
    <w:name w:val="xl68"/>
    <w:basedOn w:val="Normalny"/>
    <w:rsid w:val="0032524B"/>
    <w:pPr>
      <w:pBdr>
        <w:top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69">
    <w:name w:val="xl69"/>
    <w:basedOn w:val="Normalny"/>
    <w:rsid w:val="0032524B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0">
    <w:name w:val="xl70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1">
    <w:name w:val="xl71"/>
    <w:basedOn w:val="Normalny"/>
    <w:rsid w:val="0032524B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2">
    <w:name w:val="xl72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3">
    <w:name w:val="xl73"/>
    <w:basedOn w:val="Normalny"/>
    <w:rsid w:val="0032524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5">
    <w:name w:val="xl75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6">
    <w:name w:val="xl76"/>
    <w:basedOn w:val="Normalny"/>
    <w:rsid w:val="003252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7">
    <w:name w:val="xl77"/>
    <w:basedOn w:val="Normalny"/>
    <w:rsid w:val="0032524B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8">
    <w:name w:val="xl78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79">
    <w:name w:val="xl79"/>
    <w:basedOn w:val="Normalny"/>
    <w:rsid w:val="0032524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0">
    <w:name w:val="xl80"/>
    <w:basedOn w:val="Normalny"/>
    <w:rsid w:val="003252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1">
    <w:name w:val="xl81"/>
    <w:basedOn w:val="Normalny"/>
    <w:rsid w:val="003252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2">
    <w:name w:val="xl82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Normalny"/>
    <w:rsid w:val="003252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4">
    <w:name w:val="xl84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5">
    <w:name w:val="xl85"/>
    <w:basedOn w:val="Normalny"/>
    <w:rsid w:val="0032524B"/>
    <w:pPr>
      <w:pBdr>
        <w:left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6">
    <w:name w:val="xl86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7">
    <w:name w:val="xl87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Normalny"/>
    <w:rsid w:val="003252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9">
    <w:name w:val="xl89"/>
    <w:basedOn w:val="Normalny"/>
    <w:rsid w:val="0032524B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0">
    <w:name w:val="xl90"/>
    <w:basedOn w:val="Normalny"/>
    <w:rsid w:val="0032524B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1">
    <w:name w:val="xl91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2">
    <w:name w:val="xl92"/>
    <w:basedOn w:val="Normalny"/>
    <w:rsid w:val="0032524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3">
    <w:name w:val="xl93"/>
    <w:basedOn w:val="Normalny"/>
    <w:rsid w:val="0032524B"/>
    <w:pP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4">
    <w:name w:val="xl94"/>
    <w:basedOn w:val="Normalny"/>
    <w:rsid w:val="003252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5">
    <w:name w:val="xl95"/>
    <w:basedOn w:val="Normalny"/>
    <w:rsid w:val="0032524B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6">
    <w:name w:val="xl96"/>
    <w:basedOn w:val="Normalny"/>
    <w:rsid w:val="0032524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</w:rPr>
  </w:style>
  <w:style w:type="paragraph" w:customStyle="1" w:styleId="xl97">
    <w:name w:val="xl97"/>
    <w:basedOn w:val="Normalny"/>
    <w:rsid w:val="0032524B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98">
    <w:name w:val="xl98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99">
    <w:name w:val="xl99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00">
    <w:name w:val="xl100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1">
    <w:name w:val="xl101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2">
    <w:name w:val="xl102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3">
    <w:name w:val="xl103"/>
    <w:basedOn w:val="Normalny"/>
    <w:rsid w:val="0032524B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4">
    <w:name w:val="xl104"/>
    <w:basedOn w:val="Normalny"/>
    <w:rsid w:val="0032524B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5">
    <w:name w:val="xl105"/>
    <w:basedOn w:val="Normalny"/>
    <w:rsid w:val="0032524B"/>
    <w:pPr>
      <w:pBdr>
        <w:lef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6">
    <w:name w:val="xl106"/>
    <w:basedOn w:val="Normalny"/>
    <w:rsid w:val="0032524B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7">
    <w:name w:val="xl107"/>
    <w:basedOn w:val="Normalny"/>
    <w:rsid w:val="0032524B"/>
    <w:pPr>
      <w:pBdr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8">
    <w:name w:val="xl108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09">
    <w:name w:val="xl109"/>
    <w:basedOn w:val="Normalny"/>
    <w:rsid w:val="0032524B"/>
    <w:pPr>
      <w:pBdr>
        <w:top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0">
    <w:name w:val="xl110"/>
    <w:basedOn w:val="Normalny"/>
    <w:rsid w:val="0032524B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1">
    <w:name w:val="xl111"/>
    <w:basedOn w:val="Normalny"/>
    <w:rsid w:val="0032524B"/>
    <w:pPr>
      <w:pBdr>
        <w:left w:val="single" w:sz="8" w:space="0" w:color="auto"/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2">
    <w:name w:val="xl112"/>
    <w:basedOn w:val="Normalny"/>
    <w:rsid w:val="0032524B"/>
    <w:pPr>
      <w:pBdr>
        <w:bottom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3">
    <w:name w:val="xl113"/>
    <w:basedOn w:val="Normalny"/>
    <w:rsid w:val="0032524B"/>
    <w:pPr>
      <w:pBdr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4">
    <w:name w:val="xl114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5">
    <w:name w:val="xl115"/>
    <w:basedOn w:val="Normalny"/>
    <w:rsid w:val="0032524B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6">
    <w:name w:val="xl116"/>
    <w:basedOn w:val="Normalny"/>
    <w:rsid w:val="0032524B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b/>
      <w:bCs/>
    </w:rPr>
  </w:style>
  <w:style w:type="paragraph" w:customStyle="1" w:styleId="xl117">
    <w:name w:val="xl117"/>
    <w:basedOn w:val="Normalny"/>
    <w:rsid w:val="0032524B"/>
    <w:pPr>
      <w:pBdr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118">
    <w:name w:val="xl118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19">
    <w:name w:val="xl119"/>
    <w:basedOn w:val="Normalny"/>
    <w:rsid w:val="0032524B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120">
    <w:name w:val="xl120"/>
    <w:basedOn w:val="Normalny"/>
    <w:rsid w:val="0032524B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FFFF"/>
    </w:rPr>
  </w:style>
  <w:style w:type="paragraph" w:customStyle="1" w:styleId="xl153">
    <w:name w:val="xl153"/>
    <w:basedOn w:val="Normalny"/>
    <w:rsid w:val="0032524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4">
    <w:name w:val="xl154"/>
    <w:basedOn w:val="Normalny"/>
    <w:rsid w:val="003252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5">
    <w:name w:val="xl155"/>
    <w:basedOn w:val="Normalny"/>
    <w:rsid w:val="003252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6">
    <w:name w:val="xl156"/>
    <w:basedOn w:val="Normalny"/>
    <w:rsid w:val="0032524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7">
    <w:name w:val="xl157"/>
    <w:basedOn w:val="Normalny"/>
    <w:rsid w:val="0032524B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58">
    <w:name w:val="xl158"/>
    <w:basedOn w:val="Normalny"/>
    <w:rsid w:val="003252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59">
    <w:name w:val="xl159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0">
    <w:name w:val="xl160"/>
    <w:basedOn w:val="Normalny"/>
    <w:rsid w:val="00325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1">
    <w:name w:val="xl161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2">
    <w:name w:val="xl162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3">
    <w:name w:val="xl163"/>
    <w:basedOn w:val="Normalny"/>
    <w:rsid w:val="0032524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64">
    <w:name w:val="xl164"/>
    <w:basedOn w:val="Normalny"/>
    <w:rsid w:val="00325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5">
    <w:name w:val="xl165"/>
    <w:basedOn w:val="Normalny"/>
    <w:rsid w:val="00325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66">
    <w:name w:val="xl166"/>
    <w:basedOn w:val="Normalny"/>
    <w:rsid w:val="003252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67">
    <w:name w:val="xl167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68">
    <w:name w:val="xl168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69">
    <w:name w:val="xl169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0">
    <w:name w:val="xl170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1">
    <w:name w:val="xl171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</w:rPr>
  </w:style>
  <w:style w:type="paragraph" w:customStyle="1" w:styleId="xl172">
    <w:name w:val="xl172"/>
    <w:basedOn w:val="Normalny"/>
    <w:rsid w:val="003252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3">
    <w:name w:val="xl173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74">
    <w:name w:val="xl174"/>
    <w:basedOn w:val="Normalny"/>
    <w:rsid w:val="003252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75">
    <w:name w:val="xl175"/>
    <w:basedOn w:val="Normalny"/>
    <w:rsid w:val="003252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</w:rPr>
  </w:style>
  <w:style w:type="paragraph" w:customStyle="1" w:styleId="xl176">
    <w:name w:val="xl176"/>
    <w:basedOn w:val="Normalny"/>
    <w:rsid w:val="0032524B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7">
    <w:name w:val="xl177"/>
    <w:basedOn w:val="Normalny"/>
    <w:rsid w:val="0032524B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8">
    <w:name w:val="xl178"/>
    <w:basedOn w:val="Normalny"/>
    <w:rsid w:val="0032524B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79">
    <w:name w:val="xl179"/>
    <w:basedOn w:val="Normalny"/>
    <w:rsid w:val="0032524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0">
    <w:name w:val="xl180"/>
    <w:basedOn w:val="Normalny"/>
    <w:rsid w:val="0032524B"/>
    <w:pPr>
      <w:pBdr>
        <w:left w:val="single" w:sz="8" w:space="0" w:color="auto"/>
      </w:pBdr>
      <w:shd w:val="clear" w:color="000000" w:fill="000000"/>
      <w:spacing w:before="100" w:beforeAutospacing="1" w:after="100" w:afterAutospacing="1"/>
    </w:pPr>
    <w:rPr>
      <w:rFonts w:ascii="Calibri" w:hAnsi="Calibri" w:cs="Calibri"/>
      <w:b/>
      <w:bCs/>
    </w:rPr>
  </w:style>
  <w:style w:type="paragraph" w:customStyle="1" w:styleId="xl181">
    <w:name w:val="xl181"/>
    <w:basedOn w:val="Normalny"/>
    <w:rsid w:val="0032524B"/>
    <w:pPr>
      <w:shd w:val="clear" w:color="000000" w:fill="000000"/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2">
    <w:name w:val="xl182"/>
    <w:basedOn w:val="Normalny"/>
    <w:rsid w:val="003252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3">
    <w:name w:val="xl183"/>
    <w:basedOn w:val="Normalny"/>
    <w:rsid w:val="003252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84">
    <w:name w:val="xl184"/>
    <w:basedOn w:val="Normalny"/>
    <w:rsid w:val="0032524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</w:rPr>
  </w:style>
  <w:style w:type="paragraph" w:customStyle="1" w:styleId="xl185">
    <w:name w:val="xl185"/>
    <w:basedOn w:val="Normalny"/>
    <w:rsid w:val="003252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6">
    <w:name w:val="xl186"/>
    <w:basedOn w:val="Normalny"/>
    <w:rsid w:val="003252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</w:rPr>
  </w:style>
  <w:style w:type="paragraph" w:customStyle="1" w:styleId="xl187">
    <w:name w:val="xl187"/>
    <w:basedOn w:val="Normalny"/>
    <w:rsid w:val="0032524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8">
    <w:name w:val="xl188"/>
    <w:basedOn w:val="Normalny"/>
    <w:rsid w:val="0032524B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89">
    <w:name w:val="xl189"/>
    <w:basedOn w:val="Normalny"/>
    <w:rsid w:val="0032524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0">
    <w:name w:val="xl190"/>
    <w:basedOn w:val="Normalny"/>
    <w:rsid w:val="0032524B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</w:rPr>
  </w:style>
  <w:style w:type="paragraph" w:customStyle="1" w:styleId="xl191">
    <w:name w:val="xl191"/>
    <w:basedOn w:val="Normalny"/>
    <w:rsid w:val="0032524B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2">
    <w:name w:val="xl192"/>
    <w:basedOn w:val="Normalny"/>
    <w:rsid w:val="0032524B"/>
    <w:pPr>
      <w:pBdr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  <w:style w:type="paragraph" w:customStyle="1" w:styleId="xl193">
    <w:name w:val="xl193"/>
    <w:basedOn w:val="Normalny"/>
    <w:rsid w:val="0032524B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</w:rPr>
  </w:style>
  <w:style w:type="paragraph" w:customStyle="1" w:styleId="xl194">
    <w:name w:val="xl194"/>
    <w:basedOn w:val="Normalny"/>
    <w:rsid w:val="0032524B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4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3BF697-B42D-4392-9663-F30EA8FB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5271</CharactersWithSpaces>
  <SharedDoc>false</SharedDoc>
  <HLinks>
    <vt:vector size="6" baseType="variant"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Natalia_Wrona</cp:lastModifiedBy>
  <cp:revision>3</cp:revision>
  <cp:lastPrinted>2017-11-23T11:27:00Z</cp:lastPrinted>
  <dcterms:created xsi:type="dcterms:W3CDTF">2017-12-01T13:35:00Z</dcterms:created>
  <dcterms:modified xsi:type="dcterms:W3CDTF">2017-12-01T13:35:00Z</dcterms:modified>
</cp:coreProperties>
</file>