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6A" w:rsidRDefault="00E86B6A" w:rsidP="00E86B6A">
      <w:pPr>
        <w:jc w:val="both"/>
        <w:rPr>
          <w:b/>
          <w:sz w:val="22"/>
          <w:szCs w:val="22"/>
        </w:rPr>
      </w:pPr>
    </w:p>
    <w:p w:rsidR="009017C7" w:rsidRDefault="009017C7" w:rsidP="009017C7">
      <w:pPr>
        <w:spacing w:line="276" w:lineRule="auto"/>
        <w:jc w:val="both"/>
        <w:rPr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456D06" w:rsidRPr="00341EDF" w:rsidTr="00722731">
        <w:trPr>
          <w:trHeight w:val="381"/>
        </w:trPr>
        <w:tc>
          <w:tcPr>
            <w:tcW w:w="9212" w:type="dxa"/>
          </w:tcPr>
          <w:p w:rsidR="00456D06" w:rsidRPr="00305F83" w:rsidRDefault="00722731" w:rsidP="00E86B6A">
            <w:pPr>
              <w:pStyle w:val="Nagwek3"/>
              <w:spacing w:line="276" w:lineRule="auto"/>
              <w:rPr>
                <w:b/>
              </w:rPr>
            </w:pPr>
            <w:r w:rsidRPr="00305F83">
              <w:rPr>
                <w:b/>
              </w:rPr>
              <w:lastRenderedPageBreak/>
              <w:t>WA.263.</w:t>
            </w:r>
            <w:r w:rsidR="00E86B6A">
              <w:rPr>
                <w:b/>
              </w:rPr>
              <w:t>12.2018</w:t>
            </w:r>
            <w:r w:rsidRPr="00305F83">
              <w:rPr>
                <w:b/>
              </w:rPr>
              <w:t xml:space="preserve">.BG                                                       </w:t>
            </w:r>
            <w:r w:rsidR="00456D06" w:rsidRPr="00305F83">
              <w:rPr>
                <w:b/>
              </w:rPr>
              <w:t>ZAŁĄCZNIK NR 2 do SIWZ</w:t>
            </w:r>
          </w:p>
        </w:tc>
      </w:tr>
      <w:tr w:rsidR="00456D06" w:rsidRPr="00341EDF" w:rsidTr="00722731">
        <w:trPr>
          <w:trHeight w:val="339"/>
        </w:trPr>
        <w:tc>
          <w:tcPr>
            <w:tcW w:w="9212" w:type="dxa"/>
          </w:tcPr>
          <w:p w:rsidR="00456D06" w:rsidRPr="00305F83" w:rsidRDefault="00456D06" w:rsidP="00722731">
            <w:pPr>
              <w:pStyle w:val="Nagwek3"/>
              <w:spacing w:line="276" w:lineRule="auto"/>
              <w:jc w:val="center"/>
              <w:rPr>
                <w:b/>
              </w:rPr>
            </w:pPr>
            <w:r w:rsidRPr="00305F83">
              <w:rPr>
                <w:b/>
              </w:rPr>
              <w:t xml:space="preserve">O F E R T A </w:t>
            </w:r>
          </w:p>
        </w:tc>
      </w:tr>
    </w:tbl>
    <w:p w:rsidR="00456D06" w:rsidRPr="00341EDF" w:rsidRDefault="00456D06" w:rsidP="00456D0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456D06" w:rsidRPr="00341EDF" w:rsidRDefault="00456D06" w:rsidP="00456D0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456D06" w:rsidRPr="00341EDF" w:rsidRDefault="00456D06" w:rsidP="00456D0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456D06" w:rsidRPr="00341EDF" w:rsidRDefault="00456D06" w:rsidP="00456D0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456D06" w:rsidRPr="00341EDF" w:rsidRDefault="00456D06" w:rsidP="00456D06">
      <w:pPr>
        <w:spacing w:line="276" w:lineRule="auto"/>
      </w:pPr>
    </w:p>
    <w:p w:rsidR="00456D06" w:rsidRPr="00341EDF" w:rsidRDefault="00456D06" w:rsidP="00456D06">
      <w:pPr>
        <w:spacing w:line="276" w:lineRule="auto"/>
      </w:pPr>
    </w:p>
    <w:p w:rsidR="00456D06" w:rsidRPr="00341EDF" w:rsidRDefault="00456D06" w:rsidP="00456D06">
      <w:pPr>
        <w:spacing w:line="276" w:lineRule="auto"/>
      </w:pPr>
    </w:p>
    <w:p w:rsidR="00456D06" w:rsidRPr="00341EDF" w:rsidRDefault="00456D06" w:rsidP="00456D06">
      <w:pPr>
        <w:spacing w:line="276" w:lineRule="auto"/>
      </w:pPr>
    </w:p>
    <w:p w:rsidR="00456D06" w:rsidRPr="00341EDF" w:rsidRDefault="00456D06" w:rsidP="00456D06">
      <w:pPr>
        <w:pStyle w:val="Nagwek"/>
        <w:tabs>
          <w:tab w:val="clear" w:pos="4536"/>
          <w:tab w:val="clear" w:pos="9072"/>
        </w:tabs>
        <w:spacing w:line="276" w:lineRule="auto"/>
      </w:pPr>
    </w:p>
    <w:p w:rsidR="00456D06" w:rsidRPr="00341EDF" w:rsidRDefault="00456D06" w:rsidP="00456D06">
      <w:pPr>
        <w:spacing w:line="276" w:lineRule="auto"/>
      </w:pPr>
    </w:p>
    <w:p w:rsidR="00456D06" w:rsidRPr="00341EDF" w:rsidRDefault="00456D06" w:rsidP="00456D06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196581" w:rsidRPr="00780A94" w:rsidRDefault="00196581" w:rsidP="00196581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Ja niżej podpisany/My niżej podpisani </w:t>
      </w:r>
      <w:r>
        <w:rPr>
          <w:sz w:val="22"/>
          <w:szCs w:val="22"/>
        </w:rPr>
        <w:tab/>
      </w:r>
      <w:r w:rsidRPr="00780A94">
        <w:rPr>
          <w:sz w:val="22"/>
          <w:szCs w:val="22"/>
        </w:rPr>
        <w:t xml:space="preserve">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 upoważnionym/i/ do reprezentowania Wykonawcy:</w:t>
      </w:r>
      <w:r>
        <w:rPr>
          <w:sz w:val="22"/>
          <w:szCs w:val="22"/>
        </w:rPr>
        <w:tab/>
      </w:r>
      <w:r w:rsidRPr="00780A94">
        <w:rPr>
          <w:sz w:val="22"/>
          <w:szCs w:val="22"/>
        </w:rPr>
        <w:t xml:space="preserve"> 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</w:p>
    <w:p w:rsidR="00196581" w:rsidRDefault="00196581" w:rsidP="00196581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*proszę wskazać właściwe </w:t>
      </w:r>
    </w:p>
    <w:p w:rsidR="00196581" w:rsidRDefault="00196581" w:rsidP="00196581">
      <w:pPr>
        <w:spacing w:line="276" w:lineRule="auto"/>
        <w:jc w:val="both"/>
        <w:rPr>
          <w:b/>
          <w:sz w:val="22"/>
          <w:szCs w:val="22"/>
        </w:rPr>
      </w:pPr>
      <w:r w:rsidRPr="00FE609E">
        <w:rPr>
          <w:sz w:val="22"/>
          <w:szCs w:val="24"/>
        </w:rPr>
        <w:t xml:space="preserve">w odpowiedzi na „Publiczne ogłoszenie o zamówieniu nr </w:t>
      </w:r>
      <w:r w:rsidRPr="00652AD0">
        <w:rPr>
          <w:b/>
        </w:rPr>
        <w:t>WA.263.</w:t>
      </w:r>
      <w:r w:rsidR="009A4540">
        <w:rPr>
          <w:b/>
        </w:rPr>
        <w:t>12</w:t>
      </w:r>
      <w:r w:rsidRPr="00652AD0">
        <w:rPr>
          <w:b/>
        </w:rPr>
        <w:t>.201</w:t>
      </w:r>
      <w:r w:rsidR="009A4540">
        <w:rPr>
          <w:b/>
        </w:rPr>
        <w:t>8</w:t>
      </w:r>
      <w:r w:rsidRPr="00652AD0">
        <w:rPr>
          <w:b/>
        </w:rPr>
        <w:t>.BG</w:t>
      </w:r>
      <w:r>
        <w:rPr>
          <w:b/>
        </w:rPr>
        <w:t xml:space="preserve">, </w:t>
      </w:r>
      <w:r w:rsidRPr="00FE609E">
        <w:rPr>
          <w:sz w:val="22"/>
          <w:szCs w:val="24"/>
        </w:rPr>
        <w:t>dotyczące postępowania prowadzonego przez Centrum Projektów</w:t>
      </w:r>
      <w:r>
        <w:rPr>
          <w:sz w:val="22"/>
          <w:szCs w:val="24"/>
        </w:rPr>
        <w:t xml:space="preserve"> Europejskich w trybie art. 138g</w:t>
      </w:r>
      <w:r w:rsidRPr="00FE609E">
        <w:rPr>
          <w:sz w:val="22"/>
          <w:szCs w:val="24"/>
        </w:rPr>
        <w:t xml:space="preserve"> ustawy na </w:t>
      </w:r>
      <w:r w:rsidR="00A13AD9">
        <w:rPr>
          <w:b/>
          <w:sz w:val="22"/>
          <w:szCs w:val="22"/>
        </w:rPr>
        <w:t>organizację X</w:t>
      </w:r>
      <w:r w:rsidR="00E86B6A">
        <w:rPr>
          <w:b/>
          <w:sz w:val="22"/>
          <w:szCs w:val="22"/>
        </w:rPr>
        <w:t>IX</w:t>
      </w:r>
      <w:r>
        <w:rPr>
          <w:b/>
          <w:sz w:val="22"/>
          <w:szCs w:val="22"/>
        </w:rPr>
        <w:t xml:space="preserve"> posiedzenia Komitetu Monitorującego PO WER na terytorium Polski </w:t>
      </w:r>
      <w:r w:rsidR="00A13AD9">
        <w:rPr>
          <w:b/>
          <w:sz w:val="22"/>
          <w:szCs w:val="22"/>
        </w:rPr>
        <w:br/>
      </w:r>
      <w:r>
        <w:rPr>
          <w:b/>
          <w:sz w:val="22"/>
          <w:szCs w:val="22"/>
        </w:rPr>
        <w:t xml:space="preserve">w dniach </w:t>
      </w:r>
      <w:r w:rsidR="00E86B6A">
        <w:rPr>
          <w:b/>
          <w:sz w:val="22"/>
          <w:szCs w:val="22"/>
        </w:rPr>
        <w:t>23-24 maja</w:t>
      </w:r>
      <w:r w:rsidR="002E62E1">
        <w:rPr>
          <w:b/>
          <w:sz w:val="22"/>
          <w:szCs w:val="22"/>
        </w:rPr>
        <w:t xml:space="preserve"> 2018</w:t>
      </w:r>
      <w:r>
        <w:rPr>
          <w:b/>
          <w:sz w:val="22"/>
          <w:szCs w:val="22"/>
        </w:rPr>
        <w:t xml:space="preserve"> r.</w:t>
      </w:r>
    </w:p>
    <w:p w:rsidR="00196581" w:rsidRPr="00341EDF" w:rsidRDefault="00196581" w:rsidP="00196581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</w:p>
    <w:p w:rsidR="00196581" w:rsidRPr="00341EDF" w:rsidRDefault="00196581" w:rsidP="00196581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świadom(ą/ym)/świadomymi, że:</w:t>
      </w:r>
    </w:p>
    <w:p w:rsidR="00196581" w:rsidRPr="00341EDF" w:rsidRDefault="00196581" w:rsidP="00196581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196581" w:rsidRDefault="00196581" w:rsidP="00196581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>Formularz ofertowy należy wypełnić zgodnie z opisem przedmiotu zamówienia.</w:t>
      </w:r>
    </w:p>
    <w:p w:rsidR="00196581" w:rsidRPr="00341EDF" w:rsidRDefault="00196581" w:rsidP="00196581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196581" w:rsidRPr="00431FAF" w:rsidRDefault="00196581" w:rsidP="00196581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431FAF">
        <w:rPr>
          <w:b/>
          <w:sz w:val="22"/>
          <w:szCs w:val="24"/>
          <w:u w:val="single"/>
        </w:rPr>
        <w:t xml:space="preserve">I. Kryterium CENA  </w:t>
      </w:r>
    </w:p>
    <w:p w:rsidR="00196581" w:rsidRPr="00431FAF" w:rsidRDefault="00196581" w:rsidP="00196581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431FAF">
        <w:rPr>
          <w:b/>
          <w:sz w:val="22"/>
          <w:szCs w:val="24"/>
          <w:u w:val="single"/>
        </w:rPr>
        <w:t xml:space="preserve">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1. Cena noclegu ze śniadaniem/1 pokój jednoosobowy lub dwuosobowy do pojedynczego wykorzystania ze śniadaniem na dzień przed planowanym posiedzeniem – brutto ……………………..……. 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2. Cena noclegu ze śniadaniem/</w:t>
      </w:r>
      <w:r w:rsidR="002E62E1">
        <w:rPr>
          <w:sz w:val="22"/>
          <w:szCs w:val="24"/>
        </w:rPr>
        <w:t>5</w:t>
      </w:r>
      <w:r w:rsidRPr="001B4928">
        <w:rPr>
          <w:sz w:val="22"/>
          <w:szCs w:val="24"/>
        </w:rPr>
        <w:t xml:space="preserve">0 pokoi jednoosobowych lub dwuosobowych do pojedynczego wykorzystania ze śniadaniem na dzień przed planowanym posiedzeniem (poz. 1 x </w:t>
      </w:r>
      <w:r w:rsidR="002E62E1">
        <w:rPr>
          <w:sz w:val="22"/>
          <w:szCs w:val="24"/>
        </w:rPr>
        <w:t>5</w:t>
      </w:r>
      <w:r w:rsidRPr="001B4928">
        <w:rPr>
          <w:sz w:val="22"/>
          <w:szCs w:val="24"/>
        </w:rPr>
        <w:t xml:space="preserve">0) - brutto …………………..….zł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3. Cena noclegu ze śniadaniem/1 pokój jednoosobowy lub dwuosobowy do pojedynczego wykorzystania ze śniadaniem pomiędzy dniami posiedzenia – brutto ……………….. zł </w:t>
      </w:r>
    </w:p>
    <w:p w:rsidR="00196581" w:rsidRPr="001B4928" w:rsidRDefault="00D51684" w:rsidP="00196581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4. Cena noclegu ze śniadaniem/</w:t>
      </w:r>
      <w:r w:rsidR="002E62E1">
        <w:rPr>
          <w:sz w:val="22"/>
          <w:szCs w:val="24"/>
        </w:rPr>
        <w:t>6</w:t>
      </w:r>
      <w:r w:rsidR="00196581" w:rsidRPr="001B4928">
        <w:rPr>
          <w:sz w:val="22"/>
          <w:szCs w:val="24"/>
        </w:rPr>
        <w:t xml:space="preserve">0 pokoi jednoosobowych lub dwuosobowych do pojedynczego wykorzystania ze śniadaniem pomiędzy dniami posiedzenia (poz. 3 x </w:t>
      </w:r>
      <w:r w:rsidR="002E62E1">
        <w:rPr>
          <w:sz w:val="22"/>
          <w:szCs w:val="24"/>
        </w:rPr>
        <w:t>6</w:t>
      </w:r>
      <w:r w:rsidR="00196581" w:rsidRPr="001B4928">
        <w:rPr>
          <w:sz w:val="22"/>
          <w:szCs w:val="24"/>
        </w:rPr>
        <w:t xml:space="preserve">0) – brutto ……………….. 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5. Cena obiadu/1 osoba – brutto ……………………………………….……………..……..zł 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 6. Cena 2 obiadów/100 osób (poz. 5 x 2 x 100) - brutto …..…………………………………………………..zł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lastRenderedPageBreak/>
        <w:t xml:space="preserve">7. Cena 1 przerwy kawowej standardowej/1 osoba </w:t>
      </w:r>
      <w:r w:rsidR="00A75D95">
        <w:rPr>
          <w:sz w:val="22"/>
          <w:szCs w:val="24"/>
        </w:rPr>
        <w:t>(ZAMÓWIENIE OPCJONALNE)</w:t>
      </w:r>
      <w:r w:rsidR="00A75D95"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- brutto ..…………………………….zł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>8. Cena 3 przerw kawowych standardowych/100 osób na 2 dni (poz. 7 x 3 x 2 dni x 100)</w:t>
      </w:r>
      <w:r w:rsidR="00A75D95" w:rsidRPr="00A75D95">
        <w:rPr>
          <w:sz w:val="22"/>
          <w:szCs w:val="24"/>
        </w:rPr>
        <w:t xml:space="preserve"> </w:t>
      </w:r>
      <w:r w:rsidR="00A75D95">
        <w:rPr>
          <w:sz w:val="22"/>
          <w:szCs w:val="24"/>
        </w:rPr>
        <w:t>(ZAMÓWIENIE OPCJONALNE)</w:t>
      </w:r>
      <w:r w:rsidR="00A75D95"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 - brutto …………………………………………….zł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9. Cena 1 przerwy kawowej ciągłej bez ograniczeń z ciągłą dostępnością podczas posiedzenia z uzupełnianiem brakujących składników/1 osoba </w:t>
      </w:r>
      <w:r w:rsidR="00A75D95">
        <w:rPr>
          <w:sz w:val="22"/>
          <w:szCs w:val="24"/>
        </w:rPr>
        <w:t>(ZAMÓWIENIE OPCJONALNE)</w:t>
      </w:r>
      <w:r w:rsidR="00A75D95"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- brutto ..…………………………………….zł  </w:t>
      </w:r>
      <w:r>
        <w:rPr>
          <w:sz w:val="22"/>
          <w:szCs w:val="24"/>
        </w:rPr>
        <w:br/>
      </w:r>
      <w:r w:rsidRPr="001B4928">
        <w:rPr>
          <w:sz w:val="22"/>
          <w:szCs w:val="24"/>
        </w:rPr>
        <w:t>10. Cena 2 przerw kawowych ciągłych bez ograniczeń z ciągłą dostępnością podczas posiedzenia z uzupełnianiem brakujących składników/100 osób (poz. 9 x 2 x 100)</w:t>
      </w:r>
      <w:r w:rsidR="00A75D95" w:rsidRPr="00A75D95">
        <w:rPr>
          <w:sz w:val="22"/>
          <w:szCs w:val="24"/>
        </w:rPr>
        <w:t xml:space="preserve"> </w:t>
      </w:r>
      <w:r w:rsidR="00A75D95">
        <w:rPr>
          <w:sz w:val="22"/>
          <w:szCs w:val="24"/>
        </w:rPr>
        <w:t>(ZAMÓWIENIE OPCJONALNE)</w:t>
      </w:r>
      <w:r w:rsidR="00A75D95"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 - brutto ..…………………………………….zł 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11. Cena kolacji w przeddzień posiedzenia /1 osoba - brutto ..……………...………………….zł </w:t>
      </w:r>
      <w:r>
        <w:rPr>
          <w:sz w:val="22"/>
          <w:szCs w:val="24"/>
        </w:rPr>
        <w:br/>
      </w:r>
      <w:r w:rsidRPr="001B4928">
        <w:rPr>
          <w:sz w:val="22"/>
          <w:szCs w:val="24"/>
        </w:rPr>
        <w:t>12. Cena kolacji w przeddzień posiedzenia/</w:t>
      </w:r>
      <w:r w:rsidR="002E62E1">
        <w:rPr>
          <w:sz w:val="22"/>
          <w:szCs w:val="24"/>
        </w:rPr>
        <w:t>5</w:t>
      </w:r>
      <w:r>
        <w:rPr>
          <w:sz w:val="22"/>
          <w:szCs w:val="24"/>
        </w:rPr>
        <w:t>0</w:t>
      </w:r>
      <w:r w:rsidRPr="001B4928">
        <w:rPr>
          <w:sz w:val="22"/>
          <w:szCs w:val="24"/>
        </w:rPr>
        <w:t xml:space="preserve"> osób (poz. 11 x </w:t>
      </w:r>
      <w:r w:rsidR="002E62E1">
        <w:rPr>
          <w:sz w:val="22"/>
          <w:szCs w:val="24"/>
        </w:rPr>
        <w:t>5</w:t>
      </w:r>
      <w:r>
        <w:rPr>
          <w:sz w:val="22"/>
          <w:szCs w:val="24"/>
        </w:rPr>
        <w:t>0</w:t>
      </w:r>
      <w:r w:rsidRPr="001B4928">
        <w:rPr>
          <w:sz w:val="22"/>
          <w:szCs w:val="24"/>
        </w:rPr>
        <w:t xml:space="preserve">) - brutto ..……………………………….zł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13. Cena kolacji po pierwszym dniu posiedzenia/1 osoba - brutto ..…………….………..….zł (słownie: ……………………..………………………...…………………...…………….).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14. Cena kolacji po pierwszym dniu posiedzenia/100 osób (poz. 13 x 100) - brutto ..……………………….zł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15. Cena wina białego/ czerwonego (0,3 l)/1 osoba - brutto ..……………..…..…………….zł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16. Cena wina białego/ czerwonego (0,3 l) x 100 osób (poz. 15 x 100) – brutto ……………………. 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>17. Cena za wynajęcie sali konferencyjnej wraz z wyposażeniem (nagłośnienie, multifony, mikrofony oraz obsługa techniczna, słuchawki do odbioru tłumaczenia, laptop, projektor</w:t>
      </w:r>
      <w:r w:rsidR="0038530E">
        <w:rPr>
          <w:sz w:val="22"/>
          <w:szCs w:val="24"/>
        </w:rPr>
        <w:t>y</w:t>
      </w:r>
      <w:r w:rsidRPr="001B4928">
        <w:rPr>
          <w:sz w:val="22"/>
          <w:szCs w:val="24"/>
        </w:rPr>
        <w:t xml:space="preserve">, internet, ekran, tablica flipchartowa, markery, odpowiednia ilość przedłużaczy/ listew z funkcją przeciwprzepięciową (20 szt.), dostęp do Internetu WiFi, dostęp do urządzenia wielofunkcyjnego z papierem ) dla 100 osób na 1 dzień – brutto .………………………….…………… 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>18. Cena za wynajęcie sali konferencyjnej wraz z wyposażeniem (nagłośnienie, multifony, mikrofony oraz obsługa techniczna, słuchawki do odbioru tłumaczenia, laptop, projektor</w:t>
      </w:r>
      <w:r w:rsidR="0038530E">
        <w:rPr>
          <w:sz w:val="22"/>
          <w:szCs w:val="24"/>
        </w:rPr>
        <w:t>y</w:t>
      </w:r>
      <w:r w:rsidRPr="001B4928">
        <w:rPr>
          <w:sz w:val="22"/>
          <w:szCs w:val="24"/>
        </w:rPr>
        <w:t xml:space="preserve">, internet, </w:t>
      </w:r>
      <w:r>
        <w:rPr>
          <w:sz w:val="22"/>
          <w:szCs w:val="24"/>
        </w:rPr>
        <w:t xml:space="preserve">2 </w:t>
      </w:r>
      <w:r w:rsidRPr="001B4928">
        <w:rPr>
          <w:sz w:val="22"/>
          <w:szCs w:val="24"/>
        </w:rPr>
        <w:t>ekran</w:t>
      </w:r>
      <w:r>
        <w:rPr>
          <w:sz w:val="22"/>
          <w:szCs w:val="24"/>
        </w:rPr>
        <w:t>y</w:t>
      </w:r>
      <w:r w:rsidRPr="001B4928">
        <w:rPr>
          <w:sz w:val="22"/>
          <w:szCs w:val="24"/>
        </w:rPr>
        <w:t xml:space="preserve">, tablica flipchartowa, markery, odpowiednia ilość przedłużaczy/ listew z funkcją przeciwprzepięciową (20 szt.),  dostęp do Internetu WiFi, dostęp do urządzenia wielofunkcyjnego z papierem) dla 100 osób na 2 dni (poz. 17 x 2) – brutto ………..……………………………..……….. zł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19. Cena za wynajęcie sali konferencyjnej wraz z wyposażeniem (w tym: 2 mikrofony bezprzewodowe, 3 multifony, nagłośnienie, obsługa sprzętu konferencyjnego) dla 30 osób na ok. 1 godz. w dniu konferencji prasowej </w:t>
      </w:r>
      <w:r w:rsidR="00A75D95">
        <w:rPr>
          <w:sz w:val="22"/>
          <w:szCs w:val="24"/>
        </w:rPr>
        <w:t>(ZAMÓWIENIE OPCJONALNE)</w:t>
      </w:r>
      <w:r w:rsidR="00A75D95"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– brutto ………………..…………… zł </w:t>
      </w:r>
    </w:p>
    <w:p w:rsidR="00196581" w:rsidRPr="00AD08EB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AD08EB">
        <w:rPr>
          <w:sz w:val="22"/>
          <w:szCs w:val="24"/>
        </w:rPr>
        <w:t>20. Cena wynajmu 1 autokaru stawka za 1 km</w:t>
      </w:r>
      <w:r>
        <w:rPr>
          <w:sz w:val="22"/>
          <w:szCs w:val="24"/>
        </w:rPr>
        <w:t xml:space="preserve"> (ZAMÓWIENIE OPCJONALNE)</w:t>
      </w:r>
      <w:r w:rsidRPr="00AD08EB">
        <w:rPr>
          <w:sz w:val="22"/>
          <w:szCs w:val="24"/>
        </w:rPr>
        <w:t xml:space="preserve">  - brutto  ……………...………………… zł </w:t>
      </w:r>
    </w:p>
    <w:p w:rsidR="002E62E1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AD08EB">
        <w:rPr>
          <w:sz w:val="22"/>
          <w:szCs w:val="24"/>
        </w:rPr>
        <w:t xml:space="preserve">21. Cena wynajmu </w:t>
      </w:r>
      <w:r>
        <w:rPr>
          <w:sz w:val="22"/>
          <w:szCs w:val="24"/>
        </w:rPr>
        <w:t xml:space="preserve">1 autokaru </w:t>
      </w:r>
      <w:r w:rsidRPr="00AD08EB">
        <w:rPr>
          <w:sz w:val="22"/>
          <w:szCs w:val="24"/>
        </w:rPr>
        <w:t xml:space="preserve">na </w:t>
      </w:r>
      <w:r w:rsidR="00DE1D2E">
        <w:rPr>
          <w:sz w:val="22"/>
          <w:szCs w:val="24"/>
        </w:rPr>
        <w:t>180</w:t>
      </w:r>
      <w:r w:rsidRPr="00AD08EB">
        <w:rPr>
          <w:sz w:val="22"/>
          <w:szCs w:val="24"/>
        </w:rPr>
        <w:t xml:space="preserve"> km (poz. 20 x </w:t>
      </w:r>
      <w:r w:rsidR="00DE1D2E">
        <w:rPr>
          <w:sz w:val="22"/>
          <w:szCs w:val="24"/>
        </w:rPr>
        <w:t>180</w:t>
      </w:r>
      <w:r w:rsidRPr="00AD08EB">
        <w:rPr>
          <w:sz w:val="22"/>
          <w:szCs w:val="24"/>
        </w:rPr>
        <w:t>)</w:t>
      </w:r>
      <w:r>
        <w:rPr>
          <w:sz w:val="22"/>
          <w:szCs w:val="24"/>
        </w:rPr>
        <w:t>, (ZAMÓWIENIE OPCJONALNE)</w:t>
      </w:r>
      <w:r w:rsidRPr="00AD08EB">
        <w:rPr>
          <w:sz w:val="22"/>
          <w:szCs w:val="24"/>
        </w:rPr>
        <w:t xml:space="preserve">  - brutto  …………………………..…….……… zł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>22. Cena wynajmu 1 minibusa dla 20 osób stawka za 1 km (ZAMÓWIENIE OPCJONALNE) – brutto …………….………… zł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 xml:space="preserve">23. Cena wynajmu 1 minibusa </w:t>
      </w:r>
      <w:r w:rsidR="00EB268E">
        <w:rPr>
          <w:sz w:val="22"/>
          <w:szCs w:val="24"/>
        </w:rPr>
        <w:t xml:space="preserve">w dniach </w:t>
      </w:r>
      <w:r w:rsidR="00A75D95">
        <w:rPr>
          <w:sz w:val="22"/>
          <w:szCs w:val="24"/>
        </w:rPr>
        <w:t>22-24 maja</w:t>
      </w:r>
      <w:r w:rsidR="00EB268E">
        <w:rPr>
          <w:sz w:val="22"/>
          <w:szCs w:val="24"/>
        </w:rPr>
        <w:t xml:space="preserve"> 2018 r. </w:t>
      </w:r>
      <w:r w:rsidRPr="00C33DC8">
        <w:rPr>
          <w:sz w:val="22"/>
          <w:szCs w:val="24"/>
        </w:rPr>
        <w:t xml:space="preserve">dla 20 osób </w:t>
      </w:r>
      <w:r w:rsidR="0038530E">
        <w:rPr>
          <w:sz w:val="22"/>
          <w:szCs w:val="24"/>
        </w:rPr>
        <w:t xml:space="preserve">na </w:t>
      </w:r>
      <w:r w:rsidR="00A75D95">
        <w:rPr>
          <w:sz w:val="22"/>
          <w:szCs w:val="24"/>
        </w:rPr>
        <w:t>90</w:t>
      </w:r>
      <w:r w:rsidRPr="00C33DC8">
        <w:rPr>
          <w:sz w:val="22"/>
          <w:szCs w:val="24"/>
        </w:rPr>
        <w:t xml:space="preserve"> km (poz. 22 x </w:t>
      </w:r>
      <w:r w:rsidR="00EB268E">
        <w:rPr>
          <w:sz w:val="22"/>
          <w:szCs w:val="24"/>
        </w:rPr>
        <w:t xml:space="preserve">3x </w:t>
      </w:r>
      <w:r w:rsidR="00A75D95">
        <w:rPr>
          <w:sz w:val="22"/>
          <w:szCs w:val="24"/>
        </w:rPr>
        <w:t>90</w:t>
      </w:r>
      <w:r w:rsidRPr="00C33DC8">
        <w:rPr>
          <w:sz w:val="22"/>
          <w:szCs w:val="24"/>
        </w:rPr>
        <w:t xml:space="preserve">), (ZAMÓWIENIE OPCJONALNE) – brutto …………….………… zł </w:t>
      </w:r>
    </w:p>
    <w:p w:rsidR="00196581" w:rsidRPr="00C33DC8" w:rsidRDefault="00196581" w:rsidP="00196581">
      <w:pPr>
        <w:pStyle w:val="Tekstpodstawowy"/>
        <w:spacing w:line="276" w:lineRule="auto"/>
        <w:rPr>
          <w:sz w:val="22"/>
          <w:szCs w:val="24"/>
        </w:rPr>
      </w:pPr>
      <w:r w:rsidRPr="00C33DC8">
        <w:rPr>
          <w:sz w:val="22"/>
          <w:szCs w:val="24"/>
        </w:rPr>
        <w:t xml:space="preserve">24. Cena wynajmu 1 minibusa dla 20 osób stawka za 1 km (ZAMÓWIENIE OPCJONALNE) – brutto …………….………… zł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lastRenderedPageBreak/>
        <w:t xml:space="preserve">25. Cena wynajmu </w:t>
      </w:r>
      <w:r w:rsidR="00A75D95">
        <w:rPr>
          <w:sz w:val="22"/>
          <w:szCs w:val="24"/>
        </w:rPr>
        <w:t>5</w:t>
      </w:r>
      <w:r w:rsidRPr="00C33DC8">
        <w:rPr>
          <w:sz w:val="22"/>
          <w:szCs w:val="24"/>
        </w:rPr>
        <w:t xml:space="preserve"> minibusów dla </w:t>
      </w:r>
      <w:r w:rsidR="00A75D95">
        <w:rPr>
          <w:sz w:val="22"/>
          <w:szCs w:val="24"/>
        </w:rPr>
        <w:t>10</w:t>
      </w:r>
      <w:r w:rsidRPr="00C33DC8">
        <w:rPr>
          <w:sz w:val="22"/>
          <w:szCs w:val="24"/>
        </w:rPr>
        <w:t xml:space="preserve">0 osób na </w:t>
      </w:r>
      <w:r w:rsidR="00EB268E">
        <w:rPr>
          <w:sz w:val="22"/>
          <w:szCs w:val="24"/>
        </w:rPr>
        <w:t>2</w:t>
      </w:r>
      <w:r w:rsidRPr="00C33DC8">
        <w:rPr>
          <w:sz w:val="22"/>
          <w:szCs w:val="24"/>
        </w:rPr>
        <w:t xml:space="preserve">0 km (poz. 24 x </w:t>
      </w:r>
      <w:r w:rsidR="00A75D95">
        <w:rPr>
          <w:sz w:val="22"/>
          <w:szCs w:val="24"/>
        </w:rPr>
        <w:t>5</w:t>
      </w:r>
      <w:r w:rsidRPr="00C33DC8">
        <w:rPr>
          <w:sz w:val="22"/>
          <w:szCs w:val="24"/>
        </w:rPr>
        <w:t xml:space="preserve"> x </w:t>
      </w:r>
      <w:r w:rsidR="00EB268E">
        <w:rPr>
          <w:sz w:val="22"/>
          <w:szCs w:val="24"/>
        </w:rPr>
        <w:t>2</w:t>
      </w:r>
      <w:r w:rsidRPr="00C33DC8">
        <w:rPr>
          <w:sz w:val="22"/>
          <w:szCs w:val="24"/>
        </w:rPr>
        <w:t>0)</w:t>
      </w:r>
      <w:r>
        <w:rPr>
          <w:sz w:val="22"/>
          <w:szCs w:val="24"/>
        </w:rPr>
        <w:t>, (</w:t>
      </w:r>
      <w:r w:rsidRPr="00C33DC8">
        <w:rPr>
          <w:sz w:val="22"/>
          <w:szCs w:val="24"/>
        </w:rPr>
        <w:t>ZAMÓWIENIE OPCJONALNE</w:t>
      </w:r>
      <w:r>
        <w:rPr>
          <w:sz w:val="22"/>
          <w:szCs w:val="24"/>
        </w:rPr>
        <w:t>)</w:t>
      </w:r>
      <w:r w:rsidRPr="00C33DC8">
        <w:rPr>
          <w:sz w:val="22"/>
          <w:szCs w:val="24"/>
        </w:rPr>
        <w:t xml:space="preserve"> – brutto …………….………… zł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 xml:space="preserve">26. Cena zapewnienia i obsługi systemu elektronicznego głosowania bezprzewodowego, w tym sprzęt i obsługa techniczna sprzętu do głosowania elektronicznego w jednym dniu posiedzenia - brutto ………………………….. zł  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 xml:space="preserve">27. Cena zapewnienia i obsługi systemu elektronicznego głosowania bezprzewodowego, w tym sprzęt i obsługa techniczna sprzętu do głosowania elektronicznego przez dwa dni posiedzenia (poz. 26 x 2) - brutto ………………………….. zł  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 xml:space="preserve">28. Cena wypożyczenia sprzętu konferencyjnego (kabiny wraz z niezbędnym wyposażeniem do tłumaczeń symultanicznych) w jednym dniu posiedzenia - brutto ……………….. zł   </w:t>
      </w:r>
    </w:p>
    <w:p w:rsidR="00196581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 xml:space="preserve">29. Cena wypożyczenia sprzętu konferencyjnego (kabiny wraz z niezbędnym wyposażeniem do tłumaczeń symultanicznych) przez dwa dni posiedzenia (poz. 28 x 2) - brutto ………………………….. zł   </w:t>
      </w:r>
    </w:p>
    <w:p w:rsidR="00196581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30. </w:t>
      </w:r>
      <w:r w:rsidR="00D51684">
        <w:rPr>
          <w:sz w:val="22"/>
          <w:szCs w:val="24"/>
        </w:rPr>
        <w:t>Z</w:t>
      </w:r>
      <w:r>
        <w:rPr>
          <w:sz w:val="22"/>
          <w:szCs w:val="22"/>
        </w:rPr>
        <w:t xml:space="preserve">apewnienie organizacji i obsługi usługi wideokonferencji podczas 1 dnia </w:t>
      </w:r>
      <w:r w:rsidRPr="00C33DC8">
        <w:rPr>
          <w:sz w:val="22"/>
          <w:szCs w:val="24"/>
        </w:rPr>
        <w:t xml:space="preserve">posiedzenia - brutto ……………….. zł </w:t>
      </w:r>
      <w:r w:rsidR="00A75D95">
        <w:rPr>
          <w:sz w:val="22"/>
          <w:szCs w:val="24"/>
        </w:rPr>
        <w:t>(OPCJA)</w:t>
      </w:r>
      <w:r w:rsidRPr="00C33DC8">
        <w:rPr>
          <w:sz w:val="22"/>
          <w:szCs w:val="24"/>
        </w:rPr>
        <w:t xml:space="preserve">  </w:t>
      </w:r>
    </w:p>
    <w:p w:rsidR="00196581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2"/>
        </w:rPr>
        <w:t xml:space="preserve">31. </w:t>
      </w:r>
      <w:r w:rsidR="00D51684">
        <w:rPr>
          <w:sz w:val="22"/>
          <w:szCs w:val="22"/>
        </w:rPr>
        <w:t>Z</w:t>
      </w:r>
      <w:r>
        <w:rPr>
          <w:sz w:val="22"/>
          <w:szCs w:val="22"/>
        </w:rPr>
        <w:t xml:space="preserve">apewnienie organizacji i obsługi usługi wideokonferencji podczas obu dni posiedzenia </w:t>
      </w:r>
      <w:r>
        <w:rPr>
          <w:sz w:val="22"/>
          <w:szCs w:val="24"/>
        </w:rPr>
        <w:t>(poz. 30</w:t>
      </w:r>
      <w:r w:rsidRPr="00C33DC8">
        <w:rPr>
          <w:sz w:val="22"/>
          <w:szCs w:val="24"/>
        </w:rPr>
        <w:t xml:space="preserve"> x 2) - brutto ………………………….. zł </w:t>
      </w:r>
      <w:r w:rsidR="00A75D95">
        <w:rPr>
          <w:sz w:val="22"/>
          <w:szCs w:val="24"/>
        </w:rPr>
        <w:t>(OPCJA)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>3</w:t>
      </w:r>
      <w:r>
        <w:rPr>
          <w:sz w:val="22"/>
          <w:szCs w:val="24"/>
        </w:rPr>
        <w:t>2</w:t>
      </w:r>
      <w:r w:rsidRPr="00C33DC8">
        <w:rPr>
          <w:sz w:val="22"/>
          <w:szCs w:val="24"/>
        </w:rPr>
        <w:t xml:space="preserve">. Nagrywanie spotkania, w tym tłumaczenia symultanicznego w jednym dniu trwania posiedzenia – brutto …………………….. zł 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>3</w:t>
      </w:r>
      <w:r>
        <w:rPr>
          <w:sz w:val="22"/>
          <w:szCs w:val="24"/>
        </w:rPr>
        <w:t>3</w:t>
      </w:r>
      <w:r w:rsidRPr="00C33DC8">
        <w:rPr>
          <w:sz w:val="22"/>
          <w:szCs w:val="24"/>
        </w:rPr>
        <w:t>. Nagrywanie spotkania, w tym tłumaczenia symultanicznego w dwóch dniach trwania posiedzenia (poz. 3</w:t>
      </w:r>
      <w:r>
        <w:rPr>
          <w:sz w:val="22"/>
          <w:szCs w:val="24"/>
        </w:rPr>
        <w:t>2</w:t>
      </w:r>
      <w:r w:rsidRPr="00C33DC8">
        <w:rPr>
          <w:sz w:val="22"/>
          <w:szCs w:val="24"/>
        </w:rPr>
        <w:t xml:space="preserve"> x 2) – brutto ………………………. zł </w:t>
      </w:r>
    </w:p>
    <w:p w:rsidR="00196581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>3</w:t>
      </w:r>
      <w:r>
        <w:rPr>
          <w:sz w:val="22"/>
          <w:szCs w:val="24"/>
        </w:rPr>
        <w:t>4</w:t>
      </w:r>
      <w:r w:rsidRPr="00C33DC8">
        <w:rPr>
          <w:sz w:val="22"/>
          <w:szCs w:val="24"/>
        </w:rPr>
        <w:t xml:space="preserve">. Wykonanie i utrwalenie w formie zapisu cyfrowego zdjęć </w:t>
      </w:r>
      <w:r w:rsidR="00EB268E">
        <w:rPr>
          <w:sz w:val="22"/>
          <w:szCs w:val="24"/>
        </w:rPr>
        <w:t xml:space="preserve">w jednym dniu trwania </w:t>
      </w:r>
      <w:r w:rsidRPr="00C33DC8">
        <w:rPr>
          <w:sz w:val="22"/>
          <w:szCs w:val="24"/>
        </w:rPr>
        <w:t xml:space="preserve">posiedzenia oraz przekazanie/przesłanie ich do Zamawiającego – brutto ………………….……… zł  </w:t>
      </w:r>
    </w:p>
    <w:p w:rsidR="00EB268E" w:rsidRPr="00C33DC8" w:rsidRDefault="00EB268E" w:rsidP="00196581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35. </w:t>
      </w:r>
      <w:r w:rsidRPr="00C33DC8">
        <w:rPr>
          <w:sz w:val="22"/>
          <w:szCs w:val="24"/>
        </w:rPr>
        <w:t xml:space="preserve">Wykonanie i utrwalenie w formie zapisu cyfrowego zdjęć </w:t>
      </w:r>
      <w:r w:rsidR="0031362E">
        <w:rPr>
          <w:sz w:val="22"/>
          <w:szCs w:val="24"/>
        </w:rPr>
        <w:t>podczas dwóch dni</w:t>
      </w:r>
      <w:r>
        <w:rPr>
          <w:sz w:val="22"/>
          <w:szCs w:val="24"/>
        </w:rPr>
        <w:t xml:space="preserve"> trwania </w:t>
      </w:r>
      <w:r w:rsidRPr="00C33DC8">
        <w:rPr>
          <w:sz w:val="22"/>
          <w:szCs w:val="24"/>
        </w:rPr>
        <w:t>posiedzenia oraz przekazanie/przesłanie ich do Zamawiającego (poz. 3</w:t>
      </w:r>
      <w:r>
        <w:rPr>
          <w:sz w:val="22"/>
          <w:szCs w:val="24"/>
        </w:rPr>
        <w:t>4</w:t>
      </w:r>
      <w:r w:rsidRPr="00C33DC8">
        <w:rPr>
          <w:sz w:val="22"/>
          <w:szCs w:val="24"/>
        </w:rPr>
        <w:t xml:space="preserve"> x 2) – brutto ………………….……</w:t>
      </w:r>
      <w:r>
        <w:rPr>
          <w:sz w:val="22"/>
          <w:szCs w:val="24"/>
        </w:rPr>
        <w:t>…………</w:t>
      </w:r>
      <w:r w:rsidRPr="00C33DC8">
        <w:rPr>
          <w:sz w:val="22"/>
          <w:szCs w:val="24"/>
        </w:rPr>
        <w:t>…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>3</w:t>
      </w:r>
      <w:r w:rsidR="00EB268E">
        <w:rPr>
          <w:sz w:val="22"/>
          <w:szCs w:val="24"/>
        </w:rPr>
        <w:t>6</w:t>
      </w:r>
      <w:r w:rsidRPr="00C33DC8">
        <w:rPr>
          <w:sz w:val="22"/>
          <w:szCs w:val="24"/>
        </w:rPr>
        <w:t xml:space="preserve">. Cena za parking/ 1 doba/ 1 pojazd  - brutto ……………………….………… zł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>3</w:t>
      </w:r>
      <w:r w:rsidR="00EB268E">
        <w:rPr>
          <w:sz w:val="22"/>
          <w:szCs w:val="24"/>
        </w:rPr>
        <w:t>7</w:t>
      </w:r>
      <w:r w:rsidR="00D51684">
        <w:rPr>
          <w:sz w:val="22"/>
          <w:szCs w:val="24"/>
        </w:rPr>
        <w:t>. Cena za parking/2 doby/3</w:t>
      </w:r>
      <w:r w:rsidRPr="00C33DC8">
        <w:rPr>
          <w:sz w:val="22"/>
          <w:szCs w:val="24"/>
        </w:rPr>
        <w:t>0 pojazdów (poz. 3</w:t>
      </w:r>
      <w:r w:rsidR="00EB268E">
        <w:rPr>
          <w:sz w:val="22"/>
          <w:szCs w:val="24"/>
        </w:rPr>
        <w:t>6</w:t>
      </w:r>
      <w:r w:rsidR="00D51684">
        <w:rPr>
          <w:sz w:val="22"/>
          <w:szCs w:val="24"/>
        </w:rPr>
        <w:t xml:space="preserve"> x 2 x 3</w:t>
      </w:r>
      <w:r w:rsidRPr="00C33DC8">
        <w:rPr>
          <w:sz w:val="22"/>
          <w:szCs w:val="24"/>
        </w:rPr>
        <w:t xml:space="preserve">0) - brutto ………………..……………… zł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>3</w:t>
      </w:r>
      <w:r w:rsidR="00EB268E">
        <w:rPr>
          <w:sz w:val="22"/>
          <w:szCs w:val="24"/>
        </w:rPr>
        <w:t>8</w:t>
      </w:r>
      <w:r w:rsidRPr="00C33DC8">
        <w:rPr>
          <w:sz w:val="22"/>
          <w:szCs w:val="24"/>
        </w:rPr>
        <w:t xml:space="preserve">. Cena za wykonanie w formie elektronicznej stenogramu w języku polskim z jednego dnia posiedzenia - brutto ………..…….…….. zł 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t>3</w:t>
      </w:r>
      <w:r w:rsidR="00EB268E">
        <w:rPr>
          <w:sz w:val="22"/>
          <w:szCs w:val="24"/>
        </w:rPr>
        <w:t>9</w:t>
      </w:r>
      <w:r w:rsidRPr="00C33DC8">
        <w:rPr>
          <w:sz w:val="22"/>
          <w:szCs w:val="24"/>
        </w:rPr>
        <w:t>. Cena za wykonanie w formie elektronicznej stenogramu w języku polskim z dwóch dni posiedzenia (poz. 3</w:t>
      </w:r>
      <w:r w:rsidR="00EB268E">
        <w:rPr>
          <w:sz w:val="22"/>
          <w:szCs w:val="24"/>
        </w:rPr>
        <w:t>8</w:t>
      </w:r>
      <w:r w:rsidRPr="00C33DC8">
        <w:rPr>
          <w:sz w:val="22"/>
          <w:szCs w:val="24"/>
        </w:rPr>
        <w:t xml:space="preserve"> x 2) - brutto ……….……..….. zł  </w:t>
      </w:r>
    </w:p>
    <w:p w:rsidR="00196581" w:rsidRPr="00C33DC8" w:rsidRDefault="00EB268E" w:rsidP="00196581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40</w:t>
      </w:r>
      <w:r w:rsidR="00196581" w:rsidRPr="00C33DC8">
        <w:rPr>
          <w:sz w:val="22"/>
          <w:szCs w:val="24"/>
        </w:rPr>
        <w:t xml:space="preserve">. Cena za wykonanie w formie elektronicznej stenogramu w języku angielskim lub innym języku UE z jednego dnia posiedzenia -  brutto …………….…….. zł 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4</w:t>
      </w:r>
      <w:r w:rsidR="00EB268E">
        <w:rPr>
          <w:sz w:val="22"/>
          <w:szCs w:val="24"/>
        </w:rPr>
        <w:t>1</w:t>
      </w:r>
      <w:r w:rsidRPr="00C33DC8">
        <w:rPr>
          <w:sz w:val="22"/>
          <w:szCs w:val="24"/>
        </w:rPr>
        <w:t xml:space="preserve">. Cena za wykonanie w formie elektronicznej stenogramu w języku angielskim lub innym języku UE z dwóch dni posiedzenia (poz. </w:t>
      </w:r>
      <w:r w:rsidR="00EB268E">
        <w:rPr>
          <w:sz w:val="22"/>
          <w:szCs w:val="24"/>
        </w:rPr>
        <w:t>40</w:t>
      </w:r>
      <w:r w:rsidRPr="00C33DC8">
        <w:rPr>
          <w:sz w:val="22"/>
          <w:szCs w:val="24"/>
        </w:rPr>
        <w:t xml:space="preserve"> x 2) -  brutto ………………………….... zł  </w:t>
      </w:r>
    </w:p>
    <w:p w:rsidR="00196581" w:rsidRPr="00C33DC8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4</w:t>
      </w:r>
      <w:r w:rsidR="00EB268E">
        <w:rPr>
          <w:sz w:val="22"/>
          <w:szCs w:val="24"/>
        </w:rPr>
        <w:t>2</w:t>
      </w:r>
      <w:r w:rsidRPr="00C33DC8">
        <w:rPr>
          <w:sz w:val="22"/>
          <w:szCs w:val="24"/>
        </w:rPr>
        <w:t xml:space="preserve">. Zatrudnienie </w:t>
      </w:r>
      <w:r w:rsidR="00EB268E">
        <w:rPr>
          <w:sz w:val="22"/>
          <w:szCs w:val="24"/>
        </w:rPr>
        <w:t>2</w:t>
      </w:r>
      <w:r w:rsidRPr="00C33DC8">
        <w:rPr>
          <w:sz w:val="22"/>
          <w:szCs w:val="24"/>
        </w:rPr>
        <w:t xml:space="preserve"> tłumacz</w:t>
      </w:r>
      <w:r w:rsidR="00EB268E">
        <w:rPr>
          <w:sz w:val="22"/>
          <w:szCs w:val="24"/>
        </w:rPr>
        <w:t>y</w:t>
      </w:r>
      <w:r w:rsidRPr="00C33DC8">
        <w:rPr>
          <w:sz w:val="22"/>
          <w:szCs w:val="24"/>
        </w:rPr>
        <w:t xml:space="preserve"> do tłumaczenia symultanicznego/konsekutywnego na jeden dzień posiedzenia - brutto ……………………... zł </w:t>
      </w:r>
    </w:p>
    <w:p w:rsidR="00196581" w:rsidRDefault="00196581" w:rsidP="00196581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4"/>
        </w:rPr>
        <w:t>4</w:t>
      </w:r>
      <w:r w:rsidR="00EB268E">
        <w:rPr>
          <w:sz w:val="22"/>
          <w:szCs w:val="24"/>
        </w:rPr>
        <w:t>3</w:t>
      </w:r>
      <w:r w:rsidRPr="00C33DC8">
        <w:rPr>
          <w:sz w:val="22"/>
          <w:szCs w:val="24"/>
        </w:rPr>
        <w:t xml:space="preserve">. Zatrudnienie 2 tłumaczy do tłumaczenia symultanicznego/konsekutywnego na dwa dni posiedzenia (poz. </w:t>
      </w:r>
      <w:r>
        <w:rPr>
          <w:sz w:val="22"/>
          <w:szCs w:val="24"/>
        </w:rPr>
        <w:t>4</w:t>
      </w:r>
      <w:r w:rsidR="00EB268E">
        <w:rPr>
          <w:sz w:val="22"/>
          <w:szCs w:val="24"/>
        </w:rPr>
        <w:t>2</w:t>
      </w:r>
      <w:r w:rsidRPr="00C33DC8">
        <w:rPr>
          <w:sz w:val="22"/>
          <w:szCs w:val="24"/>
        </w:rPr>
        <w:t xml:space="preserve"> x 2)  - brutto ………………….…….. zł </w:t>
      </w:r>
      <w:r w:rsidRPr="00C33DC8">
        <w:rPr>
          <w:sz w:val="22"/>
          <w:szCs w:val="22"/>
        </w:rPr>
        <w:t xml:space="preserve"> </w:t>
      </w:r>
    </w:p>
    <w:p w:rsidR="00EB268E" w:rsidRDefault="00196581" w:rsidP="00EB268E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B268E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Pr="00C33DC8">
        <w:rPr>
          <w:sz w:val="22"/>
          <w:szCs w:val="22"/>
        </w:rPr>
        <w:t xml:space="preserve">Przygotowanie protokołu z 1 dnia posiedzenia KM POWER w terminie do 10 dni roboczych od daty zakończenia posiedzenia - </w:t>
      </w:r>
      <w:r w:rsidRPr="00C33DC8">
        <w:rPr>
          <w:szCs w:val="24"/>
        </w:rPr>
        <w:t>brutto ………………….…….. zł</w:t>
      </w:r>
      <w:r w:rsidRPr="00C33DC8">
        <w:rPr>
          <w:color w:val="000000"/>
          <w:sz w:val="22"/>
          <w:szCs w:val="22"/>
        </w:rPr>
        <w:t xml:space="preserve">  </w:t>
      </w:r>
    </w:p>
    <w:p w:rsidR="00196581" w:rsidRDefault="00EB268E" w:rsidP="00EB268E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45. </w:t>
      </w:r>
      <w:r w:rsidR="00196581" w:rsidRPr="00C33DC8">
        <w:rPr>
          <w:sz w:val="22"/>
          <w:szCs w:val="22"/>
        </w:rPr>
        <w:t xml:space="preserve">Przygotowanie protokołu z 2 dni posiedzenia KM POWER w terminie do 10 dni roboczych od daty zakończenia posiedzenia </w:t>
      </w:r>
      <w:r w:rsidR="00196581" w:rsidRPr="00C33DC8">
        <w:rPr>
          <w:szCs w:val="24"/>
        </w:rPr>
        <w:t>(poz. 4</w:t>
      </w:r>
      <w:r>
        <w:rPr>
          <w:szCs w:val="24"/>
        </w:rPr>
        <w:t>4</w:t>
      </w:r>
      <w:r w:rsidR="00196581" w:rsidRPr="00C33DC8">
        <w:rPr>
          <w:szCs w:val="24"/>
        </w:rPr>
        <w:t xml:space="preserve"> x 2)  </w:t>
      </w:r>
      <w:r w:rsidR="00196581" w:rsidRPr="00C33DC8">
        <w:rPr>
          <w:sz w:val="22"/>
          <w:szCs w:val="22"/>
        </w:rPr>
        <w:t xml:space="preserve"> - </w:t>
      </w:r>
      <w:r w:rsidR="00196581" w:rsidRPr="00C33DC8">
        <w:rPr>
          <w:szCs w:val="24"/>
        </w:rPr>
        <w:t>brutto ………………….…….. zł</w:t>
      </w:r>
    </w:p>
    <w:p w:rsidR="00196581" w:rsidRDefault="00196581" w:rsidP="00196581">
      <w:pPr>
        <w:pStyle w:val="Tekstpodstawowy"/>
        <w:spacing w:line="276" w:lineRule="auto"/>
        <w:jc w:val="both"/>
        <w:rPr>
          <w:sz w:val="22"/>
          <w:szCs w:val="22"/>
        </w:rPr>
      </w:pPr>
      <w:r w:rsidRPr="00C33DC8">
        <w:rPr>
          <w:sz w:val="22"/>
          <w:szCs w:val="22"/>
        </w:rPr>
        <w:t>4</w:t>
      </w:r>
      <w:r w:rsidR="00EB268E">
        <w:rPr>
          <w:sz w:val="22"/>
          <w:szCs w:val="22"/>
        </w:rPr>
        <w:t>6</w:t>
      </w:r>
      <w:r w:rsidRPr="00C33DC8">
        <w:rPr>
          <w:sz w:val="22"/>
          <w:szCs w:val="22"/>
        </w:rPr>
        <w:t xml:space="preserve">. </w:t>
      </w:r>
      <w:r w:rsidRPr="00C33DC8">
        <w:rPr>
          <w:color w:val="000000"/>
          <w:sz w:val="22"/>
          <w:szCs w:val="22"/>
        </w:rPr>
        <w:t xml:space="preserve">Zapewnienie i obsługa posiedzenia przez pracownika Wykonawcy </w:t>
      </w:r>
      <w:r w:rsidR="00EB268E">
        <w:rPr>
          <w:color w:val="000000"/>
          <w:sz w:val="22"/>
          <w:szCs w:val="22"/>
        </w:rPr>
        <w:t xml:space="preserve">podczas jednego </w:t>
      </w:r>
      <w:r w:rsidRPr="00C33DC8">
        <w:rPr>
          <w:color w:val="000000"/>
          <w:sz w:val="22"/>
          <w:szCs w:val="22"/>
        </w:rPr>
        <w:t>dni</w:t>
      </w:r>
      <w:r w:rsidR="00EB268E">
        <w:rPr>
          <w:color w:val="000000"/>
          <w:sz w:val="22"/>
          <w:szCs w:val="22"/>
        </w:rPr>
        <w:t>a</w:t>
      </w:r>
      <w:r w:rsidRPr="00C33DC8">
        <w:rPr>
          <w:color w:val="000000"/>
          <w:sz w:val="22"/>
          <w:szCs w:val="22"/>
        </w:rPr>
        <w:t xml:space="preserve"> posiedzenia w zakresie: rozłożenia na stołach (przed rozpoczęciem posiedzenia) przygotowanych przez Zamawiającego materiałów informacyjnych i promocyjnych (w tym spakowanie pakietów </w:t>
      </w:r>
      <w:r w:rsidRPr="00C33DC8">
        <w:rPr>
          <w:color w:val="000000"/>
          <w:sz w:val="22"/>
          <w:szCs w:val="22"/>
        </w:rPr>
        <w:br/>
        <w:t>z materiałami promocyjnymi – maksymalnie 10 elementów w pakiecie), zebrania podpisów na liście obecności (każdego dnia posiedzenia) oraz wydania i zebrania po zakończeniu każdego dnia posiedzenia pilotów do głosowania i odbiorników do tłumaczenia</w:t>
      </w:r>
      <w:r w:rsidRPr="00C33DC8">
        <w:rPr>
          <w:sz w:val="22"/>
          <w:szCs w:val="22"/>
        </w:rPr>
        <w:t>- brutto ………………….…….. zł</w:t>
      </w:r>
      <w:r w:rsidRPr="00F2160F">
        <w:rPr>
          <w:sz w:val="22"/>
          <w:szCs w:val="22"/>
        </w:rPr>
        <w:t xml:space="preserve"> </w:t>
      </w:r>
      <w:r w:rsidR="00A75D95">
        <w:rPr>
          <w:sz w:val="22"/>
          <w:szCs w:val="22"/>
        </w:rPr>
        <w:t>(OPCJA)</w:t>
      </w:r>
    </w:p>
    <w:p w:rsidR="00323B3F" w:rsidRDefault="00323B3F" w:rsidP="00323B3F">
      <w:pPr>
        <w:pStyle w:val="Tekstpodstawowy"/>
        <w:spacing w:line="276" w:lineRule="auto"/>
        <w:jc w:val="both"/>
        <w:rPr>
          <w:sz w:val="22"/>
          <w:szCs w:val="22"/>
        </w:rPr>
      </w:pPr>
      <w:r w:rsidRPr="00C33DC8">
        <w:rPr>
          <w:sz w:val="22"/>
          <w:szCs w:val="22"/>
        </w:rPr>
        <w:t>4</w:t>
      </w:r>
      <w:r>
        <w:rPr>
          <w:sz w:val="22"/>
          <w:szCs w:val="22"/>
        </w:rPr>
        <w:t>7</w:t>
      </w:r>
      <w:r w:rsidRPr="00C33DC8">
        <w:rPr>
          <w:sz w:val="22"/>
          <w:szCs w:val="22"/>
        </w:rPr>
        <w:t xml:space="preserve">. </w:t>
      </w:r>
      <w:r w:rsidRPr="00C33DC8">
        <w:rPr>
          <w:color w:val="000000"/>
          <w:sz w:val="22"/>
          <w:szCs w:val="22"/>
        </w:rPr>
        <w:t xml:space="preserve">Zapewnienie i obsługa posiedzenia przez pracownika Wykonawcy </w:t>
      </w:r>
      <w:r>
        <w:rPr>
          <w:color w:val="000000"/>
          <w:sz w:val="22"/>
          <w:szCs w:val="22"/>
        </w:rPr>
        <w:t xml:space="preserve">podczas </w:t>
      </w:r>
      <w:r w:rsidR="0031362E">
        <w:rPr>
          <w:color w:val="000000"/>
          <w:sz w:val="22"/>
          <w:szCs w:val="22"/>
        </w:rPr>
        <w:t>dwóch</w:t>
      </w:r>
      <w:r>
        <w:rPr>
          <w:color w:val="000000"/>
          <w:sz w:val="22"/>
          <w:szCs w:val="22"/>
        </w:rPr>
        <w:t xml:space="preserve"> </w:t>
      </w:r>
      <w:r w:rsidRPr="00C33DC8">
        <w:rPr>
          <w:color w:val="000000"/>
          <w:sz w:val="22"/>
          <w:szCs w:val="22"/>
        </w:rPr>
        <w:t xml:space="preserve">dni posiedzenia w zakresie: rozłożenia na stołach (przed rozpoczęciem posiedzenia) przygotowanych przez Zamawiającego materiałów informacyjnych i promocyjnych (w tym spakowanie pakietów </w:t>
      </w:r>
      <w:r w:rsidRPr="00C33DC8">
        <w:rPr>
          <w:color w:val="000000"/>
          <w:sz w:val="22"/>
          <w:szCs w:val="22"/>
        </w:rPr>
        <w:br/>
        <w:t>z materiałami promocyjnymi – maksymalnie 10 elementów w pakiecie), zebrania podpisów na liście obecności (każdego dnia posiedzenia) oraz wydania i zebrania po zakończeniu każdego dnia posiedzenia pilotów do głosowania i odbiorników do tłumaczenia</w:t>
      </w:r>
      <w:r w:rsidRPr="00C33DC8">
        <w:rPr>
          <w:szCs w:val="24"/>
        </w:rPr>
        <w:t>(poz. 4</w:t>
      </w:r>
      <w:r>
        <w:rPr>
          <w:szCs w:val="24"/>
        </w:rPr>
        <w:t>6</w:t>
      </w:r>
      <w:r w:rsidRPr="00C33DC8">
        <w:rPr>
          <w:szCs w:val="24"/>
        </w:rPr>
        <w:t xml:space="preserve"> x 2) </w:t>
      </w:r>
      <w:r w:rsidR="00A75D95">
        <w:rPr>
          <w:sz w:val="22"/>
          <w:szCs w:val="24"/>
        </w:rPr>
        <w:t>(ZAMÓWIENIE OPCJONALNE)</w:t>
      </w:r>
      <w:r w:rsidR="00A75D95" w:rsidRPr="00AD08EB">
        <w:rPr>
          <w:sz w:val="22"/>
          <w:szCs w:val="24"/>
        </w:rPr>
        <w:t xml:space="preserve">  </w:t>
      </w:r>
      <w:r w:rsidRPr="00C33DC8">
        <w:rPr>
          <w:szCs w:val="24"/>
        </w:rPr>
        <w:t xml:space="preserve"> </w:t>
      </w:r>
      <w:r w:rsidRPr="00C33DC8">
        <w:rPr>
          <w:sz w:val="22"/>
          <w:szCs w:val="22"/>
        </w:rPr>
        <w:t xml:space="preserve"> - brutto ………………….…….. zł</w:t>
      </w:r>
      <w:r w:rsidRPr="00F2160F">
        <w:rPr>
          <w:sz w:val="22"/>
          <w:szCs w:val="22"/>
        </w:rPr>
        <w:t xml:space="preserve"> </w:t>
      </w:r>
    </w:p>
    <w:p w:rsidR="00196581" w:rsidRDefault="00196581" w:rsidP="00196581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323B3F">
        <w:rPr>
          <w:sz w:val="22"/>
          <w:szCs w:val="22"/>
        </w:rPr>
        <w:t>8</w:t>
      </w:r>
      <w:r>
        <w:rPr>
          <w:sz w:val="22"/>
          <w:szCs w:val="22"/>
        </w:rPr>
        <w:t>. Zapewnienie wsparcia dla 1 osoby niepełnosprawnej przez 1 dzień posiedzenia, zgodnie z opisem przedmiotu zamówienia w pkt 2</w:t>
      </w:r>
      <w:r w:rsidR="0038530E">
        <w:rPr>
          <w:sz w:val="22"/>
          <w:szCs w:val="22"/>
        </w:rPr>
        <w:t>1</w:t>
      </w:r>
      <w:r>
        <w:rPr>
          <w:sz w:val="22"/>
          <w:szCs w:val="22"/>
        </w:rPr>
        <w:t xml:space="preserve">) </w:t>
      </w:r>
      <w:r w:rsidR="00A75D95">
        <w:rPr>
          <w:sz w:val="22"/>
          <w:szCs w:val="24"/>
        </w:rPr>
        <w:t>(ZAMÓWIENIE OPCJONALNE)</w:t>
      </w:r>
      <w:r w:rsidR="00A75D95" w:rsidRPr="00AD08EB">
        <w:rPr>
          <w:sz w:val="22"/>
          <w:szCs w:val="24"/>
        </w:rPr>
        <w:t xml:space="preserve">  </w:t>
      </w:r>
      <w:r w:rsidRPr="00F2160F">
        <w:rPr>
          <w:sz w:val="22"/>
          <w:szCs w:val="22"/>
        </w:rPr>
        <w:t xml:space="preserve"> </w:t>
      </w:r>
      <w:r w:rsidR="00F533A0" w:rsidRPr="00C33DC8">
        <w:rPr>
          <w:szCs w:val="24"/>
        </w:rPr>
        <w:t xml:space="preserve"> </w:t>
      </w:r>
      <w:r w:rsidR="00F533A0" w:rsidRPr="00C33DC8">
        <w:rPr>
          <w:sz w:val="22"/>
          <w:szCs w:val="22"/>
        </w:rPr>
        <w:t xml:space="preserve"> - </w:t>
      </w:r>
      <w:r w:rsidR="00F533A0" w:rsidRPr="00C33DC8">
        <w:rPr>
          <w:szCs w:val="24"/>
        </w:rPr>
        <w:t>brutto ………………….…….. zł</w:t>
      </w:r>
    </w:p>
    <w:p w:rsidR="00196581" w:rsidRDefault="00196581" w:rsidP="00196581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323B3F">
        <w:rPr>
          <w:sz w:val="22"/>
          <w:szCs w:val="22"/>
        </w:rPr>
        <w:t>9</w:t>
      </w:r>
      <w:r>
        <w:rPr>
          <w:sz w:val="22"/>
          <w:szCs w:val="22"/>
        </w:rPr>
        <w:t xml:space="preserve">. Zapewnienie wsparcia dla 1 osoby niepełnosprawnej przez 2 dni posiedzenia, zgodnie z opisem przedmiotu zamówienia w pkt </w:t>
      </w:r>
      <w:r w:rsidR="0038530E">
        <w:rPr>
          <w:sz w:val="22"/>
          <w:szCs w:val="22"/>
        </w:rPr>
        <w:t>21</w:t>
      </w:r>
      <w:r>
        <w:rPr>
          <w:sz w:val="22"/>
          <w:szCs w:val="22"/>
        </w:rPr>
        <w:t xml:space="preserve">) </w:t>
      </w:r>
      <w:r w:rsidRPr="00C33DC8">
        <w:rPr>
          <w:szCs w:val="24"/>
        </w:rPr>
        <w:t>(poz. 4</w:t>
      </w:r>
      <w:r w:rsidR="00323B3F">
        <w:rPr>
          <w:szCs w:val="24"/>
        </w:rPr>
        <w:t>8</w:t>
      </w:r>
      <w:r w:rsidRPr="00C33DC8">
        <w:rPr>
          <w:szCs w:val="24"/>
        </w:rPr>
        <w:t xml:space="preserve"> x 2)  </w:t>
      </w:r>
      <w:r w:rsidR="00A75D95">
        <w:rPr>
          <w:sz w:val="22"/>
          <w:szCs w:val="24"/>
        </w:rPr>
        <w:t>(ZAMÓWIENIE OPCJONALNE)</w:t>
      </w:r>
      <w:r w:rsidR="00A75D95" w:rsidRPr="00AD08EB">
        <w:rPr>
          <w:sz w:val="22"/>
          <w:szCs w:val="24"/>
        </w:rPr>
        <w:t xml:space="preserve">  </w:t>
      </w:r>
      <w:r w:rsidRPr="00C33DC8">
        <w:rPr>
          <w:sz w:val="22"/>
          <w:szCs w:val="22"/>
        </w:rPr>
        <w:t xml:space="preserve"> - </w:t>
      </w:r>
      <w:r w:rsidRPr="00C33DC8">
        <w:rPr>
          <w:szCs w:val="24"/>
        </w:rPr>
        <w:t>brutto ………………….…….. zł</w:t>
      </w:r>
      <w:r w:rsidRPr="00F2160F">
        <w:rPr>
          <w:sz w:val="22"/>
          <w:szCs w:val="22"/>
        </w:rPr>
        <w:t xml:space="preserve"> </w:t>
      </w:r>
    </w:p>
    <w:p w:rsidR="00196581" w:rsidRPr="001B4928" w:rsidRDefault="00196581" w:rsidP="00196581">
      <w:pPr>
        <w:pStyle w:val="Tekstpodstawowy"/>
        <w:spacing w:line="276" w:lineRule="auto"/>
        <w:jc w:val="both"/>
        <w:rPr>
          <w:szCs w:val="24"/>
        </w:rPr>
      </w:pPr>
    </w:p>
    <w:p w:rsidR="00196581" w:rsidRDefault="00196581" w:rsidP="00196581">
      <w:pPr>
        <w:pStyle w:val="Tekstpodstawowy"/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4"/>
        </w:rPr>
        <w:t xml:space="preserve">W formularzu ofertowym należy wycenić usługi składające się na organizację spotkania przewidzianego w opisie przedmiotu zamówienia. </w:t>
      </w:r>
    </w:p>
    <w:p w:rsidR="00196581" w:rsidRPr="00341EDF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</w:p>
    <w:p w:rsidR="00196581" w:rsidRPr="00341EDF" w:rsidRDefault="00196581" w:rsidP="00196581">
      <w:pPr>
        <w:pStyle w:val="Tekstpodstawowy"/>
        <w:spacing w:line="276" w:lineRule="auto"/>
        <w:jc w:val="both"/>
        <w:rPr>
          <w:sz w:val="22"/>
          <w:szCs w:val="24"/>
        </w:rPr>
      </w:pPr>
      <w:r w:rsidRPr="00FE609E">
        <w:rPr>
          <w:sz w:val="22"/>
          <w:szCs w:val="24"/>
        </w:rPr>
        <w:t xml:space="preserve">Dla porównania ofert Zamawiający wymaga podania przez Wykonawców cen </w:t>
      </w:r>
      <w:r>
        <w:rPr>
          <w:sz w:val="22"/>
          <w:szCs w:val="24"/>
        </w:rPr>
        <w:t>posiedzenia</w:t>
      </w:r>
      <w:r w:rsidRPr="00FE609E">
        <w:rPr>
          <w:sz w:val="22"/>
          <w:szCs w:val="24"/>
        </w:rPr>
        <w:t xml:space="preserve"> dwudniowego obejmującego usługi wskazane w pozycjach 1 – </w:t>
      </w:r>
      <w:r>
        <w:rPr>
          <w:sz w:val="22"/>
          <w:szCs w:val="24"/>
        </w:rPr>
        <w:t>4</w:t>
      </w:r>
      <w:r w:rsidR="00A062F7">
        <w:rPr>
          <w:sz w:val="22"/>
          <w:szCs w:val="24"/>
        </w:rPr>
        <w:t>9</w:t>
      </w:r>
      <w:r w:rsidRPr="00FE609E">
        <w:rPr>
          <w:sz w:val="22"/>
          <w:szCs w:val="24"/>
        </w:rPr>
        <w:t xml:space="preserve"> powyżej według możliwych wariantów wskazanych poniżej.</w:t>
      </w:r>
    </w:p>
    <w:p w:rsidR="00196581" w:rsidRPr="00341EDF" w:rsidRDefault="00196581" w:rsidP="00196581">
      <w:pPr>
        <w:pStyle w:val="Tekstpodstawowy"/>
        <w:spacing w:line="276" w:lineRule="auto"/>
        <w:jc w:val="both"/>
        <w:rPr>
          <w:b/>
          <w:szCs w:val="24"/>
        </w:rPr>
      </w:pPr>
    </w:p>
    <w:p w:rsidR="00187A6F" w:rsidRPr="00A97245" w:rsidRDefault="00187A6F" w:rsidP="00187A6F">
      <w:pPr>
        <w:pStyle w:val="Tekstpodstawowy"/>
        <w:spacing w:line="276" w:lineRule="auto"/>
        <w:jc w:val="both"/>
        <w:rPr>
          <w:sz w:val="22"/>
          <w:szCs w:val="24"/>
        </w:rPr>
      </w:pPr>
      <w:r w:rsidRPr="00A97245">
        <w:rPr>
          <w:sz w:val="22"/>
          <w:szCs w:val="24"/>
        </w:rPr>
        <w:t xml:space="preserve">1) Cena organizacji posiedzenia uwzględniająca wariant z przerwą kawową standardową w ciągu dnia i transportem autokarem i minibusem na trasie Warszawa-miejsce posiedzenia- Warszawa </w:t>
      </w:r>
      <w:r w:rsidRPr="00A062F7">
        <w:rPr>
          <w:sz w:val="22"/>
          <w:szCs w:val="24"/>
        </w:rPr>
        <w:t>(2+4+6+8+12+14+16+18+</w:t>
      </w:r>
      <w:r w:rsidR="00A062F7" w:rsidRPr="00A062F7">
        <w:rPr>
          <w:sz w:val="22"/>
          <w:szCs w:val="24"/>
        </w:rPr>
        <w:t>19+21</w:t>
      </w:r>
      <w:r w:rsidRPr="00A062F7">
        <w:rPr>
          <w:sz w:val="22"/>
          <w:szCs w:val="24"/>
        </w:rPr>
        <w:t>+2</w:t>
      </w:r>
      <w:r w:rsidR="00A062F7" w:rsidRPr="00A062F7">
        <w:rPr>
          <w:sz w:val="22"/>
          <w:szCs w:val="24"/>
        </w:rPr>
        <w:t>3+25</w:t>
      </w:r>
      <w:r w:rsidRPr="00A062F7">
        <w:rPr>
          <w:sz w:val="22"/>
          <w:szCs w:val="24"/>
        </w:rPr>
        <w:t>+2</w:t>
      </w:r>
      <w:r w:rsidR="00A062F7" w:rsidRPr="00A062F7">
        <w:rPr>
          <w:sz w:val="22"/>
          <w:szCs w:val="24"/>
        </w:rPr>
        <w:t>7</w:t>
      </w:r>
      <w:r w:rsidRPr="00A062F7">
        <w:rPr>
          <w:sz w:val="22"/>
          <w:szCs w:val="24"/>
        </w:rPr>
        <w:t>+</w:t>
      </w:r>
      <w:r w:rsidR="00A062F7" w:rsidRPr="00A062F7">
        <w:rPr>
          <w:sz w:val="22"/>
          <w:szCs w:val="24"/>
        </w:rPr>
        <w:t>29</w:t>
      </w:r>
      <w:r w:rsidRPr="00A062F7">
        <w:rPr>
          <w:sz w:val="22"/>
          <w:szCs w:val="24"/>
        </w:rPr>
        <w:t>+3</w:t>
      </w:r>
      <w:r w:rsidR="00A062F7" w:rsidRPr="00A062F7">
        <w:rPr>
          <w:sz w:val="22"/>
          <w:szCs w:val="24"/>
        </w:rPr>
        <w:t>1</w:t>
      </w:r>
      <w:r w:rsidRPr="00A062F7">
        <w:rPr>
          <w:sz w:val="22"/>
          <w:szCs w:val="24"/>
        </w:rPr>
        <w:t>+3</w:t>
      </w:r>
      <w:r w:rsidR="00A062F7" w:rsidRPr="00A062F7">
        <w:rPr>
          <w:sz w:val="22"/>
          <w:szCs w:val="24"/>
        </w:rPr>
        <w:t>3</w:t>
      </w:r>
      <w:r w:rsidRPr="00A062F7">
        <w:rPr>
          <w:sz w:val="22"/>
          <w:szCs w:val="24"/>
        </w:rPr>
        <w:t>+3</w:t>
      </w:r>
      <w:r w:rsidR="00A062F7" w:rsidRPr="00A062F7">
        <w:rPr>
          <w:sz w:val="22"/>
          <w:szCs w:val="24"/>
        </w:rPr>
        <w:t>5</w:t>
      </w:r>
      <w:r w:rsidRPr="00A062F7">
        <w:rPr>
          <w:sz w:val="22"/>
          <w:szCs w:val="24"/>
        </w:rPr>
        <w:t>+3</w:t>
      </w:r>
      <w:r w:rsidR="00A062F7" w:rsidRPr="00A062F7">
        <w:rPr>
          <w:sz w:val="22"/>
          <w:szCs w:val="24"/>
        </w:rPr>
        <w:t>7</w:t>
      </w:r>
      <w:r w:rsidRPr="00A062F7">
        <w:rPr>
          <w:sz w:val="22"/>
          <w:szCs w:val="24"/>
        </w:rPr>
        <w:t>+</w:t>
      </w:r>
      <w:r w:rsidR="00A062F7" w:rsidRPr="00A062F7">
        <w:rPr>
          <w:sz w:val="22"/>
          <w:szCs w:val="24"/>
        </w:rPr>
        <w:t>39</w:t>
      </w:r>
      <w:r w:rsidRPr="00A062F7">
        <w:rPr>
          <w:sz w:val="22"/>
          <w:szCs w:val="24"/>
        </w:rPr>
        <w:t>+4</w:t>
      </w:r>
      <w:r w:rsidR="00A062F7" w:rsidRPr="00A062F7">
        <w:rPr>
          <w:sz w:val="22"/>
          <w:szCs w:val="24"/>
        </w:rPr>
        <w:t>1</w:t>
      </w:r>
      <w:r w:rsidRPr="00A062F7">
        <w:rPr>
          <w:sz w:val="22"/>
          <w:szCs w:val="24"/>
        </w:rPr>
        <w:t>+4</w:t>
      </w:r>
      <w:r w:rsidR="00A062F7" w:rsidRPr="00A062F7">
        <w:rPr>
          <w:sz w:val="22"/>
          <w:szCs w:val="24"/>
        </w:rPr>
        <w:t>3</w:t>
      </w:r>
      <w:r w:rsidRPr="00A062F7">
        <w:rPr>
          <w:sz w:val="22"/>
          <w:szCs w:val="24"/>
        </w:rPr>
        <w:t>+4</w:t>
      </w:r>
      <w:r w:rsidR="00A062F7" w:rsidRPr="00A062F7">
        <w:rPr>
          <w:sz w:val="22"/>
          <w:szCs w:val="24"/>
        </w:rPr>
        <w:t>5</w:t>
      </w:r>
      <w:r w:rsidRPr="00A062F7">
        <w:rPr>
          <w:sz w:val="22"/>
          <w:szCs w:val="24"/>
        </w:rPr>
        <w:t>+4</w:t>
      </w:r>
      <w:r w:rsidR="00A062F7" w:rsidRPr="00A062F7">
        <w:rPr>
          <w:sz w:val="22"/>
          <w:szCs w:val="24"/>
        </w:rPr>
        <w:t>7</w:t>
      </w:r>
      <w:r w:rsidR="00F533A0">
        <w:rPr>
          <w:sz w:val="22"/>
          <w:szCs w:val="24"/>
        </w:rPr>
        <w:t>+49</w:t>
      </w:r>
      <w:r w:rsidRPr="00A062F7">
        <w:rPr>
          <w:sz w:val="22"/>
          <w:szCs w:val="24"/>
        </w:rPr>
        <w:t>)</w:t>
      </w:r>
      <w:r w:rsidRPr="00A97245">
        <w:rPr>
          <w:sz w:val="22"/>
          <w:szCs w:val="24"/>
        </w:rPr>
        <w:t xml:space="preserve"> – brutto ……………………………………………………………………….……………...zł </w:t>
      </w:r>
    </w:p>
    <w:p w:rsidR="00187A6F" w:rsidRPr="00A97245" w:rsidRDefault="00187A6F" w:rsidP="00187A6F">
      <w:pPr>
        <w:pStyle w:val="Tekstpodstawowy"/>
        <w:spacing w:line="276" w:lineRule="auto"/>
        <w:jc w:val="both"/>
        <w:rPr>
          <w:sz w:val="22"/>
          <w:szCs w:val="24"/>
        </w:rPr>
      </w:pPr>
      <w:r w:rsidRPr="00A97245">
        <w:rPr>
          <w:sz w:val="22"/>
          <w:szCs w:val="24"/>
        </w:rPr>
        <w:t xml:space="preserve"> </w:t>
      </w:r>
    </w:p>
    <w:p w:rsidR="00187A6F" w:rsidRPr="00943EF9" w:rsidRDefault="00187A6F" w:rsidP="00187A6F">
      <w:pPr>
        <w:pStyle w:val="Tekstpodstawowy"/>
        <w:spacing w:line="276" w:lineRule="auto"/>
        <w:jc w:val="both"/>
        <w:rPr>
          <w:sz w:val="22"/>
          <w:szCs w:val="24"/>
        </w:rPr>
      </w:pPr>
      <w:r w:rsidRPr="00A97245">
        <w:rPr>
          <w:sz w:val="22"/>
          <w:szCs w:val="24"/>
        </w:rPr>
        <w:t xml:space="preserve">2) Cena organizacji posiedzenia uwzględniająca wariant z przerwą kawową ciągłą bez ograniczeń, transportem autokarem i minibusem na trasie Warszawa-miejsce posiedzenia- Warszawa </w:t>
      </w:r>
      <w:r w:rsidR="00A062F7" w:rsidRPr="00A062F7">
        <w:rPr>
          <w:sz w:val="22"/>
          <w:szCs w:val="24"/>
        </w:rPr>
        <w:t>(2+4+6+</w:t>
      </w:r>
      <w:r w:rsidR="00A062F7">
        <w:rPr>
          <w:sz w:val="22"/>
          <w:szCs w:val="24"/>
        </w:rPr>
        <w:t>10</w:t>
      </w:r>
      <w:r w:rsidR="00A062F7" w:rsidRPr="00A062F7">
        <w:rPr>
          <w:sz w:val="22"/>
          <w:szCs w:val="24"/>
        </w:rPr>
        <w:t>+12+14+16+18+19+21+23+25+27+29+31+33+35+37+39+41+43+45+47</w:t>
      </w:r>
      <w:r w:rsidR="00F533A0">
        <w:rPr>
          <w:sz w:val="22"/>
          <w:szCs w:val="24"/>
        </w:rPr>
        <w:t>+49</w:t>
      </w:r>
      <w:r w:rsidR="00A062F7">
        <w:rPr>
          <w:sz w:val="22"/>
          <w:szCs w:val="24"/>
        </w:rPr>
        <w:t>)</w:t>
      </w:r>
      <w:r w:rsidRPr="00A97245">
        <w:rPr>
          <w:sz w:val="22"/>
          <w:szCs w:val="24"/>
        </w:rPr>
        <w:t>– brutto ……………………………………………………………………….……………...zł</w:t>
      </w:r>
      <w:r w:rsidRPr="00943EF9">
        <w:rPr>
          <w:sz w:val="22"/>
          <w:szCs w:val="24"/>
        </w:rPr>
        <w:t xml:space="preserve"> </w:t>
      </w:r>
    </w:p>
    <w:p w:rsidR="00187A6F" w:rsidRPr="003F2641" w:rsidRDefault="00187A6F" w:rsidP="00187A6F">
      <w:pPr>
        <w:pStyle w:val="Tekstpodstawowy"/>
        <w:spacing w:line="276" w:lineRule="auto"/>
        <w:jc w:val="both"/>
        <w:rPr>
          <w:sz w:val="22"/>
          <w:szCs w:val="24"/>
          <w:highlight w:val="yellow"/>
        </w:rPr>
      </w:pPr>
      <w:r w:rsidRPr="003F2641">
        <w:rPr>
          <w:sz w:val="22"/>
          <w:szCs w:val="24"/>
          <w:highlight w:val="yellow"/>
        </w:rPr>
        <w:t xml:space="preserve"> </w:t>
      </w:r>
    </w:p>
    <w:p w:rsidR="00187A6F" w:rsidRDefault="00187A6F" w:rsidP="00187A6F">
      <w:pPr>
        <w:pStyle w:val="Tekstpodstawowy"/>
        <w:spacing w:line="276" w:lineRule="auto"/>
        <w:jc w:val="both"/>
        <w:rPr>
          <w:sz w:val="22"/>
          <w:szCs w:val="24"/>
        </w:rPr>
      </w:pPr>
      <w:r w:rsidRPr="00E80316">
        <w:rPr>
          <w:sz w:val="22"/>
          <w:szCs w:val="24"/>
        </w:rPr>
        <w:lastRenderedPageBreak/>
        <w:t>Cena brutto oferty</w:t>
      </w:r>
      <w:r>
        <w:rPr>
          <w:sz w:val="22"/>
          <w:szCs w:val="24"/>
        </w:rPr>
        <w:t xml:space="preserve"> : </w:t>
      </w:r>
      <w:r w:rsidRPr="00E80316">
        <w:rPr>
          <w:sz w:val="22"/>
          <w:szCs w:val="24"/>
        </w:rPr>
        <w:t xml:space="preserve">Cena organizacji posiedzenia uwzględniająca wariant z przerwą kawową droższą (koszt  całego posiedzenia)  (tj. pozycja 1 powyżej albo pozycja 2 powyżej)  – brutto </w:t>
      </w:r>
      <w:r>
        <w:rPr>
          <w:sz w:val="22"/>
          <w:szCs w:val="24"/>
        </w:rPr>
        <w:t xml:space="preserve"> </w:t>
      </w:r>
      <w:r w:rsidRPr="00E80316">
        <w:rPr>
          <w:sz w:val="22"/>
          <w:szCs w:val="24"/>
        </w:rPr>
        <w:t>………………………………………………………………….……………...zł</w:t>
      </w:r>
    </w:p>
    <w:p w:rsidR="00196581" w:rsidRDefault="00196581" w:rsidP="00196581">
      <w:pPr>
        <w:pStyle w:val="Tekstpodstawowy"/>
        <w:spacing w:line="276" w:lineRule="auto"/>
        <w:jc w:val="both"/>
        <w:rPr>
          <w:b/>
          <w:szCs w:val="24"/>
        </w:rPr>
      </w:pPr>
    </w:p>
    <w:p w:rsidR="00196581" w:rsidRPr="00780A94" w:rsidRDefault="00196581" w:rsidP="00196581">
      <w:pPr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II </w:t>
      </w:r>
      <w:r w:rsidRPr="00780A94">
        <w:rPr>
          <w:b/>
          <w:bCs/>
          <w:sz w:val="22"/>
          <w:szCs w:val="22"/>
        </w:rPr>
        <w:t xml:space="preserve">KRYTERIUM: ASPEKTY SPOŁECZNE: </w:t>
      </w:r>
    </w:p>
    <w:p w:rsidR="00196581" w:rsidRPr="00780A94" w:rsidRDefault="00196581" w:rsidP="00196581">
      <w:pPr>
        <w:spacing w:line="276" w:lineRule="auto"/>
        <w:jc w:val="both"/>
        <w:rPr>
          <w:sz w:val="22"/>
          <w:szCs w:val="22"/>
        </w:rPr>
      </w:pPr>
      <w:r w:rsidRPr="00780A94">
        <w:rPr>
          <w:bCs/>
          <w:sz w:val="22"/>
          <w:szCs w:val="22"/>
        </w:rPr>
        <w:br/>
      </w:r>
      <w:r w:rsidR="00187A6F">
        <w:rPr>
          <w:rFonts w:ascii="Cambria" w:hAnsi="Cambria" w:cs="Calibri"/>
        </w:rPr>
        <w:t>Z</w:t>
      </w:r>
      <w:r w:rsidR="00187A6F" w:rsidRPr="00DA3C93">
        <w:rPr>
          <w:rFonts w:ascii="Cambria" w:hAnsi="Cambria" w:cs="Calibri"/>
        </w:rPr>
        <w:t>atrudnienie w pełnym wymiarze czasu pracy przy realizacji zamówienia 1 osoby niepełnosprawnej</w:t>
      </w:r>
      <w:r w:rsidR="00187A6F">
        <w:rPr>
          <w:rFonts w:ascii="Cambria" w:hAnsi="Cambria" w:cs="Calibri"/>
        </w:rPr>
        <w:t>.</w:t>
      </w:r>
    </w:p>
    <w:p w:rsidR="00196581" w:rsidRPr="00780A94" w:rsidRDefault="00196581" w:rsidP="00196581">
      <w:pPr>
        <w:spacing w:line="276" w:lineRule="auto"/>
        <w:jc w:val="both"/>
        <w:rPr>
          <w:b/>
          <w:bCs/>
          <w:sz w:val="22"/>
          <w:szCs w:val="22"/>
        </w:rPr>
      </w:pPr>
    </w:p>
    <w:p w:rsidR="00196581" w:rsidRPr="00780A94" w:rsidRDefault="00196581" w:rsidP="00196581">
      <w:pPr>
        <w:spacing w:line="276" w:lineRule="auto"/>
        <w:jc w:val="both"/>
        <w:rPr>
          <w:b/>
          <w:bCs/>
          <w:sz w:val="22"/>
          <w:szCs w:val="22"/>
        </w:rPr>
      </w:pPr>
      <w:r w:rsidRPr="00780A94">
        <w:rPr>
          <w:b/>
          <w:bCs/>
          <w:sz w:val="22"/>
          <w:szCs w:val="22"/>
        </w:rPr>
        <w:t>OŚWIADCZAM, IŻ NA CZAS REALIZACJI ZAMÓWIENIA Z</w:t>
      </w:r>
      <w:r w:rsidR="00081D60">
        <w:rPr>
          <w:b/>
          <w:bCs/>
          <w:sz w:val="22"/>
          <w:szCs w:val="22"/>
        </w:rPr>
        <w:t>ATRUDNIĘ W PEŁNYM WYMIARZE CZASU PRACY …………… OSOBĘ</w:t>
      </w:r>
      <w:r w:rsidRPr="00780A94">
        <w:rPr>
          <w:b/>
          <w:bCs/>
          <w:sz w:val="22"/>
          <w:szCs w:val="22"/>
        </w:rPr>
        <w:t xml:space="preserve"> </w:t>
      </w:r>
      <w:r w:rsidR="00081D60">
        <w:rPr>
          <w:b/>
          <w:bCs/>
          <w:sz w:val="22"/>
          <w:szCs w:val="22"/>
        </w:rPr>
        <w:t xml:space="preserve">NIEPEŁNOSPRWANĄ </w:t>
      </w:r>
      <w:r w:rsidRPr="00780A94">
        <w:rPr>
          <w:b/>
          <w:bCs/>
          <w:sz w:val="22"/>
          <w:szCs w:val="22"/>
        </w:rPr>
        <w:t xml:space="preserve">. </w:t>
      </w:r>
    </w:p>
    <w:p w:rsidR="00196581" w:rsidRPr="00780A94" w:rsidRDefault="00196581" w:rsidP="00196581">
      <w:pPr>
        <w:spacing w:line="276" w:lineRule="auto"/>
        <w:jc w:val="both"/>
        <w:rPr>
          <w:b/>
          <w:bCs/>
          <w:sz w:val="22"/>
          <w:szCs w:val="22"/>
        </w:rPr>
      </w:pPr>
    </w:p>
    <w:p w:rsidR="00196581" w:rsidRPr="00780A94" w:rsidRDefault="00196581" w:rsidP="00196581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III </w:t>
      </w:r>
      <w:r w:rsidRPr="00780A94">
        <w:rPr>
          <w:b/>
          <w:sz w:val="22"/>
          <w:szCs w:val="22"/>
        </w:rPr>
        <w:t xml:space="preserve">KRYTERIUM: DOŚWIADCZENIE KOORDYNATORA: </w:t>
      </w:r>
    </w:p>
    <w:p w:rsidR="00196581" w:rsidRPr="00780A94" w:rsidRDefault="00196581" w:rsidP="00196581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OŚWIADCZAM, IŻ DO REALIZACJI ZAMÓWIENIA WYZNACZAM KOORDYNATORA …………………………………………. (podać imię i nazwisko), który posiada doświadczenie </w:t>
      </w:r>
      <w:r>
        <w:rPr>
          <w:sz w:val="22"/>
          <w:szCs w:val="22"/>
        </w:rPr>
        <w:br/>
      </w:r>
      <w:r w:rsidRPr="00780A94">
        <w:rPr>
          <w:sz w:val="22"/>
          <w:szCs w:val="22"/>
        </w:rPr>
        <w:t xml:space="preserve">w realizacji ………. (podać liczbę) usług </w:t>
      </w:r>
      <w:r w:rsidR="00081D60" w:rsidRPr="00DA3C93">
        <w:rPr>
          <w:rFonts w:ascii="Cambria" w:hAnsi="Cambria"/>
        </w:rPr>
        <w:t>polegających na zorganizowaniu dwudniowej* konferencji/ spotkania/ szkolenia/ kongresu dla grupy minimum 80 osób** każda</w:t>
      </w:r>
      <w:r w:rsidR="00081D60">
        <w:rPr>
          <w:rFonts w:ascii="Cambria" w:hAnsi="Cambria"/>
        </w:rPr>
        <w:t xml:space="preserve">. </w:t>
      </w:r>
    </w:p>
    <w:p w:rsidR="00196581" w:rsidRDefault="00196581" w:rsidP="00196581">
      <w:pPr>
        <w:spacing w:line="276" w:lineRule="auto"/>
        <w:jc w:val="both"/>
        <w:rPr>
          <w:b/>
          <w:sz w:val="22"/>
          <w:szCs w:val="22"/>
        </w:rPr>
      </w:pPr>
    </w:p>
    <w:p w:rsidR="00456D06" w:rsidRDefault="00456D06" w:rsidP="00456D06">
      <w:pPr>
        <w:tabs>
          <w:tab w:val="left" w:pos="4962"/>
        </w:tabs>
        <w:spacing w:line="276" w:lineRule="auto"/>
      </w:pPr>
    </w:p>
    <w:p w:rsidR="00EE64A1" w:rsidRPr="00780A94" w:rsidRDefault="00EE64A1" w:rsidP="00EE64A1">
      <w:pPr>
        <w:spacing w:line="276" w:lineRule="auto"/>
        <w:jc w:val="both"/>
        <w:rPr>
          <w:b/>
          <w:bCs/>
          <w:sz w:val="22"/>
          <w:szCs w:val="22"/>
        </w:rPr>
      </w:pPr>
      <w:r w:rsidRPr="00780A94">
        <w:rPr>
          <w:b/>
          <w:bCs/>
          <w:sz w:val="22"/>
          <w:szCs w:val="22"/>
        </w:rPr>
        <w:t xml:space="preserve">OŚWIADCZENIA: </w:t>
      </w:r>
    </w:p>
    <w:p w:rsidR="00EE64A1" w:rsidRPr="00780A94" w:rsidRDefault="00EE64A1" w:rsidP="00EE64A1">
      <w:pPr>
        <w:spacing w:line="276" w:lineRule="auto"/>
        <w:jc w:val="both"/>
        <w:rPr>
          <w:sz w:val="22"/>
          <w:szCs w:val="22"/>
        </w:rPr>
      </w:pP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Przedmiotowe zamówienie zobowiązuję/emy się wykonać zgodnie z wymaganiami określonymi w „</w:t>
      </w:r>
      <w:r w:rsidR="0090499D" w:rsidRPr="00780A94">
        <w:rPr>
          <w:sz w:val="22"/>
          <w:szCs w:val="22"/>
        </w:rPr>
        <w:t>Opis</w:t>
      </w:r>
      <w:r w:rsidR="0090499D">
        <w:rPr>
          <w:sz w:val="22"/>
          <w:szCs w:val="22"/>
        </w:rPr>
        <w:t>i</w:t>
      </w:r>
      <w:r w:rsidR="0090499D" w:rsidRPr="00780A94">
        <w:rPr>
          <w:sz w:val="22"/>
          <w:szCs w:val="22"/>
        </w:rPr>
        <w:t xml:space="preserve">e </w:t>
      </w:r>
      <w:r w:rsidRPr="00780A94">
        <w:rPr>
          <w:sz w:val="22"/>
          <w:szCs w:val="22"/>
        </w:rPr>
        <w:t xml:space="preserve">Przedmiotu Zamówienia” </w:t>
      </w:r>
      <w:r w:rsidR="000B4838">
        <w:rPr>
          <w:sz w:val="22"/>
          <w:szCs w:val="22"/>
        </w:rPr>
        <w:t xml:space="preserve">stanowiącym załącznik do SIWZ </w:t>
      </w:r>
      <w:r w:rsidR="000B4838">
        <w:rPr>
          <w:sz w:val="22"/>
          <w:szCs w:val="22"/>
        </w:rPr>
        <w:br/>
        <w:t>w postępowaniu WA.263.</w:t>
      </w:r>
      <w:r w:rsidR="00EC47FD">
        <w:rPr>
          <w:sz w:val="22"/>
          <w:szCs w:val="22"/>
        </w:rPr>
        <w:t>12</w:t>
      </w:r>
      <w:r w:rsidR="000B4838">
        <w:rPr>
          <w:sz w:val="22"/>
          <w:szCs w:val="22"/>
        </w:rPr>
        <w:t>.201</w:t>
      </w:r>
      <w:r w:rsidR="00EC47FD">
        <w:rPr>
          <w:sz w:val="22"/>
          <w:szCs w:val="22"/>
        </w:rPr>
        <w:t>8</w:t>
      </w:r>
      <w:r w:rsidR="000B4838">
        <w:rPr>
          <w:sz w:val="22"/>
          <w:szCs w:val="22"/>
        </w:rPr>
        <w:t xml:space="preserve">.BG  </w:t>
      </w: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Oświadczam/y/, że zgodnie z postanowieniami art. 15 ust. 1 pkt 1 ustawy z dnia 16 kwietnia 1993 r. o zwalczaniu nieuczciwej konkurencji </w:t>
      </w:r>
      <w:r w:rsidR="00F7332E" w:rsidRPr="00354108">
        <w:rPr>
          <w:sz w:val="22"/>
          <w:szCs w:val="22"/>
        </w:rPr>
        <w:t>(</w:t>
      </w:r>
      <w:r w:rsidR="00F7332E" w:rsidRPr="00AE43C7">
        <w:rPr>
          <w:sz w:val="22"/>
          <w:szCs w:val="22"/>
        </w:rPr>
        <w:t>t.j. Dz. U. z 2018 r. poz. 419</w:t>
      </w:r>
      <w:r w:rsidR="00F7332E">
        <w:rPr>
          <w:sz w:val="22"/>
          <w:szCs w:val="22"/>
        </w:rPr>
        <w:t>)</w:t>
      </w:r>
      <w:r w:rsidRPr="00780A94">
        <w:rPr>
          <w:sz w:val="22"/>
          <w:szCs w:val="22"/>
        </w:rPr>
        <w:t xml:space="preserve"> żadna </w:t>
      </w:r>
      <w:r w:rsidR="00296694">
        <w:rPr>
          <w:sz w:val="22"/>
          <w:szCs w:val="22"/>
        </w:rPr>
        <w:br/>
      </w:r>
      <w:r w:rsidRPr="00780A94">
        <w:rPr>
          <w:sz w:val="22"/>
          <w:szCs w:val="22"/>
        </w:rPr>
        <w:t xml:space="preserve">z oferowanych usług nie została wyceniona poniżej kosztów jej wytworzenia lub świadczenia a jej odsprzedaż nie następuje poniżej kosztów zakupu. W związku z powyższym, </w:t>
      </w:r>
      <w:r w:rsidR="00296694">
        <w:rPr>
          <w:sz w:val="22"/>
          <w:szCs w:val="22"/>
        </w:rPr>
        <w:br/>
      </w:r>
      <w:r w:rsidRPr="00780A94">
        <w:rPr>
          <w:sz w:val="22"/>
          <w:szCs w:val="22"/>
        </w:rPr>
        <w:t>w przypadku oferty składanej przez pośredników (tj. organizatorów imprez lub konferencji, biur podróży lub agencji turystycznych), Zamawiający zastrzega sobie możliwość weryfikacji zaoferowanych cen u właścicieli hoteli, restauracji, kasjerów biletowych lub innych podwykonawców dedykowanych do realizacji przedmiotu zamówienia.</w:t>
      </w:r>
      <w:r w:rsidRPr="00780A94">
        <w:rPr>
          <w:rStyle w:val="Odwoanieprzypisudolnego"/>
          <w:sz w:val="22"/>
          <w:szCs w:val="22"/>
        </w:rPr>
        <w:footnoteReference w:id="1"/>
      </w: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Oświadczam/y, że zapozna</w:t>
      </w:r>
      <w:r w:rsidR="00925341">
        <w:rPr>
          <w:sz w:val="22"/>
          <w:szCs w:val="22"/>
        </w:rPr>
        <w:t>łem/liśmy się z SIWZ nr WA.263.</w:t>
      </w:r>
      <w:r w:rsidR="00EC47FD">
        <w:rPr>
          <w:sz w:val="22"/>
          <w:szCs w:val="22"/>
        </w:rPr>
        <w:t>12</w:t>
      </w:r>
      <w:r w:rsidRPr="00780A94">
        <w:rPr>
          <w:sz w:val="22"/>
          <w:szCs w:val="22"/>
        </w:rPr>
        <w:t>.201</w:t>
      </w:r>
      <w:r w:rsidR="00EC47FD">
        <w:rPr>
          <w:sz w:val="22"/>
          <w:szCs w:val="22"/>
        </w:rPr>
        <w:t>8</w:t>
      </w:r>
      <w:r w:rsidRPr="00780A94">
        <w:rPr>
          <w:sz w:val="22"/>
          <w:szCs w:val="22"/>
        </w:rPr>
        <w:t>.BG udostępnioną przez Zamawiającego i nie wnoszę/my do niej żadnych zastrzeżeń.</w:t>
      </w: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W razie wybrania mojej/naszej oferty zobowiązuję/zobowiązujemy się do podpisania umowy w miejscu i terminie określonym przez Zamawiającego. </w:t>
      </w: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lastRenderedPageBreak/>
        <w:t>Uważam/y się za związanego/yc</w:t>
      </w:r>
      <w:r w:rsidR="00A75B5E">
        <w:rPr>
          <w:sz w:val="22"/>
          <w:szCs w:val="22"/>
        </w:rPr>
        <w:t>h niniejszą ofertą przez okres 6</w:t>
      </w:r>
      <w:r w:rsidRPr="00780A94">
        <w:rPr>
          <w:sz w:val="22"/>
          <w:szCs w:val="22"/>
        </w:rPr>
        <w:t xml:space="preserve">0 dni od dnia upływu terminu składania ofert. </w:t>
      </w: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Pod groźbą odpowiedzialności karnej oświadczam/y, że załączone do oferty dokumenty opisują stan prawny i faktyczny aktualny na dzień upływu terminu składania ofert (art. 297 k.k.). </w:t>
      </w:r>
    </w:p>
    <w:p w:rsidR="00EE64A1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 Odpis z właściwego rejestru dostępny jest pod adresem internetowym </w:t>
      </w:r>
      <w:r w:rsidR="002A3FDB">
        <w:rPr>
          <w:sz w:val="22"/>
          <w:szCs w:val="22"/>
        </w:rPr>
        <w:br/>
        <w:t xml:space="preserve">1) </w:t>
      </w:r>
      <w:r w:rsidRPr="00780A94">
        <w:rPr>
          <w:sz w:val="22"/>
          <w:szCs w:val="22"/>
        </w:rPr>
        <w:t>………………………….</w:t>
      </w:r>
    </w:p>
    <w:p w:rsidR="002A3FDB" w:rsidRPr="002A3FDB" w:rsidRDefault="002A3FDB" w:rsidP="002A3FDB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2)…………………………..</w:t>
      </w: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Następujące dokumenty znajdują się w posiadaniu Zamawiającego: </w:t>
      </w:r>
      <w:r w:rsidRPr="00780A94">
        <w:rPr>
          <w:sz w:val="22"/>
          <w:szCs w:val="22"/>
        </w:rPr>
        <w:br/>
        <w:t xml:space="preserve">1)..................................................................................................... </w:t>
      </w:r>
      <w:r w:rsidRPr="00780A94">
        <w:rPr>
          <w:sz w:val="22"/>
          <w:szCs w:val="22"/>
        </w:rPr>
        <w:br/>
        <w:t>2).....................................................................................................</w:t>
      </w:r>
      <w:r w:rsidRPr="00780A94">
        <w:rPr>
          <w:sz w:val="22"/>
          <w:szCs w:val="22"/>
        </w:rPr>
        <w:br/>
        <w:t>i stanowią potwierdzenie okoliczności, o których mowa w art. 25 ust. 1 pkt. 1 i 3 ustawy pzp.</w:t>
      </w:r>
    </w:p>
    <w:p w:rsidR="00EE64A1" w:rsidRPr="00780A94" w:rsidRDefault="00EE64A1" w:rsidP="00D81DAE">
      <w:pPr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Załącznikami do niniejszego formularza stanowiącymi integralną część oferty są: </w:t>
      </w:r>
      <w:r w:rsidRPr="00780A94">
        <w:rPr>
          <w:sz w:val="22"/>
          <w:szCs w:val="22"/>
        </w:rPr>
        <w:br/>
        <w:t xml:space="preserve">1)..................................................................................................... </w:t>
      </w:r>
      <w:r w:rsidRPr="00780A94">
        <w:rPr>
          <w:sz w:val="22"/>
          <w:szCs w:val="22"/>
        </w:rPr>
        <w:br/>
        <w:t xml:space="preserve">2) ..................................................................................................... </w:t>
      </w:r>
    </w:p>
    <w:p w:rsidR="00EE64A1" w:rsidRPr="00780A94" w:rsidRDefault="00EE64A1" w:rsidP="00EE64A1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3) ..................................................................................................... </w:t>
      </w:r>
    </w:p>
    <w:p w:rsidR="00EE64A1" w:rsidRPr="00780A94" w:rsidRDefault="00EE64A1" w:rsidP="00EE64A1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 </w:t>
      </w:r>
    </w:p>
    <w:p w:rsidR="00EE64A1" w:rsidRPr="00780A94" w:rsidRDefault="00EE64A1" w:rsidP="00EE64A1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..............................., dn. ..............201</w:t>
      </w:r>
      <w:r w:rsidR="00791C34">
        <w:rPr>
          <w:sz w:val="22"/>
          <w:szCs w:val="22"/>
        </w:rPr>
        <w:t>8</w:t>
      </w:r>
      <w:r w:rsidRPr="00780A94">
        <w:rPr>
          <w:sz w:val="22"/>
          <w:szCs w:val="22"/>
        </w:rPr>
        <w:t xml:space="preserve"> r.                 ..................................................................... </w:t>
      </w:r>
    </w:p>
    <w:p w:rsidR="000600AE" w:rsidRDefault="00EE64A1" w:rsidP="00F366DE">
      <w:pPr>
        <w:spacing w:line="276" w:lineRule="auto"/>
        <w:jc w:val="both"/>
        <w:rPr>
          <w:sz w:val="16"/>
          <w:szCs w:val="22"/>
        </w:rPr>
      </w:pPr>
      <w:r w:rsidRPr="00780A94">
        <w:rPr>
          <w:sz w:val="22"/>
          <w:szCs w:val="22"/>
        </w:rPr>
        <w:t xml:space="preserve">                                                                               </w:t>
      </w:r>
      <w:r w:rsidR="00F366DE">
        <w:rPr>
          <w:sz w:val="22"/>
          <w:szCs w:val="22"/>
        </w:rPr>
        <w:t xml:space="preserve">                 </w:t>
      </w:r>
      <w:r w:rsidRPr="00780A94">
        <w:rPr>
          <w:sz w:val="22"/>
          <w:szCs w:val="22"/>
        </w:rPr>
        <w:t xml:space="preserve">  </w:t>
      </w:r>
      <w:r w:rsidRPr="00F366DE">
        <w:rPr>
          <w:sz w:val="16"/>
          <w:szCs w:val="22"/>
        </w:rPr>
        <w:t xml:space="preserve">  (podpis/y osoby/osób uprawnionej/ych)</w:t>
      </w: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B7566D" w:rsidRDefault="00B7566D" w:rsidP="00F366DE">
      <w:pPr>
        <w:spacing w:line="276" w:lineRule="auto"/>
        <w:jc w:val="both"/>
        <w:rPr>
          <w:sz w:val="16"/>
          <w:szCs w:val="22"/>
        </w:rPr>
      </w:pP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p w:rsidR="00196581" w:rsidRDefault="00196581" w:rsidP="00F366DE">
      <w:pPr>
        <w:spacing w:line="276" w:lineRule="auto"/>
        <w:jc w:val="both"/>
        <w:rPr>
          <w:sz w:val="16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7664C" w:rsidRPr="0047664C" w:rsidTr="00C93063">
        <w:tc>
          <w:tcPr>
            <w:tcW w:w="9356" w:type="dxa"/>
          </w:tcPr>
          <w:p w:rsidR="0047664C" w:rsidRPr="0047664C" w:rsidRDefault="0047664C" w:rsidP="0047664C">
            <w:pPr>
              <w:keepNext/>
              <w:spacing w:line="276" w:lineRule="auto"/>
              <w:jc w:val="both"/>
              <w:outlineLvl w:val="2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br w:type="page"/>
            </w:r>
            <w:r w:rsidRPr="0047664C">
              <w:rPr>
                <w:sz w:val="22"/>
              </w:rPr>
              <w:br w:type="page"/>
            </w:r>
            <w:r w:rsidRPr="0047664C">
              <w:rPr>
                <w:sz w:val="22"/>
              </w:rPr>
              <w:br w:type="page"/>
            </w:r>
            <w:r w:rsidR="006B4823" w:rsidRPr="006B4823">
              <w:rPr>
                <w:b/>
                <w:sz w:val="22"/>
                <w:szCs w:val="22"/>
              </w:rPr>
              <w:t>WA.263.</w:t>
            </w:r>
            <w:r w:rsidR="004A09D6">
              <w:rPr>
                <w:b/>
                <w:sz w:val="22"/>
                <w:szCs w:val="22"/>
              </w:rPr>
              <w:t>12</w:t>
            </w:r>
            <w:r w:rsidR="006B4823" w:rsidRPr="006B4823">
              <w:rPr>
                <w:b/>
                <w:sz w:val="22"/>
                <w:szCs w:val="22"/>
              </w:rPr>
              <w:t>.</w:t>
            </w:r>
            <w:r w:rsidR="006F2F02" w:rsidRPr="006B4823">
              <w:rPr>
                <w:b/>
                <w:sz w:val="22"/>
                <w:szCs w:val="22"/>
              </w:rPr>
              <w:t>201</w:t>
            </w:r>
            <w:r w:rsidR="004A09D6">
              <w:rPr>
                <w:b/>
                <w:sz w:val="22"/>
                <w:szCs w:val="22"/>
              </w:rPr>
              <w:t>8</w:t>
            </w:r>
            <w:r w:rsidR="006F2F02" w:rsidRPr="006B4823">
              <w:rPr>
                <w:b/>
                <w:sz w:val="22"/>
                <w:szCs w:val="22"/>
              </w:rPr>
              <w:t>.BG</w:t>
            </w:r>
            <w:r w:rsidR="006F2F02" w:rsidRPr="0047664C">
              <w:rPr>
                <w:b/>
                <w:sz w:val="22"/>
              </w:rPr>
              <w:t xml:space="preserve"> </w:t>
            </w:r>
            <w:r w:rsidR="006F2F02">
              <w:rPr>
                <w:b/>
                <w:sz w:val="22"/>
              </w:rPr>
              <w:t xml:space="preserve">                                                         </w:t>
            </w:r>
            <w:r w:rsidR="00300EE2">
              <w:rPr>
                <w:b/>
                <w:sz w:val="22"/>
              </w:rPr>
              <w:t xml:space="preserve">             </w:t>
            </w:r>
            <w:r w:rsidRPr="0047664C">
              <w:rPr>
                <w:b/>
                <w:sz w:val="22"/>
              </w:rPr>
              <w:t xml:space="preserve">ZAŁĄCZNIK NR </w:t>
            </w:r>
            <w:r w:rsidR="00653C82">
              <w:rPr>
                <w:b/>
                <w:sz w:val="22"/>
              </w:rPr>
              <w:t>5</w:t>
            </w:r>
            <w:r w:rsidRPr="0047664C">
              <w:rPr>
                <w:b/>
                <w:sz w:val="22"/>
              </w:rPr>
              <w:t xml:space="preserve"> do SIWZ               </w:t>
            </w:r>
          </w:p>
          <w:p w:rsidR="0047664C" w:rsidRPr="0047664C" w:rsidRDefault="0047664C" w:rsidP="0047664C">
            <w:pPr>
              <w:spacing w:line="276" w:lineRule="auto"/>
              <w:rPr>
                <w:sz w:val="22"/>
              </w:rPr>
            </w:pPr>
          </w:p>
        </w:tc>
      </w:tr>
      <w:tr w:rsidR="0047664C" w:rsidRPr="0047664C" w:rsidTr="00C93063">
        <w:tc>
          <w:tcPr>
            <w:tcW w:w="9356" w:type="dxa"/>
          </w:tcPr>
          <w:p w:rsidR="0047664C" w:rsidRPr="0047664C" w:rsidRDefault="0047664C" w:rsidP="0047664C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  <w:r w:rsidRPr="0047664C">
              <w:rPr>
                <w:b/>
                <w:sz w:val="22"/>
              </w:rPr>
              <w:t xml:space="preserve">OŚWIADCZENIE O BRAKU PODSTAW DO WYKLUCZENIA </w:t>
            </w:r>
            <w:r w:rsidRPr="0047664C">
              <w:rPr>
                <w:b/>
                <w:sz w:val="22"/>
              </w:rPr>
              <w:br/>
              <w:t>W ZAKRESIE ART. 24 UST. 11 USTAWY</w:t>
            </w:r>
          </w:p>
          <w:p w:rsidR="0047664C" w:rsidRPr="0047664C" w:rsidRDefault="0047664C" w:rsidP="0047664C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:rsidR="0047664C" w:rsidRPr="0047664C" w:rsidRDefault="0047664C" w:rsidP="0047664C">
      <w:pPr>
        <w:spacing w:line="276" w:lineRule="auto"/>
        <w:jc w:val="both"/>
      </w:pPr>
    </w:p>
    <w:p w:rsidR="0047664C" w:rsidRPr="0047664C" w:rsidRDefault="0047664C" w:rsidP="0047664C">
      <w:pPr>
        <w:spacing w:line="276" w:lineRule="auto"/>
      </w:pPr>
    </w:p>
    <w:p w:rsidR="0047664C" w:rsidRPr="0047664C" w:rsidRDefault="0047664C" w:rsidP="0047664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47664C" w:rsidRPr="0047664C" w:rsidRDefault="0047664C" w:rsidP="0047664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47664C" w:rsidRPr="0047664C" w:rsidRDefault="0047664C" w:rsidP="0047664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47664C" w:rsidRPr="0047664C" w:rsidRDefault="0047664C" w:rsidP="0047664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47664C" w:rsidRPr="0047664C" w:rsidRDefault="0047664C" w:rsidP="0047664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</w:rPr>
      </w:pPr>
      <w:r w:rsidRPr="0047664C">
        <w:rPr>
          <w:sz w:val="18"/>
        </w:rPr>
        <w:t>(pieczęć Wykonawcy)</w:t>
      </w:r>
    </w:p>
    <w:p w:rsidR="0047664C" w:rsidRPr="0047664C" w:rsidRDefault="0047664C" w:rsidP="0047664C">
      <w:pPr>
        <w:spacing w:line="276" w:lineRule="auto"/>
      </w:pPr>
    </w:p>
    <w:p w:rsidR="0047664C" w:rsidRPr="0047664C" w:rsidRDefault="0047664C" w:rsidP="0047664C">
      <w:pPr>
        <w:tabs>
          <w:tab w:val="left" w:pos="1560"/>
        </w:tabs>
        <w:spacing w:line="276" w:lineRule="auto"/>
        <w:jc w:val="both"/>
      </w:pPr>
    </w:p>
    <w:p w:rsidR="0047664C" w:rsidRPr="0047664C" w:rsidRDefault="0047664C" w:rsidP="0047664C">
      <w:pPr>
        <w:tabs>
          <w:tab w:val="left" w:pos="1560"/>
        </w:tabs>
        <w:spacing w:line="276" w:lineRule="auto"/>
        <w:jc w:val="both"/>
      </w:pPr>
    </w:p>
    <w:p w:rsidR="0047664C" w:rsidRPr="0047664C" w:rsidRDefault="0047664C" w:rsidP="0047664C">
      <w:pPr>
        <w:tabs>
          <w:tab w:val="left" w:pos="1560"/>
        </w:tabs>
        <w:spacing w:line="276" w:lineRule="auto"/>
        <w:jc w:val="both"/>
      </w:pPr>
    </w:p>
    <w:p w:rsidR="006F2F02" w:rsidRDefault="006F2F02" w:rsidP="0047664C">
      <w:pPr>
        <w:spacing w:line="276" w:lineRule="auto"/>
        <w:jc w:val="both"/>
        <w:rPr>
          <w:sz w:val="22"/>
        </w:rPr>
      </w:pPr>
    </w:p>
    <w:p w:rsidR="006F2F02" w:rsidRDefault="006F2F02" w:rsidP="0047664C">
      <w:pPr>
        <w:spacing w:line="276" w:lineRule="auto"/>
        <w:jc w:val="both"/>
        <w:rPr>
          <w:sz w:val="22"/>
        </w:rPr>
      </w:pPr>
    </w:p>
    <w:p w:rsidR="00081D60" w:rsidRPr="0047664C" w:rsidRDefault="00081D60" w:rsidP="00081D60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 xml:space="preserve">Ja niżej podpisany/My niżej podpisani </w:t>
      </w:r>
    </w:p>
    <w:p w:rsidR="00081D60" w:rsidRPr="0047664C" w:rsidRDefault="00081D60" w:rsidP="00081D60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081D60" w:rsidRPr="0047664C" w:rsidRDefault="00081D60" w:rsidP="00081D60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 xml:space="preserve">będąc upoważnionym/i/ do reprezentowania Wykonawcy: </w:t>
      </w:r>
    </w:p>
    <w:p w:rsidR="00081D60" w:rsidRPr="0047664C" w:rsidRDefault="00081D60" w:rsidP="00081D60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081D60" w:rsidRPr="0047664C" w:rsidRDefault="00081D60" w:rsidP="00081D60">
      <w:pPr>
        <w:autoSpaceDE w:val="0"/>
        <w:autoSpaceDN w:val="0"/>
        <w:adjustRightInd w:val="0"/>
        <w:spacing w:line="276" w:lineRule="auto"/>
        <w:jc w:val="both"/>
        <w:rPr>
          <w:sz w:val="22"/>
        </w:rPr>
      </w:pPr>
      <w:r w:rsidRPr="0047664C">
        <w:rPr>
          <w:sz w:val="22"/>
        </w:rPr>
        <w:t>Nr faksu ................................ ; Nr telefonu ...............................; e-mail ……………………….</w:t>
      </w:r>
    </w:p>
    <w:p w:rsidR="00081D60" w:rsidRPr="00DF49CB" w:rsidRDefault="00081D60" w:rsidP="00081D6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F49CB">
        <w:rPr>
          <w:sz w:val="22"/>
          <w:szCs w:val="22"/>
        </w:rPr>
        <w:t xml:space="preserve">przystępując do postępowania o udzielenie zamówienia publicznego prowadzonego przez Centrum Projektów Europejskich w trybie </w:t>
      </w:r>
      <w:r>
        <w:rPr>
          <w:sz w:val="22"/>
          <w:szCs w:val="22"/>
        </w:rPr>
        <w:t>art. 138 g</w:t>
      </w:r>
      <w:r w:rsidRPr="00DF49CB">
        <w:rPr>
          <w:sz w:val="22"/>
          <w:szCs w:val="22"/>
        </w:rPr>
        <w:t xml:space="preserve"> na:</w:t>
      </w:r>
    </w:p>
    <w:p w:rsidR="00081D60" w:rsidRPr="00DF49CB" w:rsidRDefault="00081D60" w:rsidP="00081D60">
      <w:pPr>
        <w:spacing w:line="276" w:lineRule="auto"/>
        <w:jc w:val="both"/>
        <w:rPr>
          <w:iCs/>
          <w:sz w:val="22"/>
          <w:szCs w:val="22"/>
        </w:rPr>
      </w:pPr>
      <w:r>
        <w:rPr>
          <w:b/>
          <w:sz w:val="22"/>
          <w:szCs w:val="22"/>
        </w:rPr>
        <w:t>organizację X</w:t>
      </w:r>
      <w:r w:rsidR="00802B8B">
        <w:rPr>
          <w:b/>
          <w:sz w:val="22"/>
          <w:szCs w:val="22"/>
        </w:rPr>
        <w:t>IX</w:t>
      </w:r>
      <w:r>
        <w:rPr>
          <w:b/>
          <w:sz w:val="22"/>
          <w:szCs w:val="22"/>
        </w:rPr>
        <w:t xml:space="preserve"> posiedzenia Komitetu Monitorującego PO WER na terytorium Polski </w:t>
      </w:r>
      <w:r>
        <w:rPr>
          <w:b/>
          <w:sz w:val="22"/>
          <w:szCs w:val="22"/>
        </w:rPr>
        <w:br/>
        <w:t xml:space="preserve">w dniach </w:t>
      </w:r>
      <w:r w:rsidR="004A09D6">
        <w:rPr>
          <w:b/>
          <w:sz w:val="22"/>
          <w:szCs w:val="22"/>
        </w:rPr>
        <w:t xml:space="preserve">22-24 maja </w:t>
      </w:r>
      <w:r>
        <w:rPr>
          <w:b/>
          <w:sz w:val="22"/>
          <w:szCs w:val="22"/>
        </w:rPr>
        <w:t>201</w:t>
      </w:r>
      <w:r w:rsidR="00791C34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r., WA.263.</w:t>
      </w:r>
      <w:r w:rsidR="004A09D6">
        <w:rPr>
          <w:b/>
          <w:sz w:val="22"/>
          <w:szCs w:val="22"/>
        </w:rPr>
        <w:t>12</w:t>
      </w:r>
      <w:r>
        <w:rPr>
          <w:b/>
          <w:sz w:val="22"/>
          <w:szCs w:val="22"/>
        </w:rPr>
        <w:t>.201</w:t>
      </w:r>
      <w:r w:rsidR="004A09D6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.BG</w:t>
      </w:r>
      <w:r w:rsidRPr="006B4823">
        <w:rPr>
          <w:iCs/>
          <w:sz w:val="22"/>
          <w:szCs w:val="22"/>
        </w:rPr>
        <w:t>,</w:t>
      </w:r>
    </w:p>
    <w:p w:rsidR="00081D60" w:rsidRPr="0047664C" w:rsidRDefault="00081D60" w:rsidP="00081D6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oświadczam/y/, że: </w:t>
      </w:r>
    </w:p>
    <w:p w:rsidR="00081D60" w:rsidRPr="0047664C" w:rsidRDefault="00081D60" w:rsidP="00081D60">
      <w:pPr>
        <w:numPr>
          <w:ilvl w:val="0"/>
          <w:numId w:val="36"/>
        </w:numPr>
        <w:tabs>
          <w:tab w:val="left" w:pos="1560"/>
        </w:tabs>
        <w:spacing w:line="276" w:lineRule="auto"/>
        <w:jc w:val="both"/>
        <w:rPr>
          <w:b/>
          <w:bCs/>
          <w:i/>
          <w:sz w:val="22"/>
          <w:u w:val="single"/>
        </w:rPr>
      </w:pPr>
      <w:r w:rsidRPr="0047664C">
        <w:rPr>
          <w:b/>
          <w:bCs/>
          <w:i/>
          <w:sz w:val="22"/>
          <w:u w:val="single"/>
        </w:rPr>
        <w:t xml:space="preserve">należę/ymy* </w:t>
      </w:r>
    </w:p>
    <w:p w:rsidR="00081D60" w:rsidRPr="0047664C" w:rsidRDefault="00081D60" w:rsidP="00081D60">
      <w:pPr>
        <w:numPr>
          <w:ilvl w:val="0"/>
          <w:numId w:val="36"/>
        </w:num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i/>
          <w:sz w:val="22"/>
          <w:u w:val="single"/>
        </w:rPr>
        <w:t>nie należę/ymy*</w:t>
      </w:r>
      <w:r w:rsidRPr="0047664C">
        <w:rPr>
          <w:b/>
          <w:bCs/>
          <w:sz w:val="22"/>
        </w:rPr>
        <w:t xml:space="preserve"> </w:t>
      </w:r>
    </w:p>
    <w:p w:rsidR="00081D60" w:rsidRPr="0047664C" w:rsidRDefault="00081D60" w:rsidP="00081D6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do grupy kapitałowej, w rozumieniu ustawy z dnia 16 lutego 2007 r. o ochronie konkurencji </w:t>
      </w:r>
      <w:r>
        <w:rPr>
          <w:b/>
          <w:bCs/>
          <w:sz w:val="22"/>
        </w:rPr>
        <w:br/>
      </w:r>
      <w:r w:rsidRPr="0047664C">
        <w:rPr>
          <w:b/>
          <w:bCs/>
          <w:sz w:val="22"/>
        </w:rPr>
        <w:t>i konsumentów (</w:t>
      </w:r>
      <w:r w:rsidR="004A09D6" w:rsidRPr="004A09D6">
        <w:rPr>
          <w:b/>
          <w:bCs/>
          <w:sz w:val="22"/>
        </w:rPr>
        <w:t>t. j. Dz. U. z 2017 r. poz. 229, 1089, 1132</w:t>
      </w:r>
      <w:r w:rsidRPr="0047664C">
        <w:rPr>
          <w:b/>
          <w:bCs/>
          <w:sz w:val="22"/>
        </w:rPr>
        <w:t>)**</w:t>
      </w:r>
    </w:p>
    <w:p w:rsidR="00081D60" w:rsidRPr="0047664C" w:rsidRDefault="00081D60" w:rsidP="00081D60">
      <w:pPr>
        <w:tabs>
          <w:tab w:val="left" w:pos="1560"/>
        </w:tabs>
        <w:spacing w:line="276" w:lineRule="auto"/>
        <w:jc w:val="both"/>
        <w:rPr>
          <w:bCs/>
          <w:sz w:val="22"/>
        </w:rPr>
      </w:pPr>
    </w:p>
    <w:p w:rsidR="00081D60" w:rsidRPr="0047664C" w:rsidRDefault="00081D60" w:rsidP="00081D60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47664C">
        <w:rPr>
          <w:bCs/>
          <w:sz w:val="22"/>
        </w:rPr>
        <w:t>* niewłaściwe skreślić</w:t>
      </w:r>
    </w:p>
    <w:p w:rsidR="00081D60" w:rsidRPr="0047664C" w:rsidRDefault="00081D60" w:rsidP="00081D60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47664C">
        <w:rPr>
          <w:b/>
          <w:bCs/>
          <w:sz w:val="22"/>
        </w:rPr>
        <w:t xml:space="preserve">** </w:t>
      </w:r>
      <w:r w:rsidRPr="0047664C">
        <w:rPr>
          <w:bCs/>
          <w:sz w:val="22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ED7761">
        <w:rPr>
          <w:sz w:val="22"/>
          <w:u w:val="single"/>
        </w:rPr>
        <w:t>(</w:t>
      </w:r>
      <w:r w:rsidR="00ED7761" w:rsidRPr="00ED7761">
        <w:rPr>
          <w:sz w:val="22"/>
          <w:szCs w:val="22"/>
          <w:u w:val="single"/>
        </w:rPr>
        <w:t>tj. Dz. U. z 2017 r. poz. 1579)</w:t>
      </w:r>
    </w:p>
    <w:p w:rsidR="00081D60" w:rsidRPr="0047664C" w:rsidRDefault="00081D60" w:rsidP="00081D6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081D60" w:rsidRPr="0047664C" w:rsidRDefault="00081D60" w:rsidP="00081D6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081D60" w:rsidRPr="0047664C" w:rsidRDefault="00081D60" w:rsidP="00081D6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081D60" w:rsidRPr="0047664C" w:rsidRDefault="00081D60" w:rsidP="00081D60">
      <w:pPr>
        <w:tabs>
          <w:tab w:val="left" w:pos="5670"/>
        </w:tabs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................................., dn. ..................... 201</w:t>
      </w:r>
      <w:r w:rsidR="00791C34">
        <w:rPr>
          <w:sz w:val="22"/>
        </w:rPr>
        <w:t>8</w:t>
      </w:r>
      <w:r w:rsidRPr="0047664C">
        <w:rPr>
          <w:sz w:val="22"/>
        </w:rPr>
        <w:t xml:space="preserve"> r.              .............................................................</w:t>
      </w:r>
    </w:p>
    <w:p w:rsidR="00166DDC" w:rsidRDefault="00081D60" w:rsidP="00081D60">
      <w:pP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</w:t>
      </w:r>
      <w:r w:rsidRPr="0047664C">
        <w:rPr>
          <w:sz w:val="16"/>
        </w:rPr>
        <w:t>(podpis/y osoby/osób uprawnionej/ych)</w:t>
      </w:r>
    </w:p>
    <w:p w:rsidR="00166DDC" w:rsidRDefault="00166DDC" w:rsidP="007155AA">
      <w:pPr>
        <w:rPr>
          <w:sz w:val="16"/>
        </w:rPr>
      </w:pPr>
    </w:p>
    <w:p w:rsidR="00081D60" w:rsidRDefault="00081D60" w:rsidP="007155AA">
      <w:pPr>
        <w:rPr>
          <w:sz w:val="16"/>
        </w:rPr>
        <w:sectPr w:rsidR="00081D60" w:rsidSect="00081D60">
          <w:headerReference w:type="default" r:id="rId8"/>
          <w:footerReference w:type="default" r:id="rId9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883" w:right="1417" w:bottom="1417" w:left="1417" w:header="708" w:footer="956" w:gutter="0"/>
          <w:cols w:space="708"/>
          <w:docGrid w:linePitch="360"/>
        </w:sectPr>
      </w:pPr>
    </w:p>
    <w:p w:rsidR="00166DDC" w:rsidRDefault="00166DDC" w:rsidP="007155AA">
      <w:pPr>
        <w:rPr>
          <w:sz w:val="16"/>
        </w:rPr>
      </w:pPr>
    </w:p>
    <w:tbl>
      <w:tblPr>
        <w:tblpPr w:leftFromText="141" w:rightFromText="141" w:vertAnchor="text" w:horzAnchor="margin" w:tblpXSpec="center" w:tblpY="8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166DDC" w:rsidRPr="00576D80" w:rsidTr="00166DDC">
        <w:trPr>
          <w:trHeight w:val="700"/>
        </w:trPr>
        <w:tc>
          <w:tcPr>
            <w:tcW w:w="9640" w:type="dxa"/>
          </w:tcPr>
          <w:p w:rsidR="00166DDC" w:rsidRPr="00576D80" w:rsidRDefault="00166DDC" w:rsidP="00166DDC">
            <w:pPr>
              <w:pStyle w:val="Nagwek3"/>
              <w:spacing w:line="276" w:lineRule="auto"/>
              <w:rPr>
                <w:b/>
                <w:sz w:val="22"/>
                <w:szCs w:val="22"/>
              </w:rPr>
            </w:pPr>
          </w:p>
          <w:p w:rsidR="00166DDC" w:rsidRPr="00576D80" w:rsidRDefault="006F550B" w:rsidP="004A09D6">
            <w:pPr>
              <w:pStyle w:val="Nagwek3"/>
              <w:spacing w:line="276" w:lineRule="auto"/>
              <w:rPr>
                <w:b/>
                <w:sz w:val="22"/>
                <w:szCs w:val="22"/>
              </w:rPr>
            </w:pPr>
            <w:r w:rsidRPr="00576D80">
              <w:rPr>
                <w:b/>
                <w:sz w:val="22"/>
                <w:szCs w:val="22"/>
              </w:rPr>
              <w:t>WA.263.</w:t>
            </w:r>
            <w:r w:rsidR="004A09D6">
              <w:rPr>
                <w:b/>
                <w:sz w:val="22"/>
                <w:szCs w:val="22"/>
              </w:rPr>
              <w:t>12</w:t>
            </w:r>
            <w:r w:rsidR="00166DDC" w:rsidRPr="00576D80">
              <w:rPr>
                <w:b/>
                <w:sz w:val="22"/>
                <w:szCs w:val="22"/>
              </w:rPr>
              <w:t>.201</w:t>
            </w:r>
            <w:r w:rsidR="004A09D6">
              <w:rPr>
                <w:b/>
                <w:sz w:val="22"/>
                <w:szCs w:val="22"/>
              </w:rPr>
              <w:t>8</w:t>
            </w:r>
            <w:r w:rsidR="00166DDC" w:rsidRPr="00576D80">
              <w:rPr>
                <w:b/>
                <w:sz w:val="22"/>
                <w:szCs w:val="22"/>
              </w:rPr>
              <w:t xml:space="preserve">.BG                                                               ZAŁĄCZNIK NR 4 do SIWZ                                                                                                                                      </w:t>
            </w:r>
          </w:p>
        </w:tc>
      </w:tr>
      <w:tr w:rsidR="00166DDC" w:rsidRPr="00576D80" w:rsidTr="00166DDC">
        <w:trPr>
          <w:trHeight w:val="157"/>
        </w:trPr>
        <w:tc>
          <w:tcPr>
            <w:tcW w:w="9640" w:type="dxa"/>
          </w:tcPr>
          <w:p w:rsidR="00166DDC" w:rsidRPr="00576D80" w:rsidRDefault="00166DDC" w:rsidP="00166DDC">
            <w:pPr>
              <w:pStyle w:val="Nagwek1"/>
              <w:spacing w:line="276" w:lineRule="auto"/>
              <w:rPr>
                <w:sz w:val="22"/>
                <w:szCs w:val="22"/>
              </w:rPr>
            </w:pPr>
            <w:r w:rsidRPr="00576D80">
              <w:rPr>
                <w:b/>
                <w:caps/>
                <w:sz w:val="22"/>
                <w:szCs w:val="22"/>
              </w:rPr>
              <w:t>Wykaz USŁUG</w:t>
            </w:r>
          </w:p>
        </w:tc>
      </w:tr>
    </w:tbl>
    <w:p w:rsidR="00166DDC" w:rsidRPr="00576D80" w:rsidRDefault="00166DDC" w:rsidP="007155AA">
      <w:pPr>
        <w:rPr>
          <w:sz w:val="22"/>
          <w:szCs w:val="22"/>
        </w:rPr>
      </w:pPr>
    </w:p>
    <w:p w:rsidR="00166DDC" w:rsidRPr="00576D80" w:rsidRDefault="00166DDC" w:rsidP="007155AA">
      <w:pPr>
        <w:rPr>
          <w:sz w:val="22"/>
          <w:szCs w:val="22"/>
        </w:rPr>
      </w:pPr>
    </w:p>
    <w:p w:rsidR="00166DDC" w:rsidRPr="00576D80" w:rsidRDefault="00166DDC" w:rsidP="007155AA">
      <w:pPr>
        <w:rPr>
          <w:sz w:val="22"/>
          <w:szCs w:val="22"/>
        </w:rPr>
      </w:pPr>
    </w:p>
    <w:p w:rsidR="00166DDC" w:rsidRPr="00576D80" w:rsidRDefault="00166DDC" w:rsidP="007155AA">
      <w:pPr>
        <w:rPr>
          <w:sz w:val="22"/>
          <w:szCs w:val="22"/>
        </w:rPr>
      </w:pPr>
    </w:p>
    <w:p w:rsidR="00081D60" w:rsidRDefault="00081D60" w:rsidP="00166DDC">
      <w:pPr>
        <w:spacing w:line="276" w:lineRule="auto"/>
        <w:jc w:val="both"/>
        <w:rPr>
          <w:sz w:val="22"/>
          <w:szCs w:val="22"/>
        </w:rPr>
      </w:pPr>
    </w:p>
    <w:p w:rsidR="00081D60" w:rsidRDefault="00081D60" w:rsidP="00166DDC">
      <w:pPr>
        <w:spacing w:line="276" w:lineRule="auto"/>
        <w:jc w:val="both"/>
        <w:rPr>
          <w:sz w:val="22"/>
          <w:szCs w:val="22"/>
        </w:rPr>
      </w:pPr>
    </w:p>
    <w:p w:rsidR="00166DDC" w:rsidRPr="00576D80" w:rsidRDefault="00166DDC" w:rsidP="00166DDC">
      <w:pPr>
        <w:spacing w:line="276" w:lineRule="auto"/>
        <w:jc w:val="both"/>
        <w:rPr>
          <w:sz w:val="22"/>
          <w:szCs w:val="22"/>
        </w:rPr>
      </w:pPr>
      <w:r w:rsidRPr="00576D80">
        <w:rPr>
          <w:sz w:val="22"/>
          <w:szCs w:val="22"/>
        </w:rPr>
        <w:t>dot. wykazania spełniania warunku określonego w rozdziale IV ust 1 pkt 2) SIWZ</w:t>
      </w:r>
    </w:p>
    <w:tbl>
      <w:tblPr>
        <w:tblW w:w="0" w:type="auto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1039"/>
        <w:gridCol w:w="1050"/>
        <w:gridCol w:w="1094"/>
        <w:gridCol w:w="1216"/>
        <w:gridCol w:w="1194"/>
        <w:gridCol w:w="1572"/>
        <w:gridCol w:w="1216"/>
        <w:gridCol w:w="1683"/>
        <w:gridCol w:w="1216"/>
        <w:gridCol w:w="1216"/>
      </w:tblGrid>
      <w:tr w:rsidR="00081D60" w:rsidRPr="00341EDF" w:rsidTr="00D51684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Lp.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Przedmiot usługi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Nazwa podmiotu, na rzecz którego wykonano usługę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Data końcowa wykonania usługi</w:t>
            </w:r>
          </w:p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(dzień–miesiąc–rok)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Liczba uczestników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Usługa obejmowała wynajem sal</w:t>
            </w:r>
          </w:p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Usługa obejmowała dostawę sprzętu do tłumaczeń symultanicznych</w:t>
            </w:r>
          </w:p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Usługa obejmowała zapewnienie tłumaczy</w:t>
            </w:r>
          </w:p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Usługa obejmowała zapewnienie usług gastronomicznych</w:t>
            </w:r>
          </w:p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Usługa obejmowała zapewnienie usług hotelarskich</w:t>
            </w:r>
          </w:p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Usługa obejmowała zapewnienie usług transportu</w:t>
            </w:r>
          </w:p>
          <w:p w:rsidR="00081D60" w:rsidRPr="00341EDF" w:rsidRDefault="00081D60" w:rsidP="00D51684">
            <w:pPr>
              <w:spacing w:line="276" w:lineRule="auto"/>
              <w:jc w:val="center"/>
            </w:pPr>
            <w:r w:rsidRPr="00341EDF">
              <w:t>TAK/NIE*</w:t>
            </w:r>
          </w:p>
        </w:tc>
      </w:tr>
      <w:tr w:rsidR="00081D60" w:rsidRPr="00341EDF" w:rsidTr="00D51684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FE609E"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</w:tr>
      <w:tr w:rsidR="00081D60" w:rsidRPr="00341EDF" w:rsidTr="00D51684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60" w:rsidRPr="00341EDF" w:rsidRDefault="00081D60" w:rsidP="00D51684">
            <w:pPr>
              <w:spacing w:line="276" w:lineRule="auto"/>
              <w:jc w:val="center"/>
            </w:pPr>
            <w:r w:rsidRPr="00FE609E"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</w:tr>
      <w:tr w:rsidR="00081D60" w:rsidRPr="00341EDF" w:rsidTr="00D51684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60" w:rsidRPr="00FE609E" w:rsidRDefault="00081D60" w:rsidP="00D5168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60" w:rsidRPr="00341EDF" w:rsidRDefault="00081D60" w:rsidP="00D51684">
            <w:pPr>
              <w:spacing w:line="276" w:lineRule="auto"/>
              <w:jc w:val="center"/>
            </w:pPr>
          </w:p>
        </w:tc>
      </w:tr>
    </w:tbl>
    <w:p w:rsidR="00166DDC" w:rsidRDefault="00166DDC" w:rsidP="00166DDC">
      <w:pPr>
        <w:spacing w:line="276" w:lineRule="auto"/>
        <w:jc w:val="both"/>
        <w:rPr>
          <w:sz w:val="24"/>
          <w:szCs w:val="24"/>
        </w:rPr>
      </w:pPr>
    </w:p>
    <w:p w:rsidR="00166DDC" w:rsidRDefault="00166DDC" w:rsidP="00166DDC">
      <w:pPr>
        <w:spacing w:line="276" w:lineRule="auto"/>
        <w:jc w:val="both"/>
        <w:rPr>
          <w:sz w:val="24"/>
          <w:szCs w:val="24"/>
        </w:rPr>
      </w:pPr>
    </w:p>
    <w:p w:rsidR="00166DDC" w:rsidRPr="00341EDF" w:rsidRDefault="00166DDC" w:rsidP="00166DDC">
      <w:pPr>
        <w:spacing w:line="276" w:lineRule="auto"/>
        <w:ind w:right="565"/>
        <w:jc w:val="both"/>
        <w:rPr>
          <w:sz w:val="16"/>
          <w:szCs w:val="24"/>
        </w:rPr>
      </w:pPr>
      <w:r w:rsidRPr="00FE609E">
        <w:rPr>
          <w:szCs w:val="24"/>
        </w:rPr>
        <w:t>* Wypełnić właściwie</w:t>
      </w:r>
    </w:p>
    <w:p w:rsidR="00166DDC" w:rsidRPr="00341EDF" w:rsidRDefault="00166DDC" w:rsidP="00166DDC">
      <w:pPr>
        <w:spacing w:line="276" w:lineRule="auto"/>
        <w:ind w:right="565"/>
        <w:jc w:val="both"/>
        <w:rPr>
          <w:szCs w:val="24"/>
        </w:rPr>
      </w:pPr>
    </w:p>
    <w:p w:rsidR="00166DDC" w:rsidRPr="00341EDF" w:rsidRDefault="00166DDC" w:rsidP="00166DDC">
      <w:pPr>
        <w:tabs>
          <w:tab w:val="left" w:pos="5670"/>
        </w:tabs>
        <w:spacing w:line="276" w:lineRule="auto"/>
        <w:jc w:val="center"/>
        <w:rPr>
          <w:sz w:val="24"/>
          <w:szCs w:val="24"/>
        </w:rPr>
      </w:pPr>
      <w:r w:rsidRPr="00FE609E">
        <w:rPr>
          <w:sz w:val="24"/>
          <w:szCs w:val="24"/>
        </w:rPr>
        <w:t>................................., dn. ..................... 201</w:t>
      </w:r>
      <w:r w:rsidR="00791C34">
        <w:rPr>
          <w:sz w:val="24"/>
          <w:szCs w:val="24"/>
        </w:rPr>
        <w:t>8</w:t>
      </w:r>
      <w:r w:rsidRPr="00FE609E">
        <w:rPr>
          <w:sz w:val="24"/>
          <w:szCs w:val="24"/>
        </w:rPr>
        <w:t xml:space="preserve"> r.              .............................................................</w:t>
      </w:r>
    </w:p>
    <w:p w:rsidR="000C0773" w:rsidRPr="00354108" w:rsidRDefault="00166DDC" w:rsidP="006F550B">
      <w:pPr>
        <w:tabs>
          <w:tab w:val="left" w:pos="4962"/>
        </w:tabs>
        <w:spacing w:line="276" w:lineRule="auto"/>
        <w:ind w:left="5664"/>
        <w:jc w:val="center"/>
        <w:rPr>
          <w:sz w:val="22"/>
          <w:szCs w:val="22"/>
        </w:rPr>
      </w:pPr>
      <w:r w:rsidRPr="00FE609E">
        <w:rPr>
          <w:sz w:val="18"/>
          <w:szCs w:val="18"/>
        </w:rPr>
        <w:t>(podpis/y osoby/osób uprawnionej/ych)</w:t>
      </w:r>
    </w:p>
    <w:sectPr w:rsidR="000C0773" w:rsidRPr="00354108" w:rsidSect="00081D60"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1417" w:right="1883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B8B" w:rsidRDefault="00802B8B" w:rsidP="000F0A38">
      <w:r>
        <w:separator/>
      </w:r>
    </w:p>
  </w:endnote>
  <w:endnote w:type="continuationSeparator" w:id="0">
    <w:p w:rsidR="00802B8B" w:rsidRDefault="00802B8B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Droid Sans">
    <w:charset w:val="01"/>
    <w:family w:val="auto"/>
    <w:pitch w:val="variable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5FF" w:usb2="000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8B" w:rsidRDefault="00802B8B" w:rsidP="000600AE">
    <w:pPr>
      <w:pStyle w:val="Stopka"/>
      <w:jc w:val="center"/>
    </w:pPr>
  </w:p>
  <w:p w:rsidR="00802B8B" w:rsidRPr="008D5F2F" w:rsidRDefault="00802B8B">
    <w:pPr>
      <w:pStyle w:val="Stopka"/>
      <w:rPr>
        <w:color w:val="FF0000"/>
      </w:rPr>
    </w:pPr>
    <w:r>
      <w:rPr>
        <w:noProof/>
      </w:rPr>
      <w:drawing>
        <wp:inline distT="0" distB="0" distL="0" distR="0">
          <wp:extent cx="5753100" cy="77025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70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B8B" w:rsidRDefault="00802B8B" w:rsidP="000F0A38">
      <w:r>
        <w:separator/>
      </w:r>
    </w:p>
  </w:footnote>
  <w:footnote w:type="continuationSeparator" w:id="0">
    <w:p w:rsidR="00802B8B" w:rsidRDefault="00802B8B" w:rsidP="000F0A38">
      <w:r>
        <w:continuationSeparator/>
      </w:r>
    </w:p>
  </w:footnote>
  <w:footnote w:id="1">
    <w:p w:rsidR="00802B8B" w:rsidRDefault="00802B8B" w:rsidP="00EE64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3371">
        <w:rPr>
          <w:sz w:val="16"/>
          <w:szCs w:val="16"/>
        </w:rPr>
        <w:t>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802B8B" w:rsidRPr="00FC0855" w:rsidTr="00031B95">
      <w:tc>
        <w:tcPr>
          <w:tcW w:w="1188" w:type="dxa"/>
        </w:tcPr>
        <w:p w:rsidR="00802B8B" w:rsidRPr="00FC0855" w:rsidRDefault="00042B18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042B18">
            <w:rPr>
              <w:noProof/>
            </w:rPr>
            <w:pict>
              <v:rect id="Rectangle 2" o:spid="_x0000_s2049" style="position:absolute;left:0;text-align:left;margin-left:539.25pt;margin-top:555pt;width:40.9pt;height:171.9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" o:allowincell="f" filled="f" stroked="f">
                <v:textbox style="layout-flow:vertical;mso-layout-flow-alt:bottom-to-top;mso-fit-shape-to-text:t">
                  <w:txbxContent>
                    <w:p w:rsidR="00802B8B" w:rsidRPr="00F42EEB" w:rsidRDefault="00802B8B" w:rsidP="00031B95">
                      <w:pPr>
                        <w:pStyle w:val="Stopka"/>
                        <w:rPr>
                          <w:rFonts w:ascii="Cambria" w:hAnsi="Cambria"/>
                          <w:sz w:val="44"/>
                          <w:szCs w:val="44"/>
                        </w:rPr>
                      </w:pPr>
                      <w:r w:rsidRPr="00F42EEB">
                        <w:rPr>
                          <w:rFonts w:ascii="Cambria" w:hAnsi="Cambria"/>
                        </w:rPr>
                        <w:t>Strona</w:t>
                      </w:r>
                      <w:r w:rsidR="00042B18" w:rsidRPr="00042B18">
                        <w:fldChar w:fldCharType="begin"/>
                      </w:r>
                      <w:r>
                        <w:instrText xml:space="preserve"> PAGE    \* MERGEFORMAT </w:instrText>
                      </w:r>
                      <w:r w:rsidR="00042B18" w:rsidRPr="00042B18">
                        <w:fldChar w:fldCharType="separate"/>
                      </w:r>
                      <w:r w:rsidR="00B7566D" w:rsidRPr="00B7566D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t>1</w:t>
                      </w:r>
                      <w:r w:rsidR="00042B18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</w:p>
      </w:tc>
      <w:tc>
        <w:tcPr>
          <w:tcW w:w="6376" w:type="dxa"/>
          <w:vAlign w:val="center"/>
        </w:tcPr>
        <w:p w:rsidR="00802B8B" w:rsidRPr="00FC0855" w:rsidRDefault="00802B8B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802B8B" w:rsidRPr="00FC0855" w:rsidRDefault="00802B8B" w:rsidP="00031B95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</w:tbl>
  <w:p w:rsidR="00802B8B" w:rsidRPr="008D5F2F" w:rsidRDefault="00802B8B" w:rsidP="008D5F2F">
    <w:pPr>
      <w:pStyle w:val="Stopka"/>
      <w:rPr>
        <w:color w:val="FF0000"/>
      </w:rPr>
    </w:pPr>
    <w:r>
      <w:rPr>
        <w:color w:val="FF0000"/>
      </w:rPr>
      <w:t xml:space="preserve">                                             </w:t>
    </w:r>
    <w:r>
      <w:rPr>
        <w:color w:val="FF0000"/>
      </w:rPr>
      <w:tab/>
    </w:r>
    <w:r>
      <w:rPr>
        <w:color w:val="FF0000"/>
      </w:rPr>
      <w:tab/>
    </w:r>
  </w:p>
  <w:p w:rsidR="00802B8B" w:rsidRDefault="00802B8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40660FC4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decimal"/>
      <w:lvlText w:val="1.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44"/>
      <w:numFmt w:val="decimal"/>
      <w:lvlText w:val="%4."/>
      <w:lvlJc w:val="left"/>
      <w:pPr>
        <w:ind w:left="3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56" w:hanging="360"/>
      </w:pPr>
      <w:rPr>
        <w:rFonts w:ascii="Symbol" w:hAnsi="Symbol" w:cs="Symbol" w:hint="default"/>
        <w:sz w:val="22"/>
        <w:szCs w:val="22"/>
      </w:rPr>
    </w:lvl>
  </w:abstractNum>
  <w:abstractNum w:abstractNumId="6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°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115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1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000000B"/>
    <w:multiLevelType w:val="singleLevel"/>
    <w:tmpl w:val="0000000B"/>
    <w:name w:val="WW8Num11"/>
    <w:lvl w:ilvl="0">
      <w:numFmt w:val="bullet"/>
      <w:lvlText w:val=""/>
      <w:lvlJc w:val="left"/>
      <w:pPr>
        <w:tabs>
          <w:tab w:val="num" w:pos="0"/>
        </w:tabs>
        <w:ind w:left="1156" w:hanging="360"/>
      </w:pPr>
      <w:rPr>
        <w:rFonts w:ascii="Symbol" w:hAnsi="Symbol" w:cs="Times New Roman" w:hint="default"/>
        <w:sz w:val="22"/>
        <w:szCs w:val="22"/>
      </w:rPr>
    </w:lvl>
  </w:abstractNum>
  <w:abstractNum w:abstractNumId="12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E"/>
    <w:multiLevelType w:val="singleLevel"/>
    <w:tmpl w:val="0000000E"/>
    <w:name w:val="WW8Num14"/>
    <w:lvl w:ilvl="0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</w:abstractNum>
  <w:abstractNum w:abstractNumId="15">
    <w:nsid w:val="0000000F"/>
    <w:multiLevelType w:val="singleLevel"/>
    <w:tmpl w:val="0000000F"/>
    <w:name w:val="WW8Num1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16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17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156" w:hanging="360"/>
      </w:pPr>
      <w:rPr>
        <w:rFonts w:ascii="Symbol" w:hAnsi="Symbol" w:cs="Symbol" w:hint="default"/>
        <w:sz w:val="22"/>
        <w:szCs w:val="22"/>
      </w:rPr>
    </w:lvl>
  </w:abstractNum>
  <w:abstractNum w:abstractNumId="18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3674" w:hanging="360"/>
      </w:pPr>
      <w:rPr>
        <w:rFonts w:ascii="Wingdings" w:hAnsi="Wingdings" w:cs="Wingdings" w:hint="default"/>
      </w:rPr>
    </w:lvl>
  </w:abstractNum>
  <w:abstractNum w:abstractNumId="19">
    <w:nsid w:val="00000013"/>
    <w:multiLevelType w:val="multilevel"/>
    <w:tmpl w:val="00000013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0">
    <w:nsid w:val="00000014"/>
    <w:multiLevelType w:val="multilevel"/>
    <w:tmpl w:val="00000014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>
    <w:nsid w:val="00000016"/>
    <w:multiLevelType w:val="singleLevel"/>
    <w:tmpl w:val="00000016"/>
    <w:name w:val="WW8Num22"/>
    <w:lvl w:ilvl="0">
      <w:start w:val="1"/>
      <w:numFmt w:val="bullet"/>
      <w:lvlText w:val=""/>
      <w:lvlJc w:val="left"/>
      <w:pPr>
        <w:tabs>
          <w:tab w:val="num" w:pos="0"/>
        </w:tabs>
        <w:ind w:left="43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3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24">
    <w:nsid w:val="00000018"/>
    <w:multiLevelType w:val="singleLevel"/>
    <w:tmpl w:val="00000018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5">
    <w:nsid w:val="00000019"/>
    <w:multiLevelType w:val="singleLevel"/>
    <w:tmpl w:val="00000019"/>
    <w:name w:val="WW8Num25"/>
    <w:lvl w:ilvl="0">
      <w:start w:val="1"/>
      <w:numFmt w:val="bullet"/>
      <w:lvlText w:val=""/>
      <w:lvlJc w:val="left"/>
      <w:pPr>
        <w:tabs>
          <w:tab w:val="num" w:pos="0"/>
        </w:tabs>
        <w:ind w:left="3674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6">
    <w:nsid w:val="0000001A"/>
    <w:multiLevelType w:val="singleLevel"/>
    <w:tmpl w:val="0000001A"/>
    <w:name w:val="WW8Num27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7">
    <w:nsid w:val="00000028"/>
    <w:multiLevelType w:val="multilevel"/>
    <w:tmpl w:val="00000028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8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9">
    <w:nsid w:val="00000036"/>
    <w:multiLevelType w:val="multilevel"/>
    <w:tmpl w:val="00000036"/>
    <w:name w:val="WW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37"/>
    <w:multiLevelType w:val="multilevel"/>
    <w:tmpl w:val="00000037"/>
    <w:name w:val="WWNum5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39"/>
    <w:multiLevelType w:val="multilevel"/>
    <w:tmpl w:val="00000039"/>
    <w:name w:val="WWNum61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3C"/>
    <w:multiLevelType w:val="multilevel"/>
    <w:tmpl w:val="19EA825A"/>
    <w:name w:val="WW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42"/>
    <w:multiLevelType w:val="multilevel"/>
    <w:tmpl w:val="00000042"/>
    <w:name w:val="WWNum7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>
    <w:nsid w:val="00C3716C"/>
    <w:multiLevelType w:val="hybridMultilevel"/>
    <w:tmpl w:val="94202B60"/>
    <w:lvl w:ilvl="0" w:tplc="72E2E6BA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>
    <w:nsid w:val="03D656B3"/>
    <w:multiLevelType w:val="hybridMultilevel"/>
    <w:tmpl w:val="BE9E48AC"/>
    <w:lvl w:ilvl="0" w:tplc="402E83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AC611EC"/>
    <w:multiLevelType w:val="hybridMultilevel"/>
    <w:tmpl w:val="CFC2F83E"/>
    <w:lvl w:ilvl="0" w:tplc="222073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C2630AB"/>
    <w:multiLevelType w:val="hybridMultilevel"/>
    <w:tmpl w:val="A540F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02D3C51"/>
    <w:multiLevelType w:val="hybridMultilevel"/>
    <w:tmpl w:val="5F20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D701A31"/>
    <w:multiLevelType w:val="hybridMultilevel"/>
    <w:tmpl w:val="E1F2A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2F675AD"/>
    <w:multiLevelType w:val="multilevel"/>
    <w:tmpl w:val="B608060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lowerLetter"/>
      <w:isLgl/>
      <w:lvlText w:val="%1.%2.%3"/>
      <w:lvlJc w:val="left"/>
      <w:pPr>
        <w:ind w:left="149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464" w:hanging="1440"/>
      </w:pPr>
      <w:rPr>
        <w:rFonts w:hint="default"/>
        <w:b/>
      </w:rPr>
    </w:lvl>
  </w:abstractNum>
  <w:abstractNum w:abstractNumId="46">
    <w:nsid w:val="25A027DA"/>
    <w:multiLevelType w:val="hybridMultilevel"/>
    <w:tmpl w:val="55923650"/>
    <w:lvl w:ilvl="0" w:tplc="9F48FD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8">
    <w:nsid w:val="29542836"/>
    <w:multiLevelType w:val="hybridMultilevel"/>
    <w:tmpl w:val="D1BA5D9A"/>
    <w:lvl w:ilvl="0" w:tplc="D62E60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9891AD2"/>
    <w:multiLevelType w:val="multilevel"/>
    <w:tmpl w:val="33686B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lowerLetter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  <w:b/>
      </w:rPr>
    </w:lvl>
  </w:abstractNum>
  <w:abstractNum w:abstractNumId="50">
    <w:nsid w:val="2ADE44B8"/>
    <w:multiLevelType w:val="multilevel"/>
    <w:tmpl w:val="B8E84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>
    <w:nsid w:val="2BF81418"/>
    <w:multiLevelType w:val="hybridMultilevel"/>
    <w:tmpl w:val="A2E4B336"/>
    <w:lvl w:ilvl="0" w:tplc="BC243C84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53">
    <w:nsid w:val="301E259A"/>
    <w:multiLevelType w:val="hybridMultilevel"/>
    <w:tmpl w:val="E74ABEF8"/>
    <w:lvl w:ilvl="0" w:tplc="079EA3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AF921A90">
      <w:start w:val="1"/>
      <w:numFmt w:val="decimal"/>
      <w:lvlText w:val="%2."/>
      <w:lvlJc w:val="left"/>
      <w:pPr>
        <w:ind w:left="170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55">
    <w:nsid w:val="348C2EDD"/>
    <w:multiLevelType w:val="multilevel"/>
    <w:tmpl w:val="3A1CB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6">
    <w:nsid w:val="37771E62"/>
    <w:multiLevelType w:val="hybridMultilevel"/>
    <w:tmpl w:val="F9E43318"/>
    <w:lvl w:ilvl="0" w:tplc="955465AC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AD77B0B"/>
    <w:multiLevelType w:val="hybridMultilevel"/>
    <w:tmpl w:val="2D00D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B9161E2"/>
    <w:multiLevelType w:val="hybridMultilevel"/>
    <w:tmpl w:val="6A7CB0B0"/>
    <w:lvl w:ilvl="0" w:tplc="FCE8F896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3ECD7B82"/>
    <w:multiLevelType w:val="hybridMultilevel"/>
    <w:tmpl w:val="B7AE20AE"/>
    <w:lvl w:ilvl="0" w:tplc="F8F8E88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CC1CF3D0" w:tentative="1">
      <w:start w:val="1"/>
      <w:numFmt w:val="lowerLetter"/>
      <w:lvlText w:val="%2."/>
      <w:lvlJc w:val="left"/>
      <w:pPr>
        <w:ind w:left="1440" w:hanging="360"/>
      </w:pPr>
    </w:lvl>
    <w:lvl w:ilvl="2" w:tplc="FBF48BA4" w:tentative="1">
      <w:start w:val="1"/>
      <w:numFmt w:val="lowerRoman"/>
      <w:lvlText w:val="%3."/>
      <w:lvlJc w:val="right"/>
      <w:pPr>
        <w:ind w:left="2160" w:hanging="180"/>
      </w:pPr>
    </w:lvl>
    <w:lvl w:ilvl="3" w:tplc="AADADB7E" w:tentative="1">
      <w:start w:val="1"/>
      <w:numFmt w:val="decimal"/>
      <w:lvlText w:val="%4."/>
      <w:lvlJc w:val="left"/>
      <w:pPr>
        <w:ind w:left="2880" w:hanging="360"/>
      </w:pPr>
    </w:lvl>
    <w:lvl w:ilvl="4" w:tplc="F2EE5F96" w:tentative="1">
      <w:start w:val="1"/>
      <w:numFmt w:val="lowerLetter"/>
      <w:lvlText w:val="%5."/>
      <w:lvlJc w:val="left"/>
      <w:pPr>
        <w:ind w:left="3600" w:hanging="360"/>
      </w:pPr>
    </w:lvl>
    <w:lvl w:ilvl="5" w:tplc="7C30DC96" w:tentative="1">
      <w:start w:val="1"/>
      <w:numFmt w:val="lowerRoman"/>
      <w:lvlText w:val="%6."/>
      <w:lvlJc w:val="right"/>
      <w:pPr>
        <w:ind w:left="4320" w:hanging="180"/>
      </w:pPr>
    </w:lvl>
    <w:lvl w:ilvl="6" w:tplc="139A3702" w:tentative="1">
      <w:start w:val="1"/>
      <w:numFmt w:val="decimal"/>
      <w:lvlText w:val="%7."/>
      <w:lvlJc w:val="left"/>
      <w:pPr>
        <w:ind w:left="5040" w:hanging="360"/>
      </w:pPr>
    </w:lvl>
    <w:lvl w:ilvl="7" w:tplc="9BEC5604" w:tentative="1">
      <w:start w:val="1"/>
      <w:numFmt w:val="lowerLetter"/>
      <w:lvlText w:val="%8."/>
      <w:lvlJc w:val="left"/>
      <w:pPr>
        <w:ind w:left="5760" w:hanging="360"/>
      </w:pPr>
    </w:lvl>
    <w:lvl w:ilvl="8" w:tplc="3C9206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FBF532E"/>
    <w:multiLevelType w:val="hybridMultilevel"/>
    <w:tmpl w:val="50183754"/>
    <w:lvl w:ilvl="0" w:tplc="1AF8E090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50019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FFBC6916">
      <w:start w:val="1"/>
      <w:numFmt w:val="decimal"/>
      <w:lvlText w:val="%6)"/>
      <w:lvlJc w:val="left"/>
      <w:pPr>
        <w:ind w:left="5209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3FE614A5"/>
    <w:multiLevelType w:val="hybridMultilevel"/>
    <w:tmpl w:val="706A1176"/>
    <w:lvl w:ilvl="0" w:tplc="D64CC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96609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1655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0AD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D0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761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2CB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46F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0A40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11B6018"/>
    <w:multiLevelType w:val="hybridMultilevel"/>
    <w:tmpl w:val="F9AE0F58"/>
    <w:lvl w:ilvl="0" w:tplc="2F2891F0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650C1C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5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6">
    <w:nsid w:val="442F795D"/>
    <w:multiLevelType w:val="hybridMultilevel"/>
    <w:tmpl w:val="53A095B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462F4415"/>
    <w:multiLevelType w:val="hybridMultilevel"/>
    <w:tmpl w:val="671862A2"/>
    <w:lvl w:ilvl="0" w:tplc="67E65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9">
    <w:nsid w:val="473F125E"/>
    <w:multiLevelType w:val="hybridMultilevel"/>
    <w:tmpl w:val="A6A0E692"/>
    <w:lvl w:ilvl="0" w:tplc="04150017">
      <w:start w:val="1"/>
      <w:numFmt w:val="lowerLetter"/>
      <w:lvlText w:val="%1)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9C96D72"/>
    <w:multiLevelType w:val="multilevel"/>
    <w:tmpl w:val="DD66343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>
    <w:nsid w:val="4C772748"/>
    <w:multiLevelType w:val="hybridMultilevel"/>
    <w:tmpl w:val="438CCD9C"/>
    <w:lvl w:ilvl="0" w:tplc="4928D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8E1706" w:tentative="1">
      <w:start w:val="1"/>
      <w:numFmt w:val="lowerLetter"/>
      <w:lvlText w:val="%2."/>
      <w:lvlJc w:val="left"/>
      <w:pPr>
        <w:ind w:left="1440" w:hanging="360"/>
      </w:pPr>
    </w:lvl>
    <w:lvl w:ilvl="2" w:tplc="AA8EA498" w:tentative="1">
      <w:start w:val="1"/>
      <w:numFmt w:val="lowerRoman"/>
      <w:lvlText w:val="%3."/>
      <w:lvlJc w:val="right"/>
      <w:pPr>
        <w:ind w:left="2160" w:hanging="180"/>
      </w:pPr>
    </w:lvl>
    <w:lvl w:ilvl="3" w:tplc="CBAAE934" w:tentative="1">
      <w:start w:val="1"/>
      <w:numFmt w:val="decimal"/>
      <w:lvlText w:val="%4."/>
      <w:lvlJc w:val="left"/>
      <w:pPr>
        <w:ind w:left="2880" w:hanging="360"/>
      </w:pPr>
    </w:lvl>
    <w:lvl w:ilvl="4" w:tplc="F2E62172" w:tentative="1">
      <w:start w:val="1"/>
      <w:numFmt w:val="lowerLetter"/>
      <w:lvlText w:val="%5."/>
      <w:lvlJc w:val="left"/>
      <w:pPr>
        <w:ind w:left="3600" w:hanging="360"/>
      </w:pPr>
    </w:lvl>
    <w:lvl w:ilvl="5" w:tplc="6A56E5FA" w:tentative="1">
      <w:start w:val="1"/>
      <w:numFmt w:val="lowerRoman"/>
      <w:lvlText w:val="%6."/>
      <w:lvlJc w:val="right"/>
      <w:pPr>
        <w:ind w:left="4320" w:hanging="180"/>
      </w:pPr>
    </w:lvl>
    <w:lvl w:ilvl="6" w:tplc="3252EF62" w:tentative="1">
      <w:start w:val="1"/>
      <w:numFmt w:val="decimal"/>
      <w:lvlText w:val="%7."/>
      <w:lvlJc w:val="left"/>
      <w:pPr>
        <w:ind w:left="5040" w:hanging="360"/>
      </w:pPr>
    </w:lvl>
    <w:lvl w:ilvl="7" w:tplc="4858D35A" w:tentative="1">
      <w:start w:val="1"/>
      <w:numFmt w:val="lowerLetter"/>
      <w:lvlText w:val="%8."/>
      <w:lvlJc w:val="left"/>
      <w:pPr>
        <w:ind w:left="5760" w:hanging="360"/>
      </w:pPr>
    </w:lvl>
    <w:lvl w:ilvl="8" w:tplc="E24C20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0214A34"/>
    <w:multiLevelType w:val="hybridMultilevel"/>
    <w:tmpl w:val="76D68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58220F7"/>
    <w:multiLevelType w:val="hybridMultilevel"/>
    <w:tmpl w:val="5C164B56"/>
    <w:lvl w:ilvl="0" w:tplc="04150017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46" w:hanging="360"/>
      </w:pPr>
    </w:lvl>
    <w:lvl w:ilvl="2" w:tplc="04150005" w:tentative="1">
      <w:start w:val="1"/>
      <w:numFmt w:val="lowerRoman"/>
      <w:lvlText w:val="%3."/>
      <w:lvlJc w:val="right"/>
      <w:pPr>
        <w:ind w:left="1866" w:hanging="180"/>
      </w:pPr>
    </w:lvl>
    <w:lvl w:ilvl="3" w:tplc="04150001" w:tentative="1">
      <w:start w:val="1"/>
      <w:numFmt w:val="decimal"/>
      <w:lvlText w:val="%4."/>
      <w:lvlJc w:val="left"/>
      <w:pPr>
        <w:ind w:left="2586" w:hanging="360"/>
      </w:pPr>
    </w:lvl>
    <w:lvl w:ilvl="4" w:tplc="04150003" w:tentative="1">
      <w:start w:val="1"/>
      <w:numFmt w:val="lowerLetter"/>
      <w:lvlText w:val="%5."/>
      <w:lvlJc w:val="left"/>
      <w:pPr>
        <w:ind w:left="3306" w:hanging="360"/>
      </w:pPr>
    </w:lvl>
    <w:lvl w:ilvl="5" w:tplc="04150005" w:tentative="1">
      <w:start w:val="1"/>
      <w:numFmt w:val="lowerRoman"/>
      <w:lvlText w:val="%6."/>
      <w:lvlJc w:val="right"/>
      <w:pPr>
        <w:ind w:left="4026" w:hanging="180"/>
      </w:pPr>
    </w:lvl>
    <w:lvl w:ilvl="6" w:tplc="04150001" w:tentative="1">
      <w:start w:val="1"/>
      <w:numFmt w:val="decimal"/>
      <w:lvlText w:val="%7."/>
      <w:lvlJc w:val="left"/>
      <w:pPr>
        <w:ind w:left="4746" w:hanging="360"/>
      </w:pPr>
    </w:lvl>
    <w:lvl w:ilvl="7" w:tplc="04150003" w:tentative="1">
      <w:start w:val="1"/>
      <w:numFmt w:val="lowerLetter"/>
      <w:lvlText w:val="%8."/>
      <w:lvlJc w:val="left"/>
      <w:pPr>
        <w:ind w:left="5466" w:hanging="360"/>
      </w:pPr>
    </w:lvl>
    <w:lvl w:ilvl="8" w:tplc="04150005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5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>
    <w:nsid w:val="5C56278D"/>
    <w:multiLevelType w:val="hybridMultilevel"/>
    <w:tmpl w:val="E87C62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>
    <w:nsid w:val="61166187"/>
    <w:multiLevelType w:val="hybridMultilevel"/>
    <w:tmpl w:val="97A4E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67DD689A"/>
    <w:multiLevelType w:val="hybridMultilevel"/>
    <w:tmpl w:val="E9AE4A16"/>
    <w:lvl w:ilvl="0" w:tplc="BC6AD67E">
      <w:start w:val="1"/>
      <w:numFmt w:val="decimal"/>
      <w:lvlText w:val="%1)"/>
      <w:lvlJc w:val="left"/>
      <w:pPr>
        <w:ind w:left="78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0">
    <w:nsid w:val="68246A21"/>
    <w:multiLevelType w:val="hybridMultilevel"/>
    <w:tmpl w:val="7FD47ED6"/>
    <w:lvl w:ilvl="0" w:tplc="4FA004AE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83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EEA4EF2"/>
    <w:multiLevelType w:val="hybridMultilevel"/>
    <w:tmpl w:val="A06AB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70931916"/>
    <w:multiLevelType w:val="hybridMultilevel"/>
    <w:tmpl w:val="85B036B8"/>
    <w:lvl w:ilvl="0" w:tplc="04150001">
      <w:start w:val="1"/>
      <w:numFmt w:val="decimal"/>
      <w:lvlText w:val="%1)"/>
      <w:lvlJc w:val="left"/>
      <w:pPr>
        <w:ind w:left="3763" w:hanging="360"/>
      </w:pPr>
      <w:rPr>
        <w:rFonts w:hint="default"/>
        <w:b w:val="0"/>
        <w:color w:val="auto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506" w:hanging="360"/>
      </w:pPr>
    </w:lvl>
    <w:lvl w:ilvl="2" w:tplc="04150005" w:tentative="1">
      <w:start w:val="1"/>
      <w:numFmt w:val="lowerRoman"/>
      <w:lvlText w:val="%3."/>
      <w:lvlJc w:val="right"/>
      <w:pPr>
        <w:ind w:left="2226" w:hanging="180"/>
      </w:pPr>
    </w:lvl>
    <w:lvl w:ilvl="3" w:tplc="04150001" w:tentative="1">
      <w:start w:val="1"/>
      <w:numFmt w:val="decimal"/>
      <w:lvlText w:val="%4."/>
      <w:lvlJc w:val="left"/>
      <w:pPr>
        <w:ind w:left="2946" w:hanging="360"/>
      </w:pPr>
    </w:lvl>
    <w:lvl w:ilvl="4" w:tplc="04150003" w:tentative="1">
      <w:start w:val="1"/>
      <w:numFmt w:val="lowerLetter"/>
      <w:lvlText w:val="%5."/>
      <w:lvlJc w:val="left"/>
      <w:pPr>
        <w:ind w:left="3666" w:hanging="360"/>
      </w:pPr>
    </w:lvl>
    <w:lvl w:ilvl="5" w:tplc="04150005" w:tentative="1">
      <w:start w:val="1"/>
      <w:numFmt w:val="lowerRoman"/>
      <w:lvlText w:val="%6."/>
      <w:lvlJc w:val="right"/>
      <w:pPr>
        <w:ind w:left="4386" w:hanging="180"/>
      </w:pPr>
    </w:lvl>
    <w:lvl w:ilvl="6" w:tplc="04150001" w:tentative="1">
      <w:start w:val="1"/>
      <w:numFmt w:val="decimal"/>
      <w:lvlText w:val="%7."/>
      <w:lvlJc w:val="left"/>
      <w:pPr>
        <w:ind w:left="5106" w:hanging="360"/>
      </w:pPr>
    </w:lvl>
    <w:lvl w:ilvl="7" w:tplc="04150003" w:tentative="1">
      <w:start w:val="1"/>
      <w:numFmt w:val="lowerLetter"/>
      <w:lvlText w:val="%8."/>
      <w:lvlJc w:val="left"/>
      <w:pPr>
        <w:ind w:left="5826" w:hanging="360"/>
      </w:pPr>
    </w:lvl>
    <w:lvl w:ilvl="8" w:tplc="041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87">
    <w:nsid w:val="75022EA1"/>
    <w:multiLevelType w:val="hybridMultilevel"/>
    <w:tmpl w:val="EB4C7390"/>
    <w:lvl w:ilvl="0" w:tplc="DD34D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5B0911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BD2603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CC3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7636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A436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F442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C56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9EA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9">
    <w:nsid w:val="7A3B6A55"/>
    <w:multiLevelType w:val="hybridMultilevel"/>
    <w:tmpl w:val="FD7C0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C935D57"/>
    <w:multiLevelType w:val="hybridMultilevel"/>
    <w:tmpl w:val="84205AEC"/>
    <w:lvl w:ilvl="0" w:tplc="0415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E211AD4"/>
    <w:multiLevelType w:val="hybridMultilevel"/>
    <w:tmpl w:val="00A4E758"/>
    <w:lvl w:ilvl="0" w:tplc="9B54824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2"/>
  </w:num>
  <w:num w:numId="2">
    <w:abstractNumId w:val="54"/>
  </w:num>
  <w:num w:numId="3">
    <w:abstractNumId w:val="50"/>
  </w:num>
  <w:num w:numId="4">
    <w:abstractNumId w:val="87"/>
  </w:num>
  <w:num w:numId="5">
    <w:abstractNumId w:val="66"/>
  </w:num>
  <w:num w:numId="6">
    <w:abstractNumId w:val="71"/>
  </w:num>
  <w:num w:numId="7">
    <w:abstractNumId w:val="67"/>
  </w:num>
  <w:num w:numId="8">
    <w:abstractNumId w:val="55"/>
  </w:num>
  <w:num w:numId="9">
    <w:abstractNumId w:val="46"/>
  </w:num>
  <w:num w:numId="10">
    <w:abstractNumId w:val="62"/>
  </w:num>
  <w:num w:numId="11">
    <w:abstractNumId w:val="49"/>
  </w:num>
  <w:num w:numId="12">
    <w:abstractNumId w:val="74"/>
  </w:num>
  <w:num w:numId="13">
    <w:abstractNumId w:val="58"/>
  </w:num>
  <w:num w:numId="14">
    <w:abstractNumId w:val="85"/>
  </w:num>
  <w:num w:numId="15">
    <w:abstractNumId w:val="35"/>
  </w:num>
  <w:num w:numId="16">
    <w:abstractNumId w:val="75"/>
  </w:num>
  <w:num w:numId="17">
    <w:abstractNumId w:val="68"/>
  </w:num>
  <w:num w:numId="18">
    <w:abstractNumId w:val="64"/>
  </w:num>
  <w:num w:numId="19">
    <w:abstractNumId w:val="47"/>
  </w:num>
  <w:num w:numId="20">
    <w:abstractNumId w:val="42"/>
  </w:num>
  <w:num w:numId="21">
    <w:abstractNumId w:val="81"/>
  </w:num>
  <w:num w:numId="22">
    <w:abstractNumId w:val="53"/>
  </w:num>
  <w:num w:numId="23">
    <w:abstractNumId w:val="60"/>
  </w:num>
  <w:num w:numId="24">
    <w:abstractNumId w:val="72"/>
  </w:num>
  <w:num w:numId="25">
    <w:abstractNumId w:val="65"/>
  </w:num>
  <w:num w:numId="26">
    <w:abstractNumId w:val="86"/>
  </w:num>
  <w:num w:numId="27">
    <w:abstractNumId w:val="63"/>
  </w:num>
  <w:num w:numId="28">
    <w:abstractNumId w:val="0"/>
  </w:num>
  <w:num w:numId="29">
    <w:abstractNumId w:val="59"/>
  </w:num>
  <w:num w:numId="30">
    <w:abstractNumId w:val="43"/>
  </w:num>
  <w:num w:numId="31">
    <w:abstractNumId w:val="84"/>
  </w:num>
  <w:num w:numId="32">
    <w:abstractNumId w:val="40"/>
  </w:num>
  <w:num w:numId="33">
    <w:abstractNumId w:val="57"/>
  </w:num>
  <w:num w:numId="34">
    <w:abstractNumId w:val="77"/>
  </w:num>
  <w:num w:numId="35">
    <w:abstractNumId w:val="48"/>
  </w:num>
  <w:num w:numId="36">
    <w:abstractNumId w:val="83"/>
  </w:num>
  <w:num w:numId="37">
    <w:abstractNumId w:val="70"/>
  </w:num>
  <w:num w:numId="38">
    <w:abstractNumId w:val="88"/>
  </w:num>
  <w:num w:numId="39">
    <w:abstractNumId w:val="61"/>
  </w:num>
  <w:num w:numId="40">
    <w:abstractNumId w:val="52"/>
  </w:num>
  <w:num w:numId="41">
    <w:abstractNumId w:val="36"/>
  </w:num>
  <w:num w:numId="42">
    <w:abstractNumId w:val="91"/>
  </w:num>
  <w:num w:numId="43">
    <w:abstractNumId w:val="39"/>
  </w:num>
  <w:num w:numId="44">
    <w:abstractNumId w:val="69"/>
  </w:num>
  <w:num w:numId="45">
    <w:abstractNumId w:val="51"/>
  </w:num>
  <w:num w:numId="46">
    <w:abstractNumId w:val="37"/>
  </w:num>
  <w:num w:numId="47">
    <w:abstractNumId w:val="80"/>
  </w:num>
  <w:num w:numId="48">
    <w:abstractNumId w:val="56"/>
  </w:num>
  <w:num w:numId="49">
    <w:abstractNumId w:val="79"/>
  </w:num>
  <w:num w:numId="50">
    <w:abstractNumId w:val="34"/>
  </w:num>
  <w:num w:numId="51">
    <w:abstractNumId w:val="41"/>
  </w:num>
  <w:num w:numId="52">
    <w:abstractNumId w:val="76"/>
  </w:num>
  <w:num w:numId="53">
    <w:abstractNumId w:val="73"/>
  </w:num>
  <w:num w:numId="54">
    <w:abstractNumId w:val="81"/>
    <w:lvlOverride w:ilvl="0">
      <w:lvl w:ilvl="0">
        <w:start w:val="1"/>
        <w:numFmt w:val="decimal"/>
        <w:lvlText w:val="%1."/>
        <w:lvlJc w:val="left"/>
      </w:lvl>
    </w:lvlOverride>
  </w:num>
  <w:num w:numId="55">
    <w:abstractNumId w:val="78"/>
  </w:num>
  <w:num w:numId="56">
    <w:abstractNumId w:val="81"/>
    <w:lvlOverride w:ilvl="0">
      <w:startOverride w:val="1"/>
    </w:lvlOverride>
  </w:num>
  <w:num w:numId="57">
    <w:abstractNumId w:val="89"/>
  </w:num>
  <w:num w:numId="58">
    <w:abstractNumId w:val="24"/>
  </w:num>
  <w:num w:numId="59">
    <w:abstractNumId w:val="45"/>
  </w:num>
  <w:num w:numId="60">
    <w:abstractNumId w:val="90"/>
  </w:num>
  <w:num w:numId="61">
    <w:abstractNumId w:val="1"/>
  </w:num>
  <w:num w:numId="62">
    <w:abstractNumId w:val="2"/>
  </w:num>
  <w:num w:numId="63">
    <w:abstractNumId w:val="3"/>
  </w:num>
  <w:num w:numId="64">
    <w:abstractNumId w:val="4"/>
  </w:num>
  <w:num w:numId="65">
    <w:abstractNumId w:val="5"/>
  </w:num>
  <w:num w:numId="66">
    <w:abstractNumId w:val="6"/>
  </w:num>
  <w:num w:numId="67">
    <w:abstractNumId w:val="7"/>
  </w:num>
  <w:num w:numId="68">
    <w:abstractNumId w:val="8"/>
  </w:num>
  <w:num w:numId="69">
    <w:abstractNumId w:val="9"/>
  </w:num>
  <w:num w:numId="70">
    <w:abstractNumId w:val="10"/>
  </w:num>
  <w:num w:numId="71">
    <w:abstractNumId w:val="11"/>
  </w:num>
  <w:num w:numId="72">
    <w:abstractNumId w:val="12"/>
  </w:num>
  <w:num w:numId="73">
    <w:abstractNumId w:val="13"/>
  </w:num>
  <w:num w:numId="74">
    <w:abstractNumId w:val="14"/>
  </w:num>
  <w:num w:numId="75">
    <w:abstractNumId w:val="15"/>
  </w:num>
  <w:num w:numId="76">
    <w:abstractNumId w:val="16"/>
  </w:num>
  <w:num w:numId="77">
    <w:abstractNumId w:val="17"/>
  </w:num>
  <w:num w:numId="78">
    <w:abstractNumId w:val="18"/>
  </w:num>
  <w:num w:numId="79">
    <w:abstractNumId w:val="19"/>
  </w:num>
  <w:num w:numId="80">
    <w:abstractNumId w:val="20"/>
  </w:num>
  <w:num w:numId="81">
    <w:abstractNumId w:val="21"/>
  </w:num>
  <w:num w:numId="82">
    <w:abstractNumId w:val="22"/>
  </w:num>
  <w:num w:numId="83">
    <w:abstractNumId w:val="23"/>
  </w:num>
  <w:num w:numId="84">
    <w:abstractNumId w:val="25"/>
  </w:num>
  <w:num w:numId="85">
    <w:abstractNumId w:val="26"/>
  </w:num>
  <w:num w:numId="86">
    <w:abstractNumId w:val="44"/>
  </w:num>
  <w:num w:numId="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  <w:lvlOverride w:ilvl="0">
      <w:startOverride w:val="1"/>
    </w:lvlOverride>
  </w:num>
  <w:num w:numId="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6"/>
    <w:lvlOverride w:ilvl="0">
      <w:startOverride w:val="1"/>
    </w:lvlOverride>
  </w:num>
  <w:numIdMacAtCleanup w:val="8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215F"/>
    <w:rsid w:val="00002D06"/>
    <w:rsid w:val="00003A66"/>
    <w:rsid w:val="00005030"/>
    <w:rsid w:val="00010E56"/>
    <w:rsid w:val="00011241"/>
    <w:rsid w:val="000129C4"/>
    <w:rsid w:val="000138C8"/>
    <w:rsid w:val="000154FE"/>
    <w:rsid w:val="00016600"/>
    <w:rsid w:val="00016826"/>
    <w:rsid w:val="00022A02"/>
    <w:rsid w:val="00025968"/>
    <w:rsid w:val="00025D2C"/>
    <w:rsid w:val="000304F5"/>
    <w:rsid w:val="00031B95"/>
    <w:rsid w:val="00031D12"/>
    <w:rsid w:val="00031D22"/>
    <w:rsid w:val="0003307A"/>
    <w:rsid w:val="00033835"/>
    <w:rsid w:val="00033C1A"/>
    <w:rsid w:val="00036D96"/>
    <w:rsid w:val="0004017C"/>
    <w:rsid w:val="00042B18"/>
    <w:rsid w:val="00043A90"/>
    <w:rsid w:val="000453C9"/>
    <w:rsid w:val="000462A7"/>
    <w:rsid w:val="00047A4B"/>
    <w:rsid w:val="00047BE1"/>
    <w:rsid w:val="00047CDE"/>
    <w:rsid w:val="00051326"/>
    <w:rsid w:val="00051B84"/>
    <w:rsid w:val="00051D88"/>
    <w:rsid w:val="00052907"/>
    <w:rsid w:val="00052E79"/>
    <w:rsid w:val="00053680"/>
    <w:rsid w:val="0005497C"/>
    <w:rsid w:val="00054D7F"/>
    <w:rsid w:val="000600AE"/>
    <w:rsid w:val="00060D61"/>
    <w:rsid w:val="00061B95"/>
    <w:rsid w:val="00062A03"/>
    <w:rsid w:val="0006363B"/>
    <w:rsid w:val="0006384E"/>
    <w:rsid w:val="00063E73"/>
    <w:rsid w:val="00063EA9"/>
    <w:rsid w:val="0006600C"/>
    <w:rsid w:val="000661C9"/>
    <w:rsid w:val="0007031A"/>
    <w:rsid w:val="000706E0"/>
    <w:rsid w:val="00072774"/>
    <w:rsid w:val="00074677"/>
    <w:rsid w:val="00077F53"/>
    <w:rsid w:val="0008016F"/>
    <w:rsid w:val="00081521"/>
    <w:rsid w:val="00081D60"/>
    <w:rsid w:val="0008324E"/>
    <w:rsid w:val="00083310"/>
    <w:rsid w:val="00083E5B"/>
    <w:rsid w:val="00084BBF"/>
    <w:rsid w:val="000853D8"/>
    <w:rsid w:val="00086D69"/>
    <w:rsid w:val="00087027"/>
    <w:rsid w:val="00091830"/>
    <w:rsid w:val="00092561"/>
    <w:rsid w:val="00093B6C"/>
    <w:rsid w:val="0009624B"/>
    <w:rsid w:val="000963A6"/>
    <w:rsid w:val="000975DB"/>
    <w:rsid w:val="000A3DDB"/>
    <w:rsid w:val="000A54DF"/>
    <w:rsid w:val="000A6FA9"/>
    <w:rsid w:val="000A78F3"/>
    <w:rsid w:val="000B1B6A"/>
    <w:rsid w:val="000B1F77"/>
    <w:rsid w:val="000B2316"/>
    <w:rsid w:val="000B4838"/>
    <w:rsid w:val="000B50FE"/>
    <w:rsid w:val="000B6311"/>
    <w:rsid w:val="000B6D08"/>
    <w:rsid w:val="000C0773"/>
    <w:rsid w:val="000C2784"/>
    <w:rsid w:val="000C3371"/>
    <w:rsid w:val="000D0DFB"/>
    <w:rsid w:val="000D7F63"/>
    <w:rsid w:val="000E0C9D"/>
    <w:rsid w:val="000E2A26"/>
    <w:rsid w:val="000E438C"/>
    <w:rsid w:val="000E4822"/>
    <w:rsid w:val="000E570F"/>
    <w:rsid w:val="000E63B4"/>
    <w:rsid w:val="000E6FC3"/>
    <w:rsid w:val="000F0A38"/>
    <w:rsid w:val="000F1128"/>
    <w:rsid w:val="000F13EC"/>
    <w:rsid w:val="000F374A"/>
    <w:rsid w:val="000F439E"/>
    <w:rsid w:val="000F5041"/>
    <w:rsid w:val="000F69EE"/>
    <w:rsid w:val="00101E0E"/>
    <w:rsid w:val="001023B8"/>
    <w:rsid w:val="00104C41"/>
    <w:rsid w:val="00105D9E"/>
    <w:rsid w:val="00112058"/>
    <w:rsid w:val="001143E0"/>
    <w:rsid w:val="00115AEE"/>
    <w:rsid w:val="0011634C"/>
    <w:rsid w:val="00116BAC"/>
    <w:rsid w:val="00120029"/>
    <w:rsid w:val="001209F4"/>
    <w:rsid w:val="00121AEF"/>
    <w:rsid w:val="0012303A"/>
    <w:rsid w:val="0012329D"/>
    <w:rsid w:val="00125377"/>
    <w:rsid w:val="00125B3E"/>
    <w:rsid w:val="00125E5B"/>
    <w:rsid w:val="001278FE"/>
    <w:rsid w:val="00131193"/>
    <w:rsid w:val="00132D38"/>
    <w:rsid w:val="00134599"/>
    <w:rsid w:val="00136A1D"/>
    <w:rsid w:val="00136F72"/>
    <w:rsid w:val="001370E4"/>
    <w:rsid w:val="00137709"/>
    <w:rsid w:val="00137938"/>
    <w:rsid w:val="001405D2"/>
    <w:rsid w:val="00141991"/>
    <w:rsid w:val="001431B5"/>
    <w:rsid w:val="00143A3C"/>
    <w:rsid w:val="001452B3"/>
    <w:rsid w:val="00145CAD"/>
    <w:rsid w:val="00146F6B"/>
    <w:rsid w:val="00147BC6"/>
    <w:rsid w:val="00147FEF"/>
    <w:rsid w:val="00150E47"/>
    <w:rsid w:val="001520B5"/>
    <w:rsid w:val="001537A7"/>
    <w:rsid w:val="001546AD"/>
    <w:rsid w:val="00157960"/>
    <w:rsid w:val="001600AC"/>
    <w:rsid w:val="001611E6"/>
    <w:rsid w:val="00161D47"/>
    <w:rsid w:val="0016213E"/>
    <w:rsid w:val="00163D3B"/>
    <w:rsid w:val="00164CF3"/>
    <w:rsid w:val="00164F88"/>
    <w:rsid w:val="00166B4A"/>
    <w:rsid w:val="00166DDC"/>
    <w:rsid w:val="00167125"/>
    <w:rsid w:val="00167607"/>
    <w:rsid w:val="00167C86"/>
    <w:rsid w:val="00170385"/>
    <w:rsid w:val="00171789"/>
    <w:rsid w:val="00172D64"/>
    <w:rsid w:val="00173032"/>
    <w:rsid w:val="00173769"/>
    <w:rsid w:val="0017689E"/>
    <w:rsid w:val="00177007"/>
    <w:rsid w:val="00180A66"/>
    <w:rsid w:val="00181BBC"/>
    <w:rsid w:val="00181D69"/>
    <w:rsid w:val="00181DA4"/>
    <w:rsid w:val="001820E9"/>
    <w:rsid w:val="00183D56"/>
    <w:rsid w:val="00184116"/>
    <w:rsid w:val="001852AF"/>
    <w:rsid w:val="00185514"/>
    <w:rsid w:val="00187A0F"/>
    <w:rsid w:val="00187A6F"/>
    <w:rsid w:val="001900E9"/>
    <w:rsid w:val="0019133D"/>
    <w:rsid w:val="001916FF"/>
    <w:rsid w:val="00191EFE"/>
    <w:rsid w:val="001950C1"/>
    <w:rsid w:val="001958EF"/>
    <w:rsid w:val="0019617D"/>
    <w:rsid w:val="00196581"/>
    <w:rsid w:val="001A19CF"/>
    <w:rsid w:val="001A20E5"/>
    <w:rsid w:val="001A22EE"/>
    <w:rsid w:val="001A2F20"/>
    <w:rsid w:val="001A6B6E"/>
    <w:rsid w:val="001A707D"/>
    <w:rsid w:val="001B09C6"/>
    <w:rsid w:val="001B0D06"/>
    <w:rsid w:val="001B178D"/>
    <w:rsid w:val="001B21E7"/>
    <w:rsid w:val="001B4928"/>
    <w:rsid w:val="001B49B5"/>
    <w:rsid w:val="001B4FF7"/>
    <w:rsid w:val="001B569B"/>
    <w:rsid w:val="001B5B1B"/>
    <w:rsid w:val="001C2860"/>
    <w:rsid w:val="001C451E"/>
    <w:rsid w:val="001C71FF"/>
    <w:rsid w:val="001D0DE7"/>
    <w:rsid w:val="001D1575"/>
    <w:rsid w:val="001D33EF"/>
    <w:rsid w:val="001D38EA"/>
    <w:rsid w:val="001D63B4"/>
    <w:rsid w:val="001D6606"/>
    <w:rsid w:val="001D67DF"/>
    <w:rsid w:val="001E0A80"/>
    <w:rsid w:val="001E402C"/>
    <w:rsid w:val="001E4346"/>
    <w:rsid w:val="001E5790"/>
    <w:rsid w:val="001E62CA"/>
    <w:rsid w:val="001E67A0"/>
    <w:rsid w:val="001E6DBA"/>
    <w:rsid w:val="001F289D"/>
    <w:rsid w:val="001F435D"/>
    <w:rsid w:val="001F57EA"/>
    <w:rsid w:val="001F583C"/>
    <w:rsid w:val="001F60D4"/>
    <w:rsid w:val="001F6CCD"/>
    <w:rsid w:val="001F7AD2"/>
    <w:rsid w:val="001F7E42"/>
    <w:rsid w:val="00200C11"/>
    <w:rsid w:val="00200E2C"/>
    <w:rsid w:val="00201CCB"/>
    <w:rsid w:val="00202043"/>
    <w:rsid w:val="00202C73"/>
    <w:rsid w:val="0020359F"/>
    <w:rsid w:val="002035E4"/>
    <w:rsid w:val="00204187"/>
    <w:rsid w:val="0020584F"/>
    <w:rsid w:val="0020642C"/>
    <w:rsid w:val="0020707E"/>
    <w:rsid w:val="00207113"/>
    <w:rsid w:val="00210C67"/>
    <w:rsid w:val="002110B3"/>
    <w:rsid w:val="00211FAF"/>
    <w:rsid w:val="00215CCB"/>
    <w:rsid w:val="0021646C"/>
    <w:rsid w:val="00220954"/>
    <w:rsid w:val="0022257C"/>
    <w:rsid w:val="00222664"/>
    <w:rsid w:val="002246FA"/>
    <w:rsid w:val="0022534D"/>
    <w:rsid w:val="002255BE"/>
    <w:rsid w:val="00225D97"/>
    <w:rsid w:val="0023099A"/>
    <w:rsid w:val="00230E4D"/>
    <w:rsid w:val="002324C6"/>
    <w:rsid w:val="00233C8B"/>
    <w:rsid w:val="0023451F"/>
    <w:rsid w:val="00234F7D"/>
    <w:rsid w:val="00235770"/>
    <w:rsid w:val="00235EDC"/>
    <w:rsid w:val="00236FFC"/>
    <w:rsid w:val="00237022"/>
    <w:rsid w:val="00237C7A"/>
    <w:rsid w:val="00241A36"/>
    <w:rsid w:val="00243ABA"/>
    <w:rsid w:val="00247CD2"/>
    <w:rsid w:val="00252F17"/>
    <w:rsid w:val="0025354C"/>
    <w:rsid w:val="002539DE"/>
    <w:rsid w:val="00254786"/>
    <w:rsid w:val="00254A05"/>
    <w:rsid w:val="00254FE3"/>
    <w:rsid w:val="0025672D"/>
    <w:rsid w:val="00257EB1"/>
    <w:rsid w:val="002600EA"/>
    <w:rsid w:val="0026082B"/>
    <w:rsid w:val="002623F5"/>
    <w:rsid w:val="00263B9E"/>
    <w:rsid w:val="00265530"/>
    <w:rsid w:val="0026757C"/>
    <w:rsid w:val="00270505"/>
    <w:rsid w:val="0027704D"/>
    <w:rsid w:val="00277B25"/>
    <w:rsid w:val="00277FE3"/>
    <w:rsid w:val="002803A6"/>
    <w:rsid w:val="0028751C"/>
    <w:rsid w:val="00287A7A"/>
    <w:rsid w:val="00290C90"/>
    <w:rsid w:val="002916A0"/>
    <w:rsid w:val="002931A6"/>
    <w:rsid w:val="00294E3F"/>
    <w:rsid w:val="00296345"/>
    <w:rsid w:val="00296694"/>
    <w:rsid w:val="00297AF2"/>
    <w:rsid w:val="002A0C3B"/>
    <w:rsid w:val="002A3EC4"/>
    <w:rsid w:val="002A3FDB"/>
    <w:rsid w:val="002A46D0"/>
    <w:rsid w:val="002A4EB8"/>
    <w:rsid w:val="002A54B0"/>
    <w:rsid w:val="002A584B"/>
    <w:rsid w:val="002A77F1"/>
    <w:rsid w:val="002A7CE6"/>
    <w:rsid w:val="002B04BD"/>
    <w:rsid w:val="002B06E0"/>
    <w:rsid w:val="002B0F25"/>
    <w:rsid w:val="002B3026"/>
    <w:rsid w:val="002B3A05"/>
    <w:rsid w:val="002C0061"/>
    <w:rsid w:val="002C31D6"/>
    <w:rsid w:val="002C414C"/>
    <w:rsid w:val="002C4325"/>
    <w:rsid w:val="002C7EAF"/>
    <w:rsid w:val="002D2781"/>
    <w:rsid w:val="002D283A"/>
    <w:rsid w:val="002D34C0"/>
    <w:rsid w:val="002D3F6D"/>
    <w:rsid w:val="002D4A9D"/>
    <w:rsid w:val="002D4E19"/>
    <w:rsid w:val="002D6988"/>
    <w:rsid w:val="002D7106"/>
    <w:rsid w:val="002E1977"/>
    <w:rsid w:val="002E267E"/>
    <w:rsid w:val="002E2DF4"/>
    <w:rsid w:val="002E3F7B"/>
    <w:rsid w:val="002E5955"/>
    <w:rsid w:val="002E62E1"/>
    <w:rsid w:val="002F0DEE"/>
    <w:rsid w:val="002F1CE6"/>
    <w:rsid w:val="002F4DC2"/>
    <w:rsid w:val="002F6BF0"/>
    <w:rsid w:val="002F6E5B"/>
    <w:rsid w:val="00300C4F"/>
    <w:rsid w:val="00300EE2"/>
    <w:rsid w:val="00302A2A"/>
    <w:rsid w:val="0030442D"/>
    <w:rsid w:val="00304B77"/>
    <w:rsid w:val="00305591"/>
    <w:rsid w:val="00305F83"/>
    <w:rsid w:val="00306D24"/>
    <w:rsid w:val="00307316"/>
    <w:rsid w:val="00311FF9"/>
    <w:rsid w:val="00312AD4"/>
    <w:rsid w:val="003133E7"/>
    <w:rsid w:val="0031362E"/>
    <w:rsid w:val="0031466E"/>
    <w:rsid w:val="003178FB"/>
    <w:rsid w:val="003211B4"/>
    <w:rsid w:val="00321EBF"/>
    <w:rsid w:val="00323214"/>
    <w:rsid w:val="00323B3F"/>
    <w:rsid w:val="00323D68"/>
    <w:rsid w:val="00325D9C"/>
    <w:rsid w:val="00326840"/>
    <w:rsid w:val="00326C64"/>
    <w:rsid w:val="00330587"/>
    <w:rsid w:val="00330E71"/>
    <w:rsid w:val="00331EF9"/>
    <w:rsid w:val="00334175"/>
    <w:rsid w:val="00335CC4"/>
    <w:rsid w:val="0033698F"/>
    <w:rsid w:val="00337D34"/>
    <w:rsid w:val="00341156"/>
    <w:rsid w:val="003420F7"/>
    <w:rsid w:val="00343595"/>
    <w:rsid w:val="003438C4"/>
    <w:rsid w:val="00344378"/>
    <w:rsid w:val="003444EB"/>
    <w:rsid w:val="00344B1C"/>
    <w:rsid w:val="003466F2"/>
    <w:rsid w:val="003512EC"/>
    <w:rsid w:val="00351E85"/>
    <w:rsid w:val="00351FC9"/>
    <w:rsid w:val="003533AC"/>
    <w:rsid w:val="00353565"/>
    <w:rsid w:val="00354108"/>
    <w:rsid w:val="003548B9"/>
    <w:rsid w:val="00354BD3"/>
    <w:rsid w:val="003559E8"/>
    <w:rsid w:val="00355C8B"/>
    <w:rsid w:val="00356BAE"/>
    <w:rsid w:val="00357DF7"/>
    <w:rsid w:val="00360F29"/>
    <w:rsid w:val="00361582"/>
    <w:rsid w:val="00362A34"/>
    <w:rsid w:val="0036328E"/>
    <w:rsid w:val="003634BE"/>
    <w:rsid w:val="00363AF9"/>
    <w:rsid w:val="00364DDA"/>
    <w:rsid w:val="00365148"/>
    <w:rsid w:val="00366975"/>
    <w:rsid w:val="003673BC"/>
    <w:rsid w:val="0037367B"/>
    <w:rsid w:val="00374280"/>
    <w:rsid w:val="00376773"/>
    <w:rsid w:val="00376BBC"/>
    <w:rsid w:val="00377281"/>
    <w:rsid w:val="003801E5"/>
    <w:rsid w:val="0038275A"/>
    <w:rsid w:val="00383A12"/>
    <w:rsid w:val="0038530E"/>
    <w:rsid w:val="003857FE"/>
    <w:rsid w:val="00387FDC"/>
    <w:rsid w:val="00391654"/>
    <w:rsid w:val="00391C6B"/>
    <w:rsid w:val="00392726"/>
    <w:rsid w:val="00392D4E"/>
    <w:rsid w:val="00395AAE"/>
    <w:rsid w:val="0039652A"/>
    <w:rsid w:val="003976FB"/>
    <w:rsid w:val="00397BC8"/>
    <w:rsid w:val="00397F47"/>
    <w:rsid w:val="003A1384"/>
    <w:rsid w:val="003A3ACD"/>
    <w:rsid w:val="003A47E1"/>
    <w:rsid w:val="003A694A"/>
    <w:rsid w:val="003B0A59"/>
    <w:rsid w:val="003B0FEF"/>
    <w:rsid w:val="003B18AB"/>
    <w:rsid w:val="003B329C"/>
    <w:rsid w:val="003B4230"/>
    <w:rsid w:val="003B4C0C"/>
    <w:rsid w:val="003B68D1"/>
    <w:rsid w:val="003B7A2B"/>
    <w:rsid w:val="003C0960"/>
    <w:rsid w:val="003C1252"/>
    <w:rsid w:val="003C54B5"/>
    <w:rsid w:val="003C725C"/>
    <w:rsid w:val="003C76FD"/>
    <w:rsid w:val="003D213C"/>
    <w:rsid w:val="003D4192"/>
    <w:rsid w:val="003E0D51"/>
    <w:rsid w:val="003E2343"/>
    <w:rsid w:val="003E2694"/>
    <w:rsid w:val="003E33E4"/>
    <w:rsid w:val="003E34E1"/>
    <w:rsid w:val="003E4DE2"/>
    <w:rsid w:val="003E6893"/>
    <w:rsid w:val="003E6A70"/>
    <w:rsid w:val="003F1CAE"/>
    <w:rsid w:val="003F2641"/>
    <w:rsid w:val="003F45E9"/>
    <w:rsid w:val="003F5C48"/>
    <w:rsid w:val="00401660"/>
    <w:rsid w:val="00402393"/>
    <w:rsid w:val="00402C90"/>
    <w:rsid w:val="004057F2"/>
    <w:rsid w:val="00405FE8"/>
    <w:rsid w:val="00406785"/>
    <w:rsid w:val="004067BA"/>
    <w:rsid w:val="00407D7A"/>
    <w:rsid w:val="0041131E"/>
    <w:rsid w:val="00411B56"/>
    <w:rsid w:val="00413007"/>
    <w:rsid w:val="00414170"/>
    <w:rsid w:val="0041560D"/>
    <w:rsid w:val="00416540"/>
    <w:rsid w:val="00423064"/>
    <w:rsid w:val="00423B6C"/>
    <w:rsid w:val="004245B1"/>
    <w:rsid w:val="00424E6B"/>
    <w:rsid w:val="004251FC"/>
    <w:rsid w:val="00425678"/>
    <w:rsid w:val="004258B0"/>
    <w:rsid w:val="004265B7"/>
    <w:rsid w:val="0042670E"/>
    <w:rsid w:val="004267C0"/>
    <w:rsid w:val="00431868"/>
    <w:rsid w:val="00431916"/>
    <w:rsid w:val="00431FAF"/>
    <w:rsid w:val="00433ED8"/>
    <w:rsid w:val="00435809"/>
    <w:rsid w:val="00435E02"/>
    <w:rsid w:val="00436045"/>
    <w:rsid w:val="00436C25"/>
    <w:rsid w:val="00436CFA"/>
    <w:rsid w:val="004375E1"/>
    <w:rsid w:val="00437B42"/>
    <w:rsid w:val="00442C2A"/>
    <w:rsid w:val="00443519"/>
    <w:rsid w:val="00445111"/>
    <w:rsid w:val="0045132E"/>
    <w:rsid w:val="00453C18"/>
    <w:rsid w:val="004545AF"/>
    <w:rsid w:val="00456D06"/>
    <w:rsid w:val="004579E5"/>
    <w:rsid w:val="00457EED"/>
    <w:rsid w:val="00460637"/>
    <w:rsid w:val="00460A24"/>
    <w:rsid w:val="0046259C"/>
    <w:rsid w:val="004628B7"/>
    <w:rsid w:val="0046557B"/>
    <w:rsid w:val="00466C93"/>
    <w:rsid w:val="0047221F"/>
    <w:rsid w:val="00473517"/>
    <w:rsid w:val="0047421B"/>
    <w:rsid w:val="00474658"/>
    <w:rsid w:val="004755D7"/>
    <w:rsid w:val="0047664C"/>
    <w:rsid w:val="004766EA"/>
    <w:rsid w:val="00482327"/>
    <w:rsid w:val="004825A0"/>
    <w:rsid w:val="004847C3"/>
    <w:rsid w:val="004850FE"/>
    <w:rsid w:val="00485525"/>
    <w:rsid w:val="00486F7B"/>
    <w:rsid w:val="00487482"/>
    <w:rsid w:val="0049254D"/>
    <w:rsid w:val="00493284"/>
    <w:rsid w:val="00494CEC"/>
    <w:rsid w:val="00495917"/>
    <w:rsid w:val="00496645"/>
    <w:rsid w:val="00497A52"/>
    <w:rsid w:val="004A0530"/>
    <w:rsid w:val="004A09D6"/>
    <w:rsid w:val="004A12A7"/>
    <w:rsid w:val="004A1C39"/>
    <w:rsid w:val="004A32EC"/>
    <w:rsid w:val="004A54E0"/>
    <w:rsid w:val="004A63CE"/>
    <w:rsid w:val="004A71AB"/>
    <w:rsid w:val="004A7E40"/>
    <w:rsid w:val="004B36D0"/>
    <w:rsid w:val="004B4D44"/>
    <w:rsid w:val="004B58B8"/>
    <w:rsid w:val="004B62E2"/>
    <w:rsid w:val="004B6484"/>
    <w:rsid w:val="004C19C5"/>
    <w:rsid w:val="004C24CE"/>
    <w:rsid w:val="004C329C"/>
    <w:rsid w:val="004C32B6"/>
    <w:rsid w:val="004C3DA3"/>
    <w:rsid w:val="004C5D1A"/>
    <w:rsid w:val="004C73AB"/>
    <w:rsid w:val="004C7500"/>
    <w:rsid w:val="004D18EC"/>
    <w:rsid w:val="004D25CF"/>
    <w:rsid w:val="004D2BFC"/>
    <w:rsid w:val="004D47DF"/>
    <w:rsid w:val="004D4BC0"/>
    <w:rsid w:val="004D507B"/>
    <w:rsid w:val="004D6B89"/>
    <w:rsid w:val="004D7114"/>
    <w:rsid w:val="004E0486"/>
    <w:rsid w:val="004E27F6"/>
    <w:rsid w:val="004E4489"/>
    <w:rsid w:val="004E4E5B"/>
    <w:rsid w:val="004E56CC"/>
    <w:rsid w:val="004F05E9"/>
    <w:rsid w:val="004F2B7D"/>
    <w:rsid w:val="004F345B"/>
    <w:rsid w:val="004F44B6"/>
    <w:rsid w:val="004F4A30"/>
    <w:rsid w:val="004F5125"/>
    <w:rsid w:val="004F5775"/>
    <w:rsid w:val="004F58FE"/>
    <w:rsid w:val="004F7BAD"/>
    <w:rsid w:val="004F7D27"/>
    <w:rsid w:val="0050177F"/>
    <w:rsid w:val="00501A3C"/>
    <w:rsid w:val="00502D9C"/>
    <w:rsid w:val="005047DD"/>
    <w:rsid w:val="0050760B"/>
    <w:rsid w:val="00513F6E"/>
    <w:rsid w:val="00515EBA"/>
    <w:rsid w:val="005164C0"/>
    <w:rsid w:val="005168BA"/>
    <w:rsid w:val="00520238"/>
    <w:rsid w:val="005202A5"/>
    <w:rsid w:val="00520741"/>
    <w:rsid w:val="00521D3C"/>
    <w:rsid w:val="005229FC"/>
    <w:rsid w:val="005245BB"/>
    <w:rsid w:val="0052729A"/>
    <w:rsid w:val="00533841"/>
    <w:rsid w:val="00534880"/>
    <w:rsid w:val="00534A64"/>
    <w:rsid w:val="00534BAA"/>
    <w:rsid w:val="0054037A"/>
    <w:rsid w:val="00540820"/>
    <w:rsid w:val="00541377"/>
    <w:rsid w:val="00541502"/>
    <w:rsid w:val="00541A37"/>
    <w:rsid w:val="00541D20"/>
    <w:rsid w:val="00541D93"/>
    <w:rsid w:val="00541F29"/>
    <w:rsid w:val="00542BE4"/>
    <w:rsid w:val="0054323B"/>
    <w:rsid w:val="00543655"/>
    <w:rsid w:val="00543BD4"/>
    <w:rsid w:val="00543E01"/>
    <w:rsid w:val="00543F4B"/>
    <w:rsid w:val="0054400A"/>
    <w:rsid w:val="0054405C"/>
    <w:rsid w:val="00544174"/>
    <w:rsid w:val="005503A1"/>
    <w:rsid w:val="00550E10"/>
    <w:rsid w:val="00552642"/>
    <w:rsid w:val="005544FE"/>
    <w:rsid w:val="00560AE0"/>
    <w:rsid w:val="00564004"/>
    <w:rsid w:val="00565600"/>
    <w:rsid w:val="00570A23"/>
    <w:rsid w:val="00571A66"/>
    <w:rsid w:val="005724C2"/>
    <w:rsid w:val="00575D98"/>
    <w:rsid w:val="00576D80"/>
    <w:rsid w:val="00577168"/>
    <w:rsid w:val="0058295D"/>
    <w:rsid w:val="005837AB"/>
    <w:rsid w:val="00585846"/>
    <w:rsid w:val="0059328A"/>
    <w:rsid w:val="005932BF"/>
    <w:rsid w:val="0059571E"/>
    <w:rsid w:val="00596260"/>
    <w:rsid w:val="00596775"/>
    <w:rsid w:val="005A01D5"/>
    <w:rsid w:val="005A03B1"/>
    <w:rsid w:val="005A0D44"/>
    <w:rsid w:val="005A15CA"/>
    <w:rsid w:val="005A2345"/>
    <w:rsid w:val="005A6458"/>
    <w:rsid w:val="005A6A71"/>
    <w:rsid w:val="005A7EE2"/>
    <w:rsid w:val="005B0572"/>
    <w:rsid w:val="005B0A80"/>
    <w:rsid w:val="005B0F7B"/>
    <w:rsid w:val="005B15CD"/>
    <w:rsid w:val="005B1ECB"/>
    <w:rsid w:val="005B2DBF"/>
    <w:rsid w:val="005B3079"/>
    <w:rsid w:val="005B421C"/>
    <w:rsid w:val="005B4246"/>
    <w:rsid w:val="005B4D2C"/>
    <w:rsid w:val="005B4E27"/>
    <w:rsid w:val="005B58DF"/>
    <w:rsid w:val="005C1F1E"/>
    <w:rsid w:val="005C338D"/>
    <w:rsid w:val="005C4840"/>
    <w:rsid w:val="005C50C5"/>
    <w:rsid w:val="005C5238"/>
    <w:rsid w:val="005C53BD"/>
    <w:rsid w:val="005C5C70"/>
    <w:rsid w:val="005C6813"/>
    <w:rsid w:val="005D1883"/>
    <w:rsid w:val="005D2974"/>
    <w:rsid w:val="005D2AF3"/>
    <w:rsid w:val="005D3D64"/>
    <w:rsid w:val="005D48B4"/>
    <w:rsid w:val="005E00CF"/>
    <w:rsid w:val="005E2612"/>
    <w:rsid w:val="005E311C"/>
    <w:rsid w:val="005E365D"/>
    <w:rsid w:val="005E3E41"/>
    <w:rsid w:val="005E56F8"/>
    <w:rsid w:val="005E64E6"/>
    <w:rsid w:val="005F1CF1"/>
    <w:rsid w:val="005F2D8E"/>
    <w:rsid w:val="005F4F64"/>
    <w:rsid w:val="005F5574"/>
    <w:rsid w:val="005F60B0"/>
    <w:rsid w:val="005F70EF"/>
    <w:rsid w:val="00600AA2"/>
    <w:rsid w:val="00601979"/>
    <w:rsid w:val="00601AB7"/>
    <w:rsid w:val="006020BB"/>
    <w:rsid w:val="006026DD"/>
    <w:rsid w:val="00604517"/>
    <w:rsid w:val="00605661"/>
    <w:rsid w:val="00606354"/>
    <w:rsid w:val="00612154"/>
    <w:rsid w:val="0061269C"/>
    <w:rsid w:val="0061438E"/>
    <w:rsid w:val="00614A75"/>
    <w:rsid w:val="00615709"/>
    <w:rsid w:val="00615E7F"/>
    <w:rsid w:val="00616CF8"/>
    <w:rsid w:val="00616DE3"/>
    <w:rsid w:val="00620E0A"/>
    <w:rsid w:val="00622007"/>
    <w:rsid w:val="00622A9A"/>
    <w:rsid w:val="006236C7"/>
    <w:rsid w:val="006254CB"/>
    <w:rsid w:val="0062613F"/>
    <w:rsid w:val="0062634F"/>
    <w:rsid w:val="00626867"/>
    <w:rsid w:val="00630374"/>
    <w:rsid w:val="00630835"/>
    <w:rsid w:val="00630D60"/>
    <w:rsid w:val="006313F9"/>
    <w:rsid w:val="00631420"/>
    <w:rsid w:val="00634BD9"/>
    <w:rsid w:val="0063577B"/>
    <w:rsid w:val="00636C2F"/>
    <w:rsid w:val="00637FB7"/>
    <w:rsid w:val="006401D8"/>
    <w:rsid w:val="00643025"/>
    <w:rsid w:val="00646903"/>
    <w:rsid w:val="00646BE5"/>
    <w:rsid w:val="0064721D"/>
    <w:rsid w:val="0064749A"/>
    <w:rsid w:val="006477F2"/>
    <w:rsid w:val="00647C65"/>
    <w:rsid w:val="00647F24"/>
    <w:rsid w:val="006503DB"/>
    <w:rsid w:val="00651E38"/>
    <w:rsid w:val="00652AD0"/>
    <w:rsid w:val="00653C82"/>
    <w:rsid w:val="00654AEF"/>
    <w:rsid w:val="00655491"/>
    <w:rsid w:val="00656A3C"/>
    <w:rsid w:val="00661122"/>
    <w:rsid w:val="0066208C"/>
    <w:rsid w:val="00662205"/>
    <w:rsid w:val="0066234D"/>
    <w:rsid w:val="00663A43"/>
    <w:rsid w:val="00666253"/>
    <w:rsid w:val="00667E67"/>
    <w:rsid w:val="006706A8"/>
    <w:rsid w:val="0067166B"/>
    <w:rsid w:val="00673C01"/>
    <w:rsid w:val="00673F5F"/>
    <w:rsid w:val="00675500"/>
    <w:rsid w:val="00676246"/>
    <w:rsid w:val="006762F3"/>
    <w:rsid w:val="00676817"/>
    <w:rsid w:val="006768FB"/>
    <w:rsid w:val="006826E4"/>
    <w:rsid w:val="00683DBA"/>
    <w:rsid w:val="00685534"/>
    <w:rsid w:val="0068583E"/>
    <w:rsid w:val="006903CA"/>
    <w:rsid w:val="00691957"/>
    <w:rsid w:val="006925EE"/>
    <w:rsid w:val="006950E8"/>
    <w:rsid w:val="00695893"/>
    <w:rsid w:val="00695B13"/>
    <w:rsid w:val="006A343D"/>
    <w:rsid w:val="006A44E1"/>
    <w:rsid w:val="006A48F3"/>
    <w:rsid w:val="006A67B3"/>
    <w:rsid w:val="006A6C18"/>
    <w:rsid w:val="006A6CE0"/>
    <w:rsid w:val="006A7929"/>
    <w:rsid w:val="006B2A65"/>
    <w:rsid w:val="006B3526"/>
    <w:rsid w:val="006B381C"/>
    <w:rsid w:val="006B45F6"/>
    <w:rsid w:val="006B4823"/>
    <w:rsid w:val="006B7678"/>
    <w:rsid w:val="006C2B1D"/>
    <w:rsid w:val="006C3ECC"/>
    <w:rsid w:val="006C592D"/>
    <w:rsid w:val="006C64A1"/>
    <w:rsid w:val="006C7CAF"/>
    <w:rsid w:val="006D1DB2"/>
    <w:rsid w:val="006D1F43"/>
    <w:rsid w:val="006D5C86"/>
    <w:rsid w:val="006E07E7"/>
    <w:rsid w:val="006E0F4A"/>
    <w:rsid w:val="006E25D9"/>
    <w:rsid w:val="006E273F"/>
    <w:rsid w:val="006E4A5F"/>
    <w:rsid w:val="006E71B0"/>
    <w:rsid w:val="006E7AF9"/>
    <w:rsid w:val="006E7B1C"/>
    <w:rsid w:val="006F11E5"/>
    <w:rsid w:val="006F1532"/>
    <w:rsid w:val="006F2F02"/>
    <w:rsid w:val="006F3A75"/>
    <w:rsid w:val="006F550B"/>
    <w:rsid w:val="006F571F"/>
    <w:rsid w:val="00702DD0"/>
    <w:rsid w:val="00704BAC"/>
    <w:rsid w:val="00705D1C"/>
    <w:rsid w:val="007070A8"/>
    <w:rsid w:val="0071023F"/>
    <w:rsid w:val="007114C7"/>
    <w:rsid w:val="00713BA4"/>
    <w:rsid w:val="00714110"/>
    <w:rsid w:val="007155AA"/>
    <w:rsid w:val="00715D91"/>
    <w:rsid w:val="00716752"/>
    <w:rsid w:val="00717FAA"/>
    <w:rsid w:val="00720057"/>
    <w:rsid w:val="00720538"/>
    <w:rsid w:val="00722731"/>
    <w:rsid w:val="0072312B"/>
    <w:rsid w:val="007321F1"/>
    <w:rsid w:val="00734403"/>
    <w:rsid w:val="0073441D"/>
    <w:rsid w:val="007347B8"/>
    <w:rsid w:val="007347CA"/>
    <w:rsid w:val="00734C69"/>
    <w:rsid w:val="007350CD"/>
    <w:rsid w:val="007354FF"/>
    <w:rsid w:val="00737F2B"/>
    <w:rsid w:val="007405DD"/>
    <w:rsid w:val="007406B6"/>
    <w:rsid w:val="00742F42"/>
    <w:rsid w:val="007430EB"/>
    <w:rsid w:val="007438A1"/>
    <w:rsid w:val="00744874"/>
    <w:rsid w:val="007450AC"/>
    <w:rsid w:val="007459DA"/>
    <w:rsid w:val="00745A46"/>
    <w:rsid w:val="00745B1F"/>
    <w:rsid w:val="00746437"/>
    <w:rsid w:val="00746CC1"/>
    <w:rsid w:val="0074768D"/>
    <w:rsid w:val="007528D1"/>
    <w:rsid w:val="00753C6A"/>
    <w:rsid w:val="00756484"/>
    <w:rsid w:val="007567EA"/>
    <w:rsid w:val="00757EFE"/>
    <w:rsid w:val="007605FC"/>
    <w:rsid w:val="00762AED"/>
    <w:rsid w:val="00764950"/>
    <w:rsid w:val="007661F4"/>
    <w:rsid w:val="00766834"/>
    <w:rsid w:val="00766D82"/>
    <w:rsid w:val="00767293"/>
    <w:rsid w:val="00770531"/>
    <w:rsid w:val="007712B2"/>
    <w:rsid w:val="00771692"/>
    <w:rsid w:val="00783452"/>
    <w:rsid w:val="007845BD"/>
    <w:rsid w:val="00784D32"/>
    <w:rsid w:val="007854F9"/>
    <w:rsid w:val="0078632A"/>
    <w:rsid w:val="00791C34"/>
    <w:rsid w:val="00792C0A"/>
    <w:rsid w:val="00795732"/>
    <w:rsid w:val="00795FB9"/>
    <w:rsid w:val="00796F4E"/>
    <w:rsid w:val="007971BC"/>
    <w:rsid w:val="00797D69"/>
    <w:rsid w:val="007A45F6"/>
    <w:rsid w:val="007A4DAE"/>
    <w:rsid w:val="007A6019"/>
    <w:rsid w:val="007A6D32"/>
    <w:rsid w:val="007B0504"/>
    <w:rsid w:val="007B05A0"/>
    <w:rsid w:val="007B2AC6"/>
    <w:rsid w:val="007B5D54"/>
    <w:rsid w:val="007B7579"/>
    <w:rsid w:val="007C2A45"/>
    <w:rsid w:val="007C2CBF"/>
    <w:rsid w:val="007C51F6"/>
    <w:rsid w:val="007C55AE"/>
    <w:rsid w:val="007C600A"/>
    <w:rsid w:val="007C70C8"/>
    <w:rsid w:val="007D2A21"/>
    <w:rsid w:val="007D4303"/>
    <w:rsid w:val="007D59BA"/>
    <w:rsid w:val="007D6697"/>
    <w:rsid w:val="007E21D3"/>
    <w:rsid w:val="007F3A7A"/>
    <w:rsid w:val="007F6D5B"/>
    <w:rsid w:val="007F757E"/>
    <w:rsid w:val="0080194F"/>
    <w:rsid w:val="008019F8"/>
    <w:rsid w:val="00802B8B"/>
    <w:rsid w:val="008045EB"/>
    <w:rsid w:val="00806737"/>
    <w:rsid w:val="0080766D"/>
    <w:rsid w:val="00807DA3"/>
    <w:rsid w:val="00810336"/>
    <w:rsid w:val="008106B6"/>
    <w:rsid w:val="008128CC"/>
    <w:rsid w:val="00812DE1"/>
    <w:rsid w:val="008172A7"/>
    <w:rsid w:val="0082045C"/>
    <w:rsid w:val="00824978"/>
    <w:rsid w:val="00827DF3"/>
    <w:rsid w:val="00834F6C"/>
    <w:rsid w:val="00836538"/>
    <w:rsid w:val="00837BF9"/>
    <w:rsid w:val="00837EB3"/>
    <w:rsid w:val="00840BE0"/>
    <w:rsid w:val="00841078"/>
    <w:rsid w:val="008414C0"/>
    <w:rsid w:val="0084195A"/>
    <w:rsid w:val="00841FF7"/>
    <w:rsid w:val="008422B1"/>
    <w:rsid w:val="00845897"/>
    <w:rsid w:val="008467F4"/>
    <w:rsid w:val="008501DE"/>
    <w:rsid w:val="00852903"/>
    <w:rsid w:val="00854EAF"/>
    <w:rsid w:val="00856F6E"/>
    <w:rsid w:val="0085782A"/>
    <w:rsid w:val="00857B8C"/>
    <w:rsid w:val="00860F23"/>
    <w:rsid w:val="008615E6"/>
    <w:rsid w:val="008618A9"/>
    <w:rsid w:val="0086291F"/>
    <w:rsid w:val="00863135"/>
    <w:rsid w:val="00863455"/>
    <w:rsid w:val="008649D4"/>
    <w:rsid w:val="00865FD1"/>
    <w:rsid w:val="00867F4A"/>
    <w:rsid w:val="0087035E"/>
    <w:rsid w:val="00872BF4"/>
    <w:rsid w:val="00880107"/>
    <w:rsid w:val="00880CBC"/>
    <w:rsid w:val="00881036"/>
    <w:rsid w:val="0088310E"/>
    <w:rsid w:val="008833D1"/>
    <w:rsid w:val="00884331"/>
    <w:rsid w:val="00884631"/>
    <w:rsid w:val="00885C23"/>
    <w:rsid w:val="0088693A"/>
    <w:rsid w:val="008906FF"/>
    <w:rsid w:val="00890735"/>
    <w:rsid w:val="0089194A"/>
    <w:rsid w:val="008919F8"/>
    <w:rsid w:val="00892099"/>
    <w:rsid w:val="0089364C"/>
    <w:rsid w:val="00893939"/>
    <w:rsid w:val="00895D98"/>
    <w:rsid w:val="00896BF5"/>
    <w:rsid w:val="008A293F"/>
    <w:rsid w:val="008A4754"/>
    <w:rsid w:val="008A60D3"/>
    <w:rsid w:val="008A63F4"/>
    <w:rsid w:val="008A72C8"/>
    <w:rsid w:val="008A7490"/>
    <w:rsid w:val="008B0649"/>
    <w:rsid w:val="008B091B"/>
    <w:rsid w:val="008B0C61"/>
    <w:rsid w:val="008B20CD"/>
    <w:rsid w:val="008B226D"/>
    <w:rsid w:val="008B3817"/>
    <w:rsid w:val="008B48C9"/>
    <w:rsid w:val="008B5BE5"/>
    <w:rsid w:val="008C13AD"/>
    <w:rsid w:val="008C20DA"/>
    <w:rsid w:val="008C4B1B"/>
    <w:rsid w:val="008C5B21"/>
    <w:rsid w:val="008C6A83"/>
    <w:rsid w:val="008D16C4"/>
    <w:rsid w:val="008D1C50"/>
    <w:rsid w:val="008D5F2F"/>
    <w:rsid w:val="008D6BEF"/>
    <w:rsid w:val="008D7923"/>
    <w:rsid w:val="008E0D80"/>
    <w:rsid w:val="008E1478"/>
    <w:rsid w:val="008E1C83"/>
    <w:rsid w:val="008E20AE"/>
    <w:rsid w:val="008E38D0"/>
    <w:rsid w:val="008E54BC"/>
    <w:rsid w:val="008E61EB"/>
    <w:rsid w:val="008E670F"/>
    <w:rsid w:val="008E720C"/>
    <w:rsid w:val="008E755A"/>
    <w:rsid w:val="008F0830"/>
    <w:rsid w:val="008F21E5"/>
    <w:rsid w:val="008F28B1"/>
    <w:rsid w:val="008F2BE5"/>
    <w:rsid w:val="008F2CF3"/>
    <w:rsid w:val="008F32E4"/>
    <w:rsid w:val="008F3737"/>
    <w:rsid w:val="008F3978"/>
    <w:rsid w:val="008F4085"/>
    <w:rsid w:val="008F7C02"/>
    <w:rsid w:val="009017C7"/>
    <w:rsid w:val="00901D65"/>
    <w:rsid w:val="00901F67"/>
    <w:rsid w:val="009030BD"/>
    <w:rsid w:val="00904149"/>
    <w:rsid w:val="0090499D"/>
    <w:rsid w:val="00905330"/>
    <w:rsid w:val="009059E7"/>
    <w:rsid w:val="00906B37"/>
    <w:rsid w:val="0091098D"/>
    <w:rsid w:val="0091169F"/>
    <w:rsid w:val="0092166E"/>
    <w:rsid w:val="00923CA5"/>
    <w:rsid w:val="00923F01"/>
    <w:rsid w:val="009241D9"/>
    <w:rsid w:val="00924381"/>
    <w:rsid w:val="00924783"/>
    <w:rsid w:val="00925341"/>
    <w:rsid w:val="00925848"/>
    <w:rsid w:val="00926D7C"/>
    <w:rsid w:val="00927542"/>
    <w:rsid w:val="009321DD"/>
    <w:rsid w:val="00932568"/>
    <w:rsid w:val="00936748"/>
    <w:rsid w:val="00942AB3"/>
    <w:rsid w:val="0094302D"/>
    <w:rsid w:val="00943EF9"/>
    <w:rsid w:val="009466F9"/>
    <w:rsid w:val="00946AAF"/>
    <w:rsid w:val="00947042"/>
    <w:rsid w:val="00957262"/>
    <w:rsid w:val="009625AF"/>
    <w:rsid w:val="0096344A"/>
    <w:rsid w:val="0096401C"/>
    <w:rsid w:val="00964321"/>
    <w:rsid w:val="00964597"/>
    <w:rsid w:val="009646B9"/>
    <w:rsid w:val="009674CB"/>
    <w:rsid w:val="00967FB0"/>
    <w:rsid w:val="009704F7"/>
    <w:rsid w:val="00970889"/>
    <w:rsid w:val="00970D6D"/>
    <w:rsid w:val="00971654"/>
    <w:rsid w:val="00973304"/>
    <w:rsid w:val="00973C75"/>
    <w:rsid w:val="00973FA9"/>
    <w:rsid w:val="00974BCA"/>
    <w:rsid w:val="00981249"/>
    <w:rsid w:val="00981AF3"/>
    <w:rsid w:val="00981F3E"/>
    <w:rsid w:val="00982A79"/>
    <w:rsid w:val="00983285"/>
    <w:rsid w:val="0098749C"/>
    <w:rsid w:val="00987ECF"/>
    <w:rsid w:val="00990132"/>
    <w:rsid w:val="0099222A"/>
    <w:rsid w:val="0099223E"/>
    <w:rsid w:val="009937F1"/>
    <w:rsid w:val="00993CEB"/>
    <w:rsid w:val="00993E8E"/>
    <w:rsid w:val="0099569E"/>
    <w:rsid w:val="0099606B"/>
    <w:rsid w:val="0099619B"/>
    <w:rsid w:val="009A1C6F"/>
    <w:rsid w:val="009A2727"/>
    <w:rsid w:val="009A27EC"/>
    <w:rsid w:val="009A29BF"/>
    <w:rsid w:val="009A3FC6"/>
    <w:rsid w:val="009A4540"/>
    <w:rsid w:val="009A51B6"/>
    <w:rsid w:val="009A5273"/>
    <w:rsid w:val="009A5C92"/>
    <w:rsid w:val="009A6E6E"/>
    <w:rsid w:val="009A7293"/>
    <w:rsid w:val="009B0FC6"/>
    <w:rsid w:val="009B39B1"/>
    <w:rsid w:val="009C0E82"/>
    <w:rsid w:val="009C0F00"/>
    <w:rsid w:val="009C33BE"/>
    <w:rsid w:val="009C65BB"/>
    <w:rsid w:val="009C7ADB"/>
    <w:rsid w:val="009D09B1"/>
    <w:rsid w:val="009D2915"/>
    <w:rsid w:val="009D6937"/>
    <w:rsid w:val="009E1245"/>
    <w:rsid w:val="009E1EBA"/>
    <w:rsid w:val="009E29FB"/>
    <w:rsid w:val="009E362C"/>
    <w:rsid w:val="009E4E85"/>
    <w:rsid w:val="009E5567"/>
    <w:rsid w:val="009E5902"/>
    <w:rsid w:val="009E7326"/>
    <w:rsid w:val="009E78A3"/>
    <w:rsid w:val="009F1AF0"/>
    <w:rsid w:val="009F386A"/>
    <w:rsid w:val="009F6806"/>
    <w:rsid w:val="009F7FDC"/>
    <w:rsid w:val="00A00AC3"/>
    <w:rsid w:val="00A01962"/>
    <w:rsid w:val="00A025E7"/>
    <w:rsid w:val="00A043C5"/>
    <w:rsid w:val="00A05167"/>
    <w:rsid w:val="00A056FE"/>
    <w:rsid w:val="00A062F7"/>
    <w:rsid w:val="00A109B7"/>
    <w:rsid w:val="00A11374"/>
    <w:rsid w:val="00A13AD9"/>
    <w:rsid w:val="00A13FEE"/>
    <w:rsid w:val="00A15011"/>
    <w:rsid w:val="00A1565D"/>
    <w:rsid w:val="00A17AEA"/>
    <w:rsid w:val="00A20C0D"/>
    <w:rsid w:val="00A225DD"/>
    <w:rsid w:val="00A228A3"/>
    <w:rsid w:val="00A22ACF"/>
    <w:rsid w:val="00A22BC7"/>
    <w:rsid w:val="00A23DD6"/>
    <w:rsid w:val="00A24A12"/>
    <w:rsid w:val="00A24C2D"/>
    <w:rsid w:val="00A25A93"/>
    <w:rsid w:val="00A30397"/>
    <w:rsid w:val="00A31077"/>
    <w:rsid w:val="00A32D51"/>
    <w:rsid w:val="00A357D4"/>
    <w:rsid w:val="00A407EF"/>
    <w:rsid w:val="00A4097F"/>
    <w:rsid w:val="00A42A2F"/>
    <w:rsid w:val="00A43077"/>
    <w:rsid w:val="00A43251"/>
    <w:rsid w:val="00A43670"/>
    <w:rsid w:val="00A43F41"/>
    <w:rsid w:val="00A45118"/>
    <w:rsid w:val="00A45327"/>
    <w:rsid w:val="00A47F78"/>
    <w:rsid w:val="00A52345"/>
    <w:rsid w:val="00A53849"/>
    <w:rsid w:val="00A5514F"/>
    <w:rsid w:val="00A5687A"/>
    <w:rsid w:val="00A57AB4"/>
    <w:rsid w:val="00A60B87"/>
    <w:rsid w:val="00A62CCA"/>
    <w:rsid w:val="00A62E33"/>
    <w:rsid w:val="00A63690"/>
    <w:rsid w:val="00A64152"/>
    <w:rsid w:val="00A65B49"/>
    <w:rsid w:val="00A66BD9"/>
    <w:rsid w:val="00A70116"/>
    <w:rsid w:val="00A7024F"/>
    <w:rsid w:val="00A75B5E"/>
    <w:rsid w:val="00A75D95"/>
    <w:rsid w:val="00A7610D"/>
    <w:rsid w:val="00A76326"/>
    <w:rsid w:val="00A77FD5"/>
    <w:rsid w:val="00A80460"/>
    <w:rsid w:val="00A8078F"/>
    <w:rsid w:val="00A81877"/>
    <w:rsid w:val="00A822B3"/>
    <w:rsid w:val="00A83A91"/>
    <w:rsid w:val="00A862E4"/>
    <w:rsid w:val="00A86F51"/>
    <w:rsid w:val="00A86FDA"/>
    <w:rsid w:val="00A90F79"/>
    <w:rsid w:val="00A93A6B"/>
    <w:rsid w:val="00A93DDC"/>
    <w:rsid w:val="00A96559"/>
    <w:rsid w:val="00A970F0"/>
    <w:rsid w:val="00A97245"/>
    <w:rsid w:val="00A97D18"/>
    <w:rsid w:val="00AA0046"/>
    <w:rsid w:val="00AA0E33"/>
    <w:rsid w:val="00AA4A9E"/>
    <w:rsid w:val="00AA4FE3"/>
    <w:rsid w:val="00AB22B6"/>
    <w:rsid w:val="00AB3A2E"/>
    <w:rsid w:val="00AB4090"/>
    <w:rsid w:val="00AB506E"/>
    <w:rsid w:val="00AB51D1"/>
    <w:rsid w:val="00AB5346"/>
    <w:rsid w:val="00AB5CD4"/>
    <w:rsid w:val="00AB6945"/>
    <w:rsid w:val="00AB716A"/>
    <w:rsid w:val="00AC355F"/>
    <w:rsid w:val="00AC3F11"/>
    <w:rsid w:val="00AC5643"/>
    <w:rsid w:val="00AC6B62"/>
    <w:rsid w:val="00AC79D5"/>
    <w:rsid w:val="00AD08EB"/>
    <w:rsid w:val="00AD0F03"/>
    <w:rsid w:val="00AD15AB"/>
    <w:rsid w:val="00AD361D"/>
    <w:rsid w:val="00AD4C5A"/>
    <w:rsid w:val="00AD4F5D"/>
    <w:rsid w:val="00AD703A"/>
    <w:rsid w:val="00AE0204"/>
    <w:rsid w:val="00AE1E06"/>
    <w:rsid w:val="00AE2E01"/>
    <w:rsid w:val="00AE353A"/>
    <w:rsid w:val="00AE36B5"/>
    <w:rsid w:val="00AE43C7"/>
    <w:rsid w:val="00AE5227"/>
    <w:rsid w:val="00AE5CE1"/>
    <w:rsid w:val="00AE5F24"/>
    <w:rsid w:val="00AF0BD6"/>
    <w:rsid w:val="00AF25DC"/>
    <w:rsid w:val="00AF2BE8"/>
    <w:rsid w:val="00AF3196"/>
    <w:rsid w:val="00AF3B9B"/>
    <w:rsid w:val="00AF4A0F"/>
    <w:rsid w:val="00AF540E"/>
    <w:rsid w:val="00B00492"/>
    <w:rsid w:val="00B013F3"/>
    <w:rsid w:val="00B023D1"/>
    <w:rsid w:val="00B04148"/>
    <w:rsid w:val="00B05546"/>
    <w:rsid w:val="00B0631A"/>
    <w:rsid w:val="00B06754"/>
    <w:rsid w:val="00B06843"/>
    <w:rsid w:val="00B06B0F"/>
    <w:rsid w:val="00B07958"/>
    <w:rsid w:val="00B11540"/>
    <w:rsid w:val="00B11D99"/>
    <w:rsid w:val="00B12E3C"/>
    <w:rsid w:val="00B1326D"/>
    <w:rsid w:val="00B1377E"/>
    <w:rsid w:val="00B13D22"/>
    <w:rsid w:val="00B1437B"/>
    <w:rsid w:val="00B1492F"/>
    <w:rsid w:val="00B16A30"/>
    <w:rsid w:val="00B16BD3"/>
    <w:rsid w:val="00B21670"/>
    <w:rsid w:val="00B23321"/>
    <w:rsid w:val="00B23CCE"/>
    <w:rsid w:val="00B24F36"/>
    <w:rsid w:val="00B25A18"/>
    <w:rsid w:val="00B25E5C"/>
    <w:rsid w:val="00B2668F"/>
    <w:rsid w:val="00B2688D"/>
    <w:rsid w:val="00B26C2A"/>
    <w:rsid w:val="00B3056E"/>
    <w:rsid w:val="00B313E9"/>
    <w:rsid w:val="00B31D46"/>
    <w:rsid w:val="00B327F4"/>
    <w:rsid w:val="00B33867"/>
    <w:rsid w:val="00B3413F"/>
    <w:rsid w:val="00B343EA"/>
    <w:rsid w:val="00B34787"/>
    <w:rsid w:val="00B367B3"/>
    <w:rsid w:val="00B368A3"/>
    <w:rsid w:val="00B370F8"/>
    <w:rsid w:val="00B41E77"/>
    <w:rsid w:val="00B4373A"/>
    <w:rsid w:val="00B43B49"/>
    <w:rsid w:val="00B44782"/>
    <w:rsid w:val="00B45378"/>
    <w:rsid w:val="00B47C36"/>
    <w:rsid w:val="00B53CAC"/>
    <w:rsid w:val="00B5466C"/>
    <w:rsid w:val="00B54DFE"/>
    <w:rsid w:val="00B552B5"/>
    <w:rsid w:val="00B55A07"/>
    <w:rsid w:val="00B55D95"/>
    <w:rsid w:val="00B56818"/>
    <w:rsid w:val="00B61820"/>
    <w:rsid w:val="00B61FC4"/>
    <w:rsid w:val="00B62205"/>
    <w:rsid w:val="00B6375F"/>
    <w:rsid w:val="00B656E7"/>
    <w:rsid w:val="00B6643C"/>
    <w:rsid w:val="00B70E83"/>
    <w:rsid w:val="00B72F75"/>
    <w:rsid w:val="00B7566D"/>
    <w:rsid w:val="00B75C9B"/>
    <w:rsid w:val="00B772CB"/>
    <w:rsid w:val="00B8010A"/>
    <w:rsid w:val="00B8042E"/>
    <w:rsid w:val="00B80B62"/>
    <w:rsid w:val="00B82406"/>
    <w:rsid w:val="00B87013"/>
    <w:rsid w:val="00B872A7"/>
    <w:rsid w:val="00B9029E"/>
    <w:rsid w:val="00B9085C"/>
    <w:rsid w:val="00B90946"/>
    <w:rsid w:val="00B93059"/>
    <w:rsid w:val="00B93914"/>
    <w:rsid w:val="00B963A5"/>
    <w:rsid w:val="00BA108F"/>
    <w:rsid w:val="00BA180F"/>
    <w:rsid w:val="00BA204C"/>
    <w:rsid w:val="00BA3BBF"/>
    <w:rsid w:val="00BA481A"/>
    <w:rsid w:val="00BA62AB"/>
    <w:rsid w:val="00BA645F"/>
    <w:rsid w:val="00BB02C0"/>
    <w:rsid w:val="00BB1459"/>
    <w:rsid w:val="00BB312D"/>
    <w:rsid w:val="00BB43CC"/>
    <w:rsid w:val="00BB6B6C"/>
    <w:rsid w:val="00BB6C58"/>
    <w:rsid w:val="00BB7A45"/>
    <w:rsid w:val="00BC0268"/>
    <w:rsid w:val="00BC090E"/>
    <w:rsid w:val="00BC1126"/>
    <w:rsid w:val="00BC2CCA"/>
    <w:rsid w:val="00BC464D"/>
    <w:rsid w:val="00BC4BF5"/>
    <w:rsid w:val="00BC75D2"/>
    <w:rsid w:val="00BD282A"/>
    <w:rsid w:val="00BD3497"/>
    <w:rsid w:val="00BD34BE"/>
    <w:rsid w:val="00BD43CC"/>
    <w:rsid w:val="00BD68E8"/>
    <w:rsid w:val="00BD7A45"/>
    <w:rsid w:val="00BE266A"/>
    <w:rsid w:val="00BE2E08"/>
    <w:rsid w:val="00BF26D5"/>
    <w:rsid w:val="00BF2C98"/>
    <w:rsid w:val="00BF660B"/>
    <w:rsid w:val="00C005F7"/>
    <w:rsid w:val="00C02174"/>
    <w:rsid w:val="00C037AD"/>
    <w:rsid w:val="00C03E81"/>
    <w:rsid w:val="00C04FFD"/>
    <w:rsid w:val="00C1076A"/>
    <w:rsid w:val="00C11543"/>
    <w:rsid w:val="00C12D7A"/>
    <w:rsid w:val="00C14560"/>
    <w:rsid w:val="00C15278"/>
    <w:rsid w:val="00C16A2F"/>
    <w:rsid w:val="00C171B3"/>
    <w:rsid w:val="00C17C4A"/>
    <w:rsid w:val="00C17F90"/>
    <w:rsid w:val="00C21591"/>
    <w:rsid w:val="00C21CB8"/>
    <w:rsid w:val="00C224CF"/>
    <w:rsid w:val="00C22DED"/>
    <w:rsid w:val="00C2309E"/>
    <w:rsid w:val="00C245C7"/>
    <w:rsid w:val="00C2481F"/>
    <w:rsid w:val="00C24C96"/>
    <w:rsid w:val="00C24D3A"/>
    <w:rsid w:val="00C25D0A"/>
    <w:rsid w:val="00C33DC8"/>
    <w:rsid w:val="00C3420F"/>
    <w:rsid w:val="00C3517C"/>
    <w:rsid w:val="00C3583F"/>
    <w:rsid w:val="00C3692D"/>
    <w:rsid w:val="00C373B1"/>
    <w:rsid w:val="00C414BF"/>
    <w:rsid w:val="00C44137"/>
    <w:rsid w:val="00C46B03"/>
    <w:rsid w:val="00C47FE0"/>
    <w:rsid w:val="00C512AB"/>
    <w:rsid w:val="00C542E5"/>
    <w:rsid w:val="00C55D32"/>
    <w:rsid w:val="00C560EA"/>
    <w:rsid w:val="00C56315"/>
    <w:rsid w:val="00C60194"/>
    <w:rsid w:val="00C6153E"/>
    <w:rsid w:val="00C65A6A"/>
    <w:rsid w:val="00C66FDE"/>
    <w:rsid w:val="00C70119"/>
    <w:rsid w:val="00C70E06"/>
    <w:rsid w:val="00C70FB1"/>
    <w:rsid w:val="00C71063"/>
    <w:rsid w:val="00C73937"/>
    <w:rsid w:val="00C74EDA"/>
    <w:rsid w:val="00C76252"/>
    <w:rsid w:val="00C76658"/>
    <w:rsid w:val="00C77080"/>
    <w:rsid w:val="00C808D3"/>
    <w:rsid w:val="00C80CD0"/>
    <w:rsid w:val="00C8102F"/>
    <w:rsid w:val="00C817CF"/>
    <w:rsid w:val="00C81CB6"/>
    <w:rsid w:val="00C83726"/>
    <w:rsid w:val="00C8486F"/>
    <w:rsid w:val="00C85CA2"/>
    <w:rsid w:val="00C909E9"/>
    <w:rsid w:val="00C90E09"/>
    <w:rsid w:val="00C92162"/>
    <w:rsid w:val="00C93063"/>
    <w:rsid w:val="00C952D9"/>
    <w:rsid w:val="00C95964"/>
    <w:rsid w:val="00C97A24"/>
    <w:rsid w:val="00CA0AF0"/>
    <w:rsid w:val="00CA0B75"/>
    <w:rsid w:val="00CA1AA0"/>
    <w:rsid w:val="00CA21B6"/>
    <w:rsid w:val="00CA39E1"/>
    <w:rsid w:val="00CA3F6B"/>
    <w:rsid w:val="00CA4037"/>
    <w:rsid w:val="00CA4862"/>
    <w:rsid w:val="00CA5521"/>
    <w:rsid w:val="00CA7899"/>
    <w:rsid w:val="00CA7AC3"/>
    <w:rsid w:val="00CB0382"/>
    <w:rsid w:val="00CB097D"/>
    <w:rsid w:val="00CB29D6"/>
    <w:rsid w:val="00CB309F"/>
    <w:rsid w:val="00CB4E0B"/>
    <w:rsid w:val="00CB55AC"/>
    <w:rsid w:val="00CB622D"/>
    <w:rsid w:val="00CB75A3"/>
    <w:rsid w:val="00CB7ABA"/>
    <w:rsid w:val="00CC1912"/>
    <w:rsid w:val="00CC32A3"/>
    <w:rsid w:val="00CC3752"/>
    <w:rsid w:val="00CC3BB3"/>
    <w:rsid w:val="00CD02FD"/>
    <w:rsid w:val="00CD0D20"/>
    <w:rsid w:val="00CD213E"/>
    <w:rsid w:val="00CD2D37"/>
    <w:rsid w:val="00CD4213"/>
    <w:rsid w:val="00CD4487"/>
    <w:rsid w:val="00CD4B9C"/>
    <w:rsid w:val="00CD4F32"/>
    <w:rsid w:val="00CD51A9"/>
    <w:rsid w:val="00CD5BE0"/>
    <w:rsid w:val="00CD748B"/>
    <w:rsid w:val="00CE05A4"/>
    <w:rsid w:val="00CE238F"/>
    <w:rsid w:val="00CE265C"/>
    <w:rsid w:val="00CE4DF7"/>
    <w:rsid w:val="00CE5419"/>
    <w:rsid w:val="00CE7706"/>
    <w:rsid w:val="00CE7C61"/>
    <w:rsid w:val="00CF2140"/>
    <w:rsid w:val="00CF36AF"/>
    <w:rsid w:val="00CF49B1"/>
    <w:rsid w:val="00CF4C1C"/>
    <w:rsid w:val="00CF58C9"/>
    <w:rsid w:val="00CF59C9"/>
    <w:rsid w:val="00CF60D6"/>
    <w:rsid w:val="00CF6DA8"/>
    <w:rsid w:val="00CF780F"/>
    <w:rsid w:val="00D000C8"/>
    <w:rsid w:val="00D0158E"/>
    <w:rsid w:val="00D01CBD"/>
    <w:rsid w:val="00D032FD"/>
    <w:rsid w:val="00D03748"/>
    <w:rsid w:val="00D03F7F"/>
    <w:rsid w:val="00D04391"/>
    <w:rsid w:val="00D04B3C"/>
    <w:rsid w:val="00D073FA"/>
    <w:rsid w:val="00D07D3A"/>
    <w:rsid w:val="00D100C9"/>
    <w:rsid w:val="00D11E9B"/>
    <w:rsid w:val="00D135F8"/>
    <w:rsid w:val="00D13FCD"/>
    <w:rsid w:val="00D1672B"/>
    <w:rsid w:val="00D1724C"/>
    <w:rsid w:val="00D17457"/>
    <w:rsid w:val="00D200CD"/>
    <w:rsid w:val="00D226F5"/>
    <w:rsid w:val="00D25338"/>
    <w:rsid w:val="00D2650F"/>
    <w:rsid w:val="00D26D0D"/>
    <w:rsid w:val="00D31F44"/>
    <w:rsid w:val="00D33F3E"/>
    <w:rsid w:val="00D34230"/>
    <w:rsid w:val="00D34867"/>
    <w:rsid w:val="00D35377"/>
    <w:rsid w:val="00D3604D"/>
    <w:rsid w:val="00D3625A"/>
    <w:rsid w:val="00D37946"/>
    <w:rsid w:val="00D4104C"/>
    <w:rsid w:val="00D4250B"/>
    <w:rsid w:val="00D447E6"/>
    <w:rsid w:val="00D464A6"/>
    <w:rsid w:val="00D467F8"/>
    <w:rsid w:val="00D46935"/>
    <w:rsid w:val="00D470A9"/>
    <w:rsid w:val="00D50662"/>
    <w:rsid w:val="00D51579"/>
    <w:rsid w:val="00D51684"/>
    <w:rsid w:val="00D526E1"/>
    <w:rsid w:val="00D528D2"/>
    <w:rsid w:val="00D550B3"/>
    <w:rsid w:val="00D55A42"/>
    <w:rsid w:val="00D5685B"/>
    <w:rsid w:val="00D57D09"/>
    <w:rsid w:val="00D628FC"/>
    <w:rsid w:val="00D65025"/>
    <w:rsid w:val="00D6660E"/>
    <w:rsid w:val="00D67B18"/>
    <w:rsid w:val="00D67B74"/>
    <w:rsid w:val="00D7084F"/>
    <w:rsid w:val="00D72051"/>
    <w:rsid w:val="00D722F9"/>
    <w:rsid w:val="00D74FA1"/>
    <w:rsid w:val="00D7725F"/>
    <w:rsid w:val="00D7767F"/>
    <w:rsid w:val="00D77C54"/>
    <w:rsid w:val="00D77D17"/>
    <w:rsid w:val="00D80278"/>
    <w:rsid w:val="00D802FF"/>
    <w:rsid w:val="00D805AD"/>
    <w:rsid w:val="00D808B3"/>
    <w:rsid w:val="00D81DAE"/>
    <w:rsid w:val="00D83837"/>
    <w:rsid w:val="00D87980"/>
    <w:rsid w:val="00D92D88"/>
    <w:rsid w:val="00D95F25"/>
    <w:rsid w:val="00D96186"/>
    <w:rsid w:val="00DA5815"/>
    <w:rsid w:val="00DA5B88"/>
    <w:rsid w:val="00DA5CCA"/>
    <w:rsid w:val="00DA6DE7"/>
    <w:rsid w:val="00DB13D0"/>
    <w:rsid w:val="00DB19E7"/>
    <w:rsid w:val="00DB2B45"/>
    <w:rsid w:val="00DB3BB7"/>
    <w:rsid w:val="00DB424F"/>
    <w:rsid w:val="00DB52B1"/>
    <w:rsid w:val="00DB5EC9"/>
    <w:rsid w:val="00DB6C21"/>
    <w:rsid w:val="00DB6EF7"/>
    <w:rsid w:val="00DB768C"/>
    <w:rsid w:val="00DC1225"/>
    <w:rsid w:val="00DC640C"/>
    <w:rsid w:val="00DD04F3"/>
    <w:rsid w:val="00DD0739"/>
    <w:rsid w:val="00DD1215"/>
    <w:rsid w:val="00DE1052"/>
    <w:rsid w:val="00DE1690"/>
    <w:rsid w:val="00DE1D2E"/>
    <w:rsid w:val="00DE1E3D"/>
    <w:rsid w:val="00DE2051"/>
    <w:rsid w:val="00DE2D35"/>
    <w:rsid w:val="00DE341A"/>
    <w:rsid w:val="00DE618E"/>
    <w:rsid w:val="00DE6B9F"/>
    <w:rsid w:val="00DE6C97"/>
    <w:rsid w:val="00DE7B43"/>
    <w:rsid w:val="00DF0C24"/>
    <w:rsid w:val="00DF3E6F"/>
    <w:rsid w:val="00DF49CB"/>
    <w:rsid w:val="00DF6FA0"/>
    <w:rsid w:val="00E00759"/>
    <w:rsid w:val="00E007EF"/>
    <w:rsid w:val="00E01F63"/>
    <w:rsid w:val="00E035EE"/>
    <w:rsid w:val="00E03877"/>
    <w:rsid w:val="00E03E79"/>
    <w:rsid w:val="00E05BC9"/>
    <w:rsid w:val="00E069AE"/>
    <w:rsid w:val="00E127CD"/>
    <w:rsid w:val="00E13042"/>
    <w:rsid w:val="00E1395B"/>
    <w:rsid w:val="00E151D5"/>
    <w:rsid w:val="00E15ADF"/>
    <w:rsid w:val="00E23CA1"/>
    <w:rsid w:val="00E24C0A"/>
    <w:rsid w:val="00E254C4"/>
    <w:rsid w:val="00E25908"/>
    <w:rsid w:val="00E25F7F"/>
    <w:rsid w:val="00E27675"/>
    <w:rsid w:val="00E278F5"/>
    <w:rsid w:val="00E3150D"/>
    <w:rsid w:val="00E3225A"/>
    <w:rsid w:val="00E32B96"/>
    <w:rsid w:val="00E32F5C"/>
    <w:rsid w:val="00E33383"/>
    <w:rsid w:val="00E3595E"/>
    <w:rsid w:val="00E42294"/>
    <w:rsid w:val="00E4508D"/>
    <w:rsid w:val="00E468FD"/>
    <w:rsid w:val="00E475E6"/>
    <w:rsid w:val="00E50AE4"/>
    <w:rsid w:val="00E50F3C"/>
    <w:rsid w:val="00E51939"/>
    <w:rsid w:val="00E52B34"/>
    <w:rsid w:val="00E54A00"/>
    <w:rsid w:val="00E55504"/>
    <w:rsid w:val="00E5743F"/>
    <w:rsid w:val="00E60D37"/>
    <w:rsid w:val="00E6146F"/>
    <w:rsid w:val="00E61793"/>
    <w:rsid w:val="00E61C70"/>
    <w:rsid w:val="00E63E0D"/>
    <w:rsid w:val="00E64CBC"/>
    <w:rsid w:val="00E66D16"/>
    <w:rsid w:val="00E66DA5"/>
    <w:rsid w:val="00E67B0B"/>
    <w:rsid w:val="00E70C11"/>
    <w:rsid w:val="00E70EF4"/>
    <w:rsid w:val="00E724AF"/>
    <w:rsid w:val="00E73841"/>
    <w:rsid w:val="00E760F3"/>
    <w:rsid w:val="00E771BB"/>
    <w:rsid w:val="00E80316"/>
    <w:rsid w:val="00E81828"/>
    <w:rsid w:val="00E81D6A"/>
    <w:rsid w:val="00E81DFA"/>
    <w:rsid w:val="00E82610"/>
    <w:rsid w:val="00E84BD7"/>
    <w:rsid w:val="00E863DC"/>
    <w:rsid w:val="00E86B6A"/>
    <w:rsid w:val="00E86FAB"/>
    <w:rsid w:val="00E91437"/>
    <w:rsid w:val="00E91B95"/>
    <w:rsid w:val="00E938CD"/>
    <w:rsid w:val="00E94830"/>
    <w:rsid w:val="00E949E2"/>
    <w:rsid w:val="00E951B0"/>
    <w:rsid w:val="00E952A6"/>
    <w:rsid w:val="00E97A2E"/>
    <w:rsid w:val="00E97C61"/>
    <w:rsid w:val="00EA0732"/>
    <w:rsid w:val="00EA184B"/>
    <w:rsid w:val="00EA235A"/>
    <w:rsid w:val="00EA4468"/>
    <w:rsid w:val="00EA4B8E"/>
    <w:rsid w:val="00EA66B4"/>
    <w:rsid w:val="00EA68E5"/>
    <w:rsid w:val="00EA6DF4"/>
    <w:rsid w:val="00EB0E4C"/>
    <w:rsid w:val="00EB0E91"/>
    <w:rsid w:val="00EB12C8"/>
    <w:rsid w:val="00EB1CEF"/>
    <w:rsid w:val="00EB1D6F"/>
    <w:rsid w:val="00EB20AE"/>
    <w:rsid w:val="00EB268E"/>
    <w:rsid w:val="00EB561D"/>
    <w:rsid w:val="00EC1FB6"/>
    <w:rsid w:val="00EC2347"/>
    <w:rsid w:val="00EC47FD"/>
    <w:rsid w:val="00EC55E4"/>
    <w:rsid w:val="00EC6F70"/>
    <w:rsid w:val="00ED1F28"/>
    <w:rsid w:val="00ED4362"/>
    <w:rsid w:val="00ED4F81"/>
    <w:rsid w:val="00ED5B5F"/>
    <w:rsid w:val="00ED6982"/>
    <w:rsid w:val="00ED7761"/>
    <w:rsid w:val="00ED7EB3"/>
    <w:rsid w:val="00EE1540"/>
    <w:rsid w:val="00EE29F1"/>
    <w:rsid w:val="00EE2DE8"/>
    <w:rsid w:val="00EE323D"/>
    <w:rsid w:val="00EE3A47"/>
    <w:rsid w:val="00EE4F6C"/>
    <w:rsid w:val="00EE5C17"/>
    <w:rsid w:val="00EE5D90"/>
    <w:rsid w:val="00EE5FE4"/>
    <w:rsid w:val="00EE64A1"/>
    <w:rsid w:val="00EE7B5B"/>
    <w:rsid w:val="00EF0D70"/>
    <w:rsid w:val="00EF13AC"/>
    <w:rsid w:val="00EF175D"/>
    <w:rsid w:val="00EF1FE9"/>
    <w:rsid w:val="00EF2795"/>
    <w:rsid w:val="00EF285A"/>
    <w:rsid w:val="00EF3C67"/>
    <w:rsid w:val="00EF53FE"/>
    <w:rsid w:val="00EF603A"/>
    <w:rsid w:val="00EF6383"/>
    <w:rsid w:val="00EF6471"/>
    <w:rsid w:val="00EF690B"/>
    <w:rsid w:val="00EF6F3B"/>
    <w:rsid w:val="00EF7298"/>
    <w:rsid w:val="00F00ABD"/>
    <w:rsid w:val="00F0198B"/>
    <w:rsid w:val="00F01A16"/>
    <w:rsid w:val="00F02FD2"/>
    <w:rsid w:val="00F03289"/>
    <w:rsid w:val="00F06C2B"/>
    <w:rsid w:val="00F070DA"/>
    <w:rsid w:val="00F104C9"/>
    <w:rsid w:val="00F13BF2"/>
    <w:rsid w:val="00F13E80"/>
    <w:rsid w:val="00F155D3"/>
    <w:rsid w:val="00F157B1"/>
    <w:rsid w:val="00F16172"/>
    <w:rsid w:val="00F209BE"/>
    <w:rsid w:val="00F2160F"/>
    <w:rsid w:val="00F21AF7"/>
    <w:rsid w:val="00F22312"/>
    <w:rsid w:val="00F236D5"/>
    <w:rsid w:val="00F23F9F"/>
    <w:rsid w:val="00F24BC9"/>
    <w:rsid w:val="00F24F15"/>
    <w:rsid w:val="00F25766"/>
    <w:rsid w:val="00F2698D"/>
    <w:rsid w:val="00F2730F"/>
    <w:rsid w:val="00F3054D"/>
    <w:rsid w:val="00F3449C"/>
    <w:rsid w:val="00F3653B"/>
    <w:rsid w:val="00F366DE"/>
    <w:rsid w:val="00F37674"/>
    <w:rsid w:val="00F41088"/>
    <w:rsid w:val="00F44E62"/>
    <w:rsid w:val="00F45773"/>
    <w:rsid w:val="00F4743D"/>
    <w:rsid w:val="00F47B59"/>
    <w:rsid w:val="00F50375"/>
    <w:rsid w:val="00F51463"/>
    <w:rsid w:val="00F51639"/>
    <w:rsid w:val="00F533A0"/>
    <w:rsid w:val="00F55A2F"/>
    <w:rsid w:val="00F56116"/>
    <w:rsid w:val="00F5662F"/>
    <w:rsid w:val="00F56DB2"/>
    <w:rsid w:val="00F576C6"/>
    <w:rsid w:val="00F60948"/>
    <w:rsid w:val="00F60FEF"/>
    <w:rsid w:val="00F6238C"/>
    <w:rsid w:val="00F638F0"/>
    <w:rsid w:val="00F64EAF"/>
    <w:rsid w:val="00F67061"/>
    <w:rsid w:val="00F67C03"/>
    <w:rsid w:val="00F7030A"/>
    <w:rsid w:val="00F7332E"/>
    <w:rsid w:val="00F7515F"/>
    <w:rsid w:val="00F75A49"/>
    <w:rsid w:val="00F75BB7"/>
    <w:rsid w:val="00F76DBD"/>
    <w:rsid w:val="00F775F1"/>
    <w:rsid w:val="00F77788"/>
    <w:rsid w:val="00F777CA"/>
    <w:rsid w:val="00F81383"/>
    <w:rsid w:val="00F82105"/>
    <w:rsid w:val="00F8397A"/>
    <w:rsid w:val="00F840C8"/>
    <w:rsid w:val="00F85239"/>
    <w:rsid w:val="00F873D7"/>
    <w:rsid w:val="00F8755F"/>
    <w:rsid w:val="00F879C3"/>
    <w:rsid w:val="00F87ADE"/>
    <w:rsid w:val="00F906B8"/>
    <w:rsid w:val="00F9132A"/>
    <w:rsid w:val="00F914FB"/>
    <w:rsid w:val="00F920E2"/>
    <w:rsid w:val="00F93A61"/>
    <w:rsid w:val="00F95C4F"/>
    <w:rsid w:val="00FA0951"/>
    <w:rsid w:val="00FA1056"/>
    <w:rsid w:val="00FA1347"/>
    <w:rsid w:val="00FA2AF8"/>
    <w:rsid w:val="00FA2F42"/>
    <w:rsid w:val="00FA32EB"/>
    <w:rsid w:val="00FA3712"/>
    <w:rsid w:val="00FA4548"/>
    <w:rsid w:val="00FA51F0"/>
    <w:rsid w:val="00FB2B07"/>
    <w:rsid w:val="00FB4102"/>
    <w:rsid w:val="00FB4D72"/>
    <w:rsid w:val="00FB553D"/>
    <w:rsid w:val="00FB7119"/>
    <w:rsid w:val="00FB7AB9"/>
    <w:rsid w:val="00FC0012"/>
    <w:rsid w:val="00FC0DE5"/>
    <w:rsid w:val="00FC1B34"/>
    <w:rsid w:val="00FC2837"/>
    <w:rsid w:val="00FC4C91"/>
    <w:rsid w:val="00FC56CA"/>
    <w:rsid w:val="00FC6444"/>
    <w:rsid w:val="00FC65DE"/>
    <w:rsid w:val="00FD247E"/>
    <w:rsid w:val="00FD321F"/>
    <w:rsid w:val="00FD4346"/>
    <w:rsid w:val="00FD4DEB"/>
    <w:rsid w:val="00FD6129"/>
    <w:rsid w:val="00FD6D0C"/>
    <w:rsid w:val="00FE41CD"/>
    <w:rsid w:val="00FE466E"/>
    <w:rsid w:val="00FE56CF"/>
    <w:rsid w:val="00FE5BDC"/>
    <w:rsid w:val="00FF1B01"/>
    <w:rsid w:val="00FF3179"/>
    <w:rsid w:val="00FF3C06"/>
    <w:rsid w:val="00FF4053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line number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8E61EB"/>
  </w:style>
  <w:style w:type="character" w:customStyle="1" w:styleId="TekstprzypisukocowegoZnak">
    <w:name w:val="Tekst przypisu końcowego Znak"/>
    <w:link w:val="Tekstprzypisukocowego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8E755A"/>
    <w:rPr>
      <w:vertAlign w:val="superscript"/>
    </w:rPr>
  </w:style>
  <w:style w:type="character" w:customStyle="1" w:styleId="FontStyle59">
    <w:name w:val="Font Style59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99"/>
    <w:rsid w:val="005F60B0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1"/>
      </w:numPr>
    </w:pPr>
  </w:style>
  <w:style w:type="paragraph" w:customStyle="1" w:styleId="WW-Tekstpodstawowy2">
    <w:name w:val="WW-Tekst podstawowy 2"/>
    <w:basedOn w:val="Normalny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5"/>
      </w:numPr>
    </w:pPr>
  </w:style>
  <w:style w:type="numbering" w:customStyle="1" w:styleId="WWNum19">
    <w:name w:val="WWNum19"/>
    <w:basedOn w:val="Bezlisty"/>
    <w:rsid w:val="0038275A"/>
    <w:pPr>
      <w:numPr>
        <w:numId w:val="16"/>
      </w:numPr>
    </w:pPr>
  </w:style>
  <w:style w:type="numbering" w:customStyle="1" w:styleId="WWNum16">
    <w:name w:val="WWNum16"/>
    <w:basedOn w:val="Bezlisty"/>
    <w:rsid w:val="0038275A"/>
    <w:pPr>
      <w:numPr>
        <w:numId w:val="17"/>
      </w:numPr>
    </w:pPr>
  </w:style>
  <w:style w:type="numbering" w:customStyle="1" w:styleId="WWNum38">
    <w:name w:val="WWNum38"/>
    <w:basedOn w:val="Bezlisty"/>
    <w:rsid w:val="0038275A"/>
    <w:pPr>
      <w:numPr>
        <w:numId w:val="18"/>
      </w:numPr>
    </w:pPr>
  </w:style>
  <w:style w:type="numbering" w:customStyle="1" w:styleId="WWNum25">
    <w:name w:val="WWNum25"/>
    <w:basedOn w:val="Bezlisty"/>
    <w:rsid w:val="0038275A"/>
    <w:pPr>
      <w:numPr>
        <w:numId w:val="19"/>
      </w:numPr>
    </w:pPr>
  </w:style>
  <w:style w:type="numbering" w:customStyle="1" w:styleId="WWNum20">
    <w:name w:val="WWNum20"/>
    <w:basedOn w:val="Bezlisty"/>
    <w:rsid w:val="0038275A"/>
    <w:pPr>
      <w:numPr>
        <w:numId w:val="20"/>
      </w:numPr>
    </w:pPr>
  </w:style>
  <w:style w:type="character" w:styleId="Odwoanieprzypisukocowego">
    <w:name w:val="endnote reference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bidi="en-US"/>
    </w:rPr>
  </w:style>
  <w:style w:type="character" w:customStyle="1" w:styleId="BezodstpwZnak">
    <w:name w:val="Bez odstępów Znak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10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</w:rPr>
  </w:style>
  <w:style w:type="character" w:customStyle="1" w:styleId="TytuZnak">
    <w:name w:val="Tytuł Znak"/>
    <w:link w:val="Tytu"/>
    <w:uiPriority w:val="10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5"/>
      </w:numPr>
    </w:pPr>
  </w:style>
  <w:style w:type="numbering" w:customStyle="1" w:styleId="Styl2">
    <w:name w:val="Styl2"/>
    <w:rsid w:val="00D0158E"/>
    <w:pPr>
      <w:numPr>
        <w:numId w:val="26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7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8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F1AF0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F1AF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41131E"/>
    <w:rPr>
      <w:i/>
      <w:iCs/>
    </w:rPr>
  </w:style>
  <w:style w:type="paragraph" w:styleId="Plandokumentu">
    <w:name w:val="Document Map"/>
    <w:basedOn w:val="Normalny"/>
    <w:link w:val="PlandokumentuZnak"/>
    <w:uiPriority w:val="99"/>
    <w:unhideWhenUsed/>
    <w:rsid w:val="00AE5F24"/>
    <w:pPr>
      <w:widowControl w:val="0"/>
      <w:suppressAutoHyphens/>
    </w:pPr>
    <w:rPr>
      <w:rFonts w:ascii="Tahoma" w:eastAsia="Arial Unicode MS" w:hAnsi="Tahoma"/>
      <w:kern w:val="1"/>
      <w:sz w:val="16"/>
      <w:szCs w:val="16"/>
    </w:rPr>
  </w:style>
  <w:style w:type="character" w:customStyle="1" w:styleId="PlandokumentuZnak">
    <w:name w:val="Plan dokumentu Znak"/>
    <w:link w:val="Plandokumentu"/>
    <w:uiPriority w:val="99"/>
    <w:rsid w:val="00AE5F24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customStyle="1" w:styleId="Punkt">
    <w:name w:val="Punkt"/>
    <w:basedOn w:val="Tekstpodstawowy"/>
    <w:rsid w:val="00AE5F24"/>
    <w:pPr>
      <w:tabs>
        <w:tab w:val="num" w:pos="709"/>
      </w:tabs>
      <w:spacing w:after="160"/>
      <w:ind w:left="709" w:hanging="709"/>
      <w:jc w:val="both"/>
    </w:pPr>
    <w:rPr>
      <w:szCs w:val="24"/>
    </w:rPr>
  </w:style>
  <w:style w:type="paragraph" w:customStyle="1" w:styleId="Podpunkt">
    <w:name w:val="Podpunkt"/>
    <w:basedOn w:val="Punkt"/>
    <w:rsid w:val="00AE5F24"/>
    <w:pPr>
      <w:tabs>
        <w:tab w:val="clear" w:pos="709"/>
        <w:tab w:val="num" w:pos="1701"/>
      </w:tabs>
      <w:ind w:left="1701" w:hanging="567"/>
    </w:pPr>
  </w:style>
  <w:style w:type="paragraph" w:customStyle="1" w:styleId="Punkt2">
    <w:name w:val="Punkt_2"/>
    <w:basedOn w:val="Punkt"/>
    <w:rsid w:val="00AE5F24"/>
    <w:pPr>
      <w:tabs>
        <w:tab w:val="clear" w:pos="709"/>
        <w:tab w:val="num" w:pos="1134"/>
      </w:tabs>
      <w:ind w:left="1134" w:hanging="567"/>
    </w:pPr>
  </w:style>
  <w:style w:type="paragraph" w:customStyle="1" w:styleId="CNHead1">
    <w:name w:val="CN Head 1"/>
    <w:basedOn w:val="Normalny"/>
    <w:next w:val="Normalny"/>
    <w:rsid w:val="00F209BE"/>
    <w:pPr>
      <w:keepNext/>
      <w:keepLines/>
      <w:numPr>
        <w:ilvl w:val="7"/>
        <w:numId w:val="40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F209BE"/>
    <w:pPr>
      <w:keepNext/>
      <w:keepLines/>
      <w:numPr>
        <w:ilvl w:val="8"/>
        <w:numId w:val="40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F209BE"/>
    <w:pPr>
      <w:keepNext/>
      <w:keepLines/>
      <w:numPr>
        <w:ilvl w:val="3"/>
        <w:numId w:val="40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F209BE"/>
    <w:pPr>
      <w:numPr>
        <w:ilvl w:val="4"/>
        <w:numId w:val="40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F209BE"/>
    <w:pPr>
      <w:numPr>
        <w:ilvl w:val="5"/>
        <w:numId w:val="40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F209BE"/>
    <w:pPr>
      <w:numPr>
        <w:ilvl w:val="6"/>
        <w:numId w:val="40"/>
      </w:numPr>
      <w:spacing w:before="80" w:after="80"/>
    </w:pPr>
    <w:rPr>
      <w:rFonts w:ascii="Arial" w:hAnsi="Arial" w:cs="Arial"/>
      <w:lang w:val="en-US" w:eastAsia="en-US"/>
    </w:rPr>
  </w:style>
  <w:style w:type="character" w:customStyle="1" w:styleId="Domylnaczcionkaakapitu1">
    <w:name w:val="Domyślna czcionka akapitu1"/>
    <w:rsid w:val="001E62CA"/>
  </w:style>
  <w:style w:type="character" w:customStyle="1" w:styleId="Heading1Char">
    <w:name w:val="Heading 1 Char"/>
    <w:rsid w:val="001E62CA"/>
    <w:rPr>
      <w:rFonts w:cs="Times New Roman"/>
      <w:b/>
      <w:bCs/>
      <w:kern w:val="1"/>
      <w:sz w:val="32"/>
      <w:szCs w:val="32"/>
      <w:lang w:val="pl-PL" w:eastAsia="pl-PL" w:bidi="ar-SA"/>
    </w:rPr>
  </w:style>
  <w:style w:type="character" w:customStyle="1" w:styleId="Heading2Char">
    <w:name w:val="Heading 2 Char"/>
    <w:rsid w:val="001E62CA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3Char">
    <w:name w:val="Heading 3 Char"/>
    <w:rsid w:val="001E62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rsid w:val="001E62CA"/>
    <w:rPr>
      <w:rFonts w:ascii="Calibri" w:hAnsi="Calibri" w:cs="Calibri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rsid w:val="001E62CA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Heading6Char">
    <w:name w:val="Heading 6 Char"/>
    <w:rsid w:val="001E62CA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rsid w:val="001E62CA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Heading8Char">
    <w:name w:val="Heading 8 Char"/>
    <w:rsid w:val="001E62CA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rsid w:val="001E62CA"/>
    <w:rPr>
      <w:rFonts w:ascii="Cambria" w:hAnsi="Cambria" w:cs="Cambria"/>
      <w:sz w:val="22"/>
      <w:szCs w:val="22"/>
      <w:lang w:val="pl-PL" w:eastAsia="pl-PL" w:bidi="ar-SA"/>
    </w:rPr>
  </w:style>
  <w:style w:type="character" w:customStyle="1" w:styleId="Heading3Char8">
    <w:name w:val="Heading 3 Char8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sid w:val="001E62CA"/>
    <w:rPr>
      <w:rFonts w:cs="Times New Roman"/>
      <w:sz w:val="16"/>
      <w:szCs w:val="16"/>
    </w:rPr>
  </w:style>
  <w:style w:type="character" w:customStyle="1" w:styleId="TitleChar">
    <w:name w:val="Title Char"/>
    <w:rsid w:val="001E62C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Indent2Char">
    <w:name w:val="Body Text Indent 2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rsid w:val="001E62CA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rsid w:val="001E62CA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1E62CA"/>
    <w:rPr>
      <w:rFonts w:ascii="Times New Roman" w:hAnsi="Times New Roman" w:cs="Times New Roman"/>
      <w:sz w:val="2"/>
    </w:rPr>
  </w:style>
  <w:style w:type="character" w:customStyle="1" w:styleId="CommentSubjectChar">
    <w:name w:val="Comment Subject Char"/>
    <w:rsid w:val="001E62CA"/>
    <w:rPr>
      <w:rFonts w:ascii="Times New Roman" w:hAnsi="Times New Roman" w:cs="Times New Roman"/>
      <w:b/>
      <w:bCs/>
      <w:sz w:val="20"/>
      <w:szCs w:val="20"/>
    </w:rPr>
  </w:style>
  <w:style w:type="character" w:customStyle="1" w:styleId="DocumentMapChar">
    <w:name w:val="Document Map Char"/>
    <w:rsid w:val="001E62CA"/>
    <w:rPr>
      <w:rFonts w:ascii="Times New Roman" w:hAnsi="Times New Roman" w:cs="Times New Roman"/>
      <w:sz w:val="2"/>
    </w:rPr>
  </w:style>
  <w:style w:type="character" w:customStyle="1" w:styleId="Heading3Char1">
    <w:name w:val="Heading 3 Char1"/>
    <w:rsid w:val="001E62CA"/>
    <w:rPr>
      <w:rFonts w:cs="Times New Roman"/>
      <w:b/>
      <w:bCs/>
      <w:sz w:val="26"/>
      <w:szCs w:val="26"/>
      <w:lang w:val="pl-PL" w:eastAsia="pl-PL" w:bidi="ar-SA"/>
    </w:rPr>
  </w:style>
  <w:style w:type="character" w:customStyle="1" w:styleId="WymaganieZnak">
    <w:name w:val="Wymaganie Znak"/>
    <w:rsid w:val="001E62CA"/>
    <w:rPr>
      <w:rFonts w:cs="Times New Roman"/>
      <w:b w:val="0"/>
      <w:bCs w:val="0"/>
      <w:sz w:val="28"/>
      <w:szCs w:val="28"/>
      <w:lang w:val="pl-PL" w:eastAsia="pl-PL" w:bidi="ar-SA"/>
    </w:rPr>
  </w:style>
  <w:style w:type="character" w:customStyle="1" w:styleId="Akapit1Znak">
    <w:name w:val="Akapit1 Znak"/>
    <w:rsid w:val="001E62CA"/>
    <w:rPr>
      <w:rFonts w:ascii="Arial" w:hAnsi="Arial" w:cs="Arial"/>
      <w:sz w:val="24"/>
      <w:szCs w:val="24"/>
    </w:rPr>
  </w:style>
  <w:style w:type="character" w:customStyle="1" w:styleId="UyteHipercze1">
    <w:name w:val="UżyteHiperłącze1"/>
    <w:rsid w:val="001E62CA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1E62CA"/>
    <w:rPr>
      <w:rFonts w:cs="Times New Roman"/>
    </w:rPr>
  </w:style>
  <w:style w:type="character" w:customStyle="1" w:styleId="EndnoteTextChar">
    <w:name w:val="Endnote Text Char"/>
    <w:rsid w:val="001E62CA"/>
    <w:rPr>
      <w:rFonts w:ascii="Garamond" w:hAnsi="Garamond" w:cs="Garamond"/>
    </w:rPr>
  </w:style>
  <w:style w:type="character" w:customStyle="1" w:styleId="Odwoanieprzypisukocowego1">
    <w:name w:val="Odwołanie przypisu końcowego1"/>
    <w:rsid w:val="001E62CA"/>
    <w:rPr>
      <w:rFonts w:cs="Times New Roman"/>
      <w:vertAlign w:val="superscript"/>
    </w:rPr>
  </w:style>
  <w:style w:type="character" w:customStyle="1" w:styleId="BodyTextChar">
    <w:name w:val="Body Text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rsid w:val="001E62CA"/>
    <w:rPr>
      <w:rFonts w:ascii="Times New Roman" w:hAnsi="Times New Roman" w:cs="Times New Roman"/>
      <w:sz w:val="18"/>
      <w:szCs w:val="18"/>
      <w:lang w:val="de-DE" w:eastAsia="en-US"/>
    </w:rPr>
  </w:style>
  <w:style w:type="character" w:customStyle="1" w:styleId="Odwoanieprzypisudolnego1">
    <w:name w:val="Odwołanie przypisu dolnego1"/>
    <w:rsid w:val="001E62CA"/>
    <w:rPr>
      <w:rFonts w:cs="Times New Roman"/>
      <w:vertAlign w:val="superscript"/>
    </w:rPr>
  </w:style>
  <w:style w:type="character" w:customStyle="1" w:styleId="EquationCaption">
    <w:name w:val="_Equation Caption"/>
    <w:rsid w:val="001E62CA"/>
  </w:style>
  <w:style w:type="character" w:customStyle="1" w:styleId="ListLabel1">
    <w:name w:val="ListLabel 1"/>
    <w:rsid w:val="001E62CA"/>
    <w:rPr>
      <w:rFonts w:cs="Times New Roman"/>
    </w:rPr>
  </w:style>
  <w:style w:type="character" w:customStyle="1" w:styleId="ListLabel2">
    <w:name w:val="ListLabel 2"/>
    <w:rsid w:val="001E62CA"/>
    <w:rPr>
      <w:rFonts w:cs="Courier New"/>
    </w:rPr>
  </w:style>
  <w:style w:type="character" w:customStyle="1" w:styleId="ListLabel3">
    <w:name w:val="ListLabel 3"/>
    <w:rsid w:val="001E62CA"/>
    <w:rPr>
      <w:rFonts w:cs="Wingdings"/>
    </w:rPr>
  </w:style>
  <w:style w:type="character" w:customStyle="1" w:styleId="ListLabel4">
    <w:name w:val="ListLabel 4"/>
    <w:rsid w:val="001E62CA"/>
    <w:rPr>
      <w:sz w:val="24"/>
    </w:rPr>
  </w:style>
  <w:style w:type="character" w:customStyle="1" w:styleId="Znakiwypunktowania">
    <w:name w:val="Znaki wypunktowania"/>
    <w:rsid w:val="001E62CA"/>
    <w:rPr>
      <w:rFonts w:ascii="OpenSymbol" w:eastAsia="OpenSymbol" w:hAnsi="OpenSymbol" w:cs="OpenSymbol"/>
    </w:rPr>
  </w:style>
  <w:style w:type="character" w:styleId="Numerwiersza">
    <w:name w:val="line number"/>
    <w:rsid w:val="001E62CA"/>
  </w:style>
  <w:style w:type="character" w:customStyle="1" w:styleId="Wpisgwnegoindeksu">
    <w:name w:val="Wpis głównego indeksu"/>
    <w:rsid w:val="001E62CA"/>
    <w:rPr>
      <w:b/>
      <w:bCs/>
    </w:rPr>
  </w:style>
  <w:style w:type="paragraph" w:customStyle="1" w:styleId="NormalnyWeb1">
    <w:name w:val="Normalny (Web)1"/>
    <w:basedOn w:val="Normalny"/>
    <w:rsid w:val="001E62CA"/>
    <w:pPr>
      <w:suppressAutoHyphens/>
      <w:spacing w:before="100" w:after="100"/>
      <w:jc w:val="both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Tekstpodstawowywcity1">
    <w:name w:val="Tekst podstawowy wcięty1"/>
    <w:basedOn w:val="Normalny"/>
    <w:rsid w:val="001E62CA"/>
    <w:pPr>
      <w:suppressAutoHyphens/>
      <w:ind w:left="705" w:hanging="345"/>
      <w:jc w:val="both"/>
    </w:pPr>
    <w:rPr>
      <w:kern w:val="1"/>
      <w:sz w:val="26"/>
      <w:szCs w:val="26"/>
    </w:rPr>
  </w:style>
  <w:style w:type="paragraph" w:customStyle="1" w:styleId="Tekstpodstawowywcity21">
    <w:name w:val="Tekst podstawowy wcięty 21"/>
    <w:basedOn w:val="Normalny"/>
    <w:rsid w:val="001E62CA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  <w:style w:type="paragraph" w:customStyle="1" w:styleId="Tekstpodstawowywcity31">
    <w:name w:val="Tekst podstawowy wcięty 31"/>
    <w:basedOn w:val="Normalny"/>
    <w:rsid w:val="001E62CA"/>
    <w:pPr>
      <w:suppressAutoHyphens/>
      <w:spacing w:line="284" w:lineRule="atLeast"/>
      <w:ind w:left="720" w:hanging="360"/>
      <w:jc w:val="both"/>
    </w:pPr>
    <w:rPr>
      <w:kern w:val="1"/>
      <w:sz w:val="26"/>
      <w:szCs w:val="26"/>
    </w:rPr>
  </w:style>
  <w:style w:type="paragraph" w:customStyle="1" w:styleId="Tekstkomentarza1">
    <w:name w:val="Tekst komentarza1"/>
    <w:basedOn w:val="Normalny"/>
    <w:rsid w:val="001E62CA"/>
    <w:pPr>
      <w:suppressAutoHyphens/>
      <w:jc w:val="both"/>
    </w:pPr>
    <w:rPr>
      <w:kern w:val="1"/>
      <w:sz w:val="28"/>
      <w:szCs w:val="28"/>
    </w:rPr>
  </w:style>
  <w:style w:type="paragraph" w:customStyle="1" w:styleId="Tekstdymka1">
    <w:name w:val="Tekst dymka1"/>
    <w:basedOn w:val="Normalny"/>
    <w:rsid w:val="001E62CA"/>
    <w:pPr>
      <w:suppressAutoHyphens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Tematkomentarza1">
    <w:name w:val="Temat komentarza1"/>
    <w:basedOn w:val="Tekstkomentarza1"/>
    <w:rsid w:val="001E62CA"/>
    <w:pPr>
      <w:spacing w:after="200" w:line="276" w:lineRule="auto"/>
    </w:pPr>
    <w:rPr>
      <w:rFonts w:ascii="Calibri" w:hAnsi="Calibri" w:cs="Calibri"/>
      <w:b/>
      <w:bCs/>
    </w:rPr>
  </w:style>
  <w:style w:type="paragraph" w:customStyle="1" w:styleId="Plandokumentu1">
    <w:name w:val="Plan dokumentu1"/>
    <w:basedOn w:val="Normalny"/>
    <w:rsid w:val="001E62CA"/>
    <w:pPr>
      <w:suppressAutoHyphens/>
      <w:spacing w:after="200" w:line="276" w:lineRule="auto"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Wymaganie">
    <w:name w:val="Wymaganie"/>
    <w:basedOn w:val="Nagwek4"/>
    <w:next w:val="Normalny"/>
    <w:autoRedefine/>
    <w:qFormat/>
    <w:rsid w:val="001E62CA"/>
    <w:pPr>
      <w:suppressAutoHyphens/>
      <w:spacing w:before="240" w:after="60" w:line="276" w:lineRule="auto"/>
      <w:jc w:val="left"/>
    </w:pPr>
    <w:rPr>
      <w:bCs/>
      <w:kern w:val="1"/>
      <w:sz w:val="26"/>
      <w:szCs w:val="26"/>
    </w:rPr>
  </w:style>
  <w:style w:type="paragraph" w:customStyle="1" w:styleId="Akapit1">
    <w:name w:val="Akapit1"/>
    <w:basedOn w:val="Normalny"/>
    <w:qFormat/>
    <w:rsid w:val="001E62CA"/>
    <w:pPr>
      <w:suppressAutoHyphens/>
      <w:spacing w:before="120" w:after="120" w:line="276" w:lineRule="auto"/>
      <w:jc w:val="both"/>
    </w:pPr>
    <w:rPr>
      <w:rFonts w:ascii="Arial" w:hAnsi="Arial" w:cs="Arial"/>
      <w:kern w:val="1"/>
      <w:sz w:val="24"/>
      <w:szCs w:val="24"/>
    </w:rPr>
  </w:style>
  <w:style w:type="paragraph" w:customStyle="1" w:styleId="Tytuowa1">
    <w:name w:val="Tytułowa 1"/>
    <w:basedOn w:val="Tytu"/>
    <w:rsid w:val="001E62CA"/>
    <w:pPr>
      <w:suppressAutoHyphens/>
      <w:spacing w:before="240" w:after="60" w:line="360" w:lineRule="auto"/>
    </w:pPr>
    <w:rPr>
      <w:rFonts w:ascii="Arial" w:eastAsia="Times New Roman" w:hAnsi="Arial" w:cs="Arial"/>
      <w:bCs/>
      <w:color w:val="auto"/>
      <w:kern w:val="1"/>
    </w:rPr>
  </w:style>
  <w:style w:type="paragraph" w:customStyle="1" w:styleId="Poprawka1">
    <w:name w:val="Poprawka1"/>
    <w:rsid w:val="001E62CA"/>
    <w:pPr>
      <w:suppressAutoHyphens/>
    </w:pPr>
    <w:rPr>
      <w:rFonts w:ascii="Garamond" w:eastAsia="Times New Roman" w:hAnsi="Garamond" w:cs="Garamond"/>
      <w:kern w:val="1"/>
      <w:sz w:val="24"/>
      <w:szCs w:val="24"/>
    </w:rPr>
  </w:style>
  <w:style w:type="paragraph" w:customStyle="1" w:styleId="SIWZTekNum">
    <w:name w:val="SIWZ Tek Num"/>
    <w:basedOn w:val="Normalny"/>
    <w:rsid w:val="001E62CA"/>
    <w:pPr>
      <w:suppressAutoHyphens/>
      <w:spacing w:after="120"/>
      <w:jc w:val="both"/>
    </w:pPr>
    <w:rPr>
      <w:rFonts w:ascii="Arial" w:hAnsi="Arial" w:cs="Arial"/>
      <w:kern w:val="1"/>
      <w:sz w:val="22"/>
      <w:szCs w:val="22"/>
    </w:rPr>
  </w:style>
  <w:style w:type="paragraph" w:customStyle="1" w:styleId="Tekstprzypisukocowego1">
    <w:name w:val="Tekst przypisu końcowego1"/>
    <w:basedOn w:val="Normalny"/>
    <w:rsid w:val="001E62CA"/>
    <w:pPr>
      <w:suppressAutoHyphens/>
      <w:jc w:val="both"/>
    </w:pPr>
    <w:rPr>
      <w:kern w:val="1"/>
    </w:rPr>
  </w:style>
  <w:style w:type="paragraph" w:customStyle="1" w:styleId="Legenda1">
    <w:name w:val="Legenda1"/>
    <w:basedOn w:val="Normalny"/>
    <w:rsid w:val="001E62CA"/>
    <w:pPr>
      <w:suppressAutoHyphens/>
      <w:spacing w:before="120" w:after="120" w:line="360" w:lineRule="auto"/>
      <w:jc w:val="both"/>
    </w:pPr>
    <w:rPr>
      <w:rFonts w:ascii="Arial" w:hAnsi="Arial" w:cs="Arial"/>
      <w:b/>
      <w:bCs/>
      <w:kern w:val="1"/>
      <w:lang w:val="en-US" w:eastAsia="en-US"/>
    </w:rPr>
  </w:style>
  <w:style w:type="paragraph" w:customStyle="1" w:styleId="Tekstprzypisudolnego1">
    <w:name w:val="Tekst przypisu dolnego1"/>
    <w:basedOn w:val="Normalny"/>
    <w:rsid w:val="001E62CA"/>
    <w:pPr>
      <w:suppressAutoHyphens/>
      <w:spacing w:after="100"/>
      <w:jc w:val="both"/>
    </w:pPr>
    <w:rPr>
      <w:kern w:val="1"/>
      <w:sz w:val="18"/>
      <w:szCs w:val="18"/>
      <w:lang w:val="de-DE" w:eastAsia="en-US"/>
    </w:rPr>
  </w:style>
  <w:style w:type="paragraph" w:customStyle="1" w:styleId="Normal1">
    <w:name w:val="Normal1"/>
    <w:rsid w:val="001E62CA"/>
    <w:pPr>
      <w:widowControl w:val="0"/>
      <w:suppressAutoHyphens/>
    </w:pPr>
    <w:rPr>
      <w:rFonts w:ascii="Arial" w:eastAsia="Times New Roman" w:hAnsi="Arial" w:cs="Arial"/>
      <w:color w:val="000000"/>
      <w:kern w:val="1"/>
      <w:sz w:val="24"/>
      <w:szCs w:val="24"/>
    </w:rPr>
  </w:style>
  <w:style w:type="paragraph" w:customStyle="1" w:styleId="Bezodstpw1">
    <w:name w:val="Bez odstępów1"/>
    <w:rsid w:val="001E62CA"/>
    <w:pPr>
      <w:suppressAutoHyphens/>
    </w:pPr>
    <w:rPr>
      <w:rFonts w:ascii="Times New Roman" w:eastAsia="Times New Roman" w:hAnsi="Times New Roman"/>
      <w:kern w:val="1"/>
      <w:sz w:val="22"/>
      <w:szCs w:val="22"/>
      <w:lang w:val="en-US" w:eastAsia="en-US"/>
    </w:rPr>
  </w:style>
  <w:style w:type="paragraph" w:customStyle="1" w:styleId="Normal2">
    <w:name w:val="Normal2"/>
    <w:rsid w:val="001E62CA"/>
    <w:pPr>
      <w:widowControl w:val="0"/>
      <w:suppressAutoHyphens/>
    </w:pPr>
    <w:rPr>
      <w:rFonts w:ascii="Arial" w:eastAsia="Times New Roman" w:hAnsi="Arial" w:cs="Arial"/>
      <w:color w:val="000000"/>
      <w:kern w:val="1"/>
      <w:sz w:val="24"/>
      <w:szCs w:val="24"/>
    </w:rPr>
  </w:style>
  <w:style w:type="paragraph" w:styleId="Nagwekwykazurde">
    <w:name w:val="toa heading"/>
    <w:basedOn w:val="Nagwek10"/>
    <w:autoRedefine/>
    <w:rsid w:val="001E62CA"/>
    <w:pPr>
      <w:widowControl/>
      <w:suppressLineNumbers/>
      <w:spacing w:before="0" w:after="0"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customStyle="1" w:styleId="Beztytuu1">
    <w:name w:val="Bez tytułu1"/>
    <w:basedOn w:val="Nagwek1"/>
    <w:rsid w:val="001E62CA"/>
    <w:pPr>
      <w:suppressAutoHyphens/>
      <w:spacing w:before="476" w:after="62" w:line="276" w:lineRule="auto"/>
      <w:jc w:val="left"/>
    </w:pPr>
    <w:rPr>
      <w:b/>
      <w:bCs/>
      <w:kern w:val="32"/>
      <w:sz w:val="36"/>
      <w:szCs w:val="32"/>
    </w:rPr>
  </w:style>
  <w:style w:type="paragraph" w:customStyle="1" w:styleId="Beztytuu2">
    <w:name w:val="Bez tytułu2"/>
    <w:basedOn w:val="Nagwek2"/>
    <w:autoRedefine/>
    <w:rsid w:val="001E62CA"/>
    <w:pPr>
      <w:suppressAutoHyphens/>
      <w:spacing w:before="240" w:after="60" w:line="276" w:lineRule="auto"/>
      <w:jc w:val="both"/>
    </w:pPr>
    <w:rPr>
      <w:bCs/>
      <w:kern w:val="1"/>
      <w:sz w:val="26"/>
      <w:szCs w:val="28"/>
    </w:rPr>
  </w:style>
  <w:style w:type="paragraph" w:styleId="Indeks1">
    <w:name w:val="index 1"/>
    <w:basedOn w:val="Normalny"/>
    <w:next w:val="Normalny"/>
    <w:autoRedefine/>
    <w:unhideWhenUsed/>
    <w:rsid w:val="001E62CA"/>
    <w:pPr>
      <w:ind w:left="200" w:hanging="200"/>
    </w:pPr>
  </w:style>
  <w:style w:type="paragraph" w:styleId="Nagwekindeksu">
    <w:name w:val="index heading"/>
    <w:basedOn w:val="Nagwek10"/>
    <w:rsid w:val="001E62CA"/>
    <w:pPr>
      <w:pageBreakBefore/>
      <w:widowControl/>
      <w:suppressLineNumbers/>
      <w:spacing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styleId="Indeks2">
    <w:name w:val="index 2"/>
    <w:basedOn w:val="Indeks"/>
    <w:rsid w:val="001E62CA"/>
    <w:pPr>
      <w:widowControl/>
      <w:spacing w:after="85"/>
      <w:ind w:left="283"/>
      <w:jc w:val="both"/>
    </w:pPr>
    <w:rPr>
      <w:rFonts w:eastAsia="Times New Roman" w:cs="DejaVu Sans Condensed"/>
      <w:sz w:val="20"/>
    </w:rPr>
  </w:style>
  <w:style w:type="paragraph" w:customStyle="1" w:styleId="Cytaty">
    <w:name w:val="Cytaty"/>
    <w:basedOn w:val="Normalny"/>
    <w:rsid w:val="001E62CA"/>
    <w:pPr>
      <w:suppressAutoHyphens/>
      <w:spacing w:after="283" w:line="276" w:lineRule="auto"/>
      <w:ind w:left="567" w:right="567"/>
      <w:jc w:val="both"/>
    </w:pPr>
    <w:rPr>
      <w:kern w:val="1"/>
      <w:sz w:val="24"/>
      <w:szCs w:val="24"/>
    </w:rPr>
  </w:style>
  <w:style w:type="character" w:customStyle="1" w:styleId="PlandokumentuZnak1">
    <w:name w:val="Plan dokumentu Znak1"/>
    <w:rsid w:val="001E62CA"/>
    <w:rPr>
      <w:rFonts w:ascii="Tahoma" w:hAnsi="Tahoma" w:cs="Tahoma"/>
      <w:kern w:val="1"/>
      <w:sz w:val="16"/>
      <w:szCs w:val="16"/>
    </w:rPr>
  </w:style>
  <w:style w:type="character" w:customStyle="1" w:styleId="st">
    <w:name w:val="st"/>
    <w:basedOn w:val="Domylnaczcionkaakapitu"/>
    <w:rsid w:val="00A43077"/>
  </w:style>
  <w:style w:type="character" w:customStyle="1" w:styleId="FontStyle60">
    <w:name w:val="Font Style60"/>
    <w:rsid w:val="004E56CC"/>
    <w:rPr>
      <w:rFonts w:ascii="Times New Roman" w:hAnsi="Times New Roman" w:cs="Times New Roman"/>
      <w:sz w:val="22"/>
      <w:szCs w:val="22"/>
    </w:rPr>
  </w:style>
  <w:style w:type="character" w:customStyle="1" w:styleId="FontStyle111">
    <w:name w:val="Font Style111"/>
    <w:uiPriority w:val="99"/>
    <w:rsid w:val="00A13FEE"/>
    <w:rPr>
      <w:rFonts w:ascii="Arial" w:hAnsi="Arial" w:cs="Arial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3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837E8-8F7D-447A-AF6A-D8F6E9DD2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2578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18013</CharactersWithSpaces>
  <SharedDoc>false</SharedDoc>
  <HLinks>
    <vt:vector size="24" baseType="variant">
      <vt:variant>
        <vt:i4>7995454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https://ec.europa.eu/tools/espd?lang=pl</vt:lpwstr>
      </vt:variant>
      <vt:variant>
        <vt:lpwstr/>
      </vt:variant>
      <vt:variant>
        <vt:i4>6357092</vt:i4>
      </vt:variant>
      <vt:variant>
        <vt:i4>6</vt:i4>
      </vt:variant>
      <vt:variant>
        <vt:i4>0</vt:i4>
      </vt:variant>
      <vt:variant>
        <vt:i4>5</vt:i4>
      </vt:variant>
      <vt:variant>
        <vt:lpwstr>http://www.power.gov.pl/strony/o-programie/instytucje/komitet-monitorujacy/</vt:lpwstr>
      </vt:variant>
      <vt:variant>
        <vt:lpwstr/>
      </vt:variant>
      <vt:variant>
        <vt:i4>1966105</vt:i4>
      </vt:variant>
      <vt:variant>
        <vt:i4>3</vt:i4>
      </vt:variant>
      <vt:variant>
        <vt:i4>0</vt:i4>
      </vt:variant>
      <vt:variant>
        <vt:i4>5</vt:i4>
      </vt:variant>
      <vt:variant>
        <vt:lpwstr>http://www.jakdojade.pl/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barbara_grzes</cp:lastModifiedBy>
  <cp:revision>3</cp:revision>
  <cp:lastPrinted>2018-03-29T10:32:00Z</cp:lastPrinted>
  <dcterms:created xsi:type="dcterms:W3CDTF">2018-03-29T10:34:00Z</dcterms:created>
  <dcterms:modified xsi:type="dcterms:W3CDTF">2018-03-29T10:37:00Z</dcterms:modified>
</cp:coreProperties>
</file>