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BF9" w:rsidRPr="004D393A" w:rsidRDefault="00845BF9">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3B3208" w:rsidRPr="004D393A" w:rsidTr="003B3208">
        <w:tc>
          <w:tcPr>
            <w:tcW w:w="9356" w:type="dxa"/>
            <w:tcBorders>
              <w:bottom w:val="nil"/>
            </w:tcBorders>
          </w:tcPr>
          <w:p w:rsidR="003B3208" w:rsidRPr="004D393A" w:rsidRDefault="00070532" w:rsidP="003B3208">
            <w:pPr>
              <w:pStyle w:val="Nagwek3"/>
              <w:rPr>
                <w:b/>
                <w:sz w:val="22"/>
                <w:szCs w:val="22"/>
              </w:rPr>
            </w:pPr>
            <w:r w:rsidRPr="004D393A">
              <w:rPr>
                <w:b/>
                <w:sz w:val="22"/>
                <w:szCs w:val="22"/>
              </w:rPr>
              <w:t>WA.263.46.2018.AZ</w:t>
            </w:r>
            <w:r w:rsidR="003B3208" w:rsidRPr="004D393A">
              <w:rPr>
                <w:b/>
                <w:sz w:val="22"/>
                <w:szCs w:val="22"/>
              </w:rPr>
              <w:t xml:space="preserve">                                                                ZAŁĄCZNIK NR 1 do SIWZ                   </w:t>
            </w:r>
          </w:p>
          <w:p w:rsidR="003B3208" w:rsidRPr="004D393A" w:rsidRDefault="003B3208" w:rsidP="003B3208">
            <w:pPr>
              <w:rPr>
                <w:sz w:val="22"/>
                <w:szCs w:val="22"/>
              </w:rPr>
            </w:pPr>
          </w:p>
        </w:tc>
      </w:tr>
      <w:tr w:rsidR="003B3208" w:rsidRPr="004D393A" w:rsidTr="003B3208">
        <w:tc>
          <w:tcPr>
            <w:tcW w:w="9356" w:type="dxa"/>
            <w:tcBorders>
              <w:top w:val="nil"/>
              <w:bottom w:val="single" w:sz="4" w:space="0" w:color="auto"/>
            </w:tcBorders>
          </w:tcPr>
          <w:p w:rsidR="003B3208" w:rsidRPr="004D393A" w:rsidRDefault="003B3208" w:rsidP="003B3208">
            <w:pPr>
              <w:pStyle w:val="Nagwek2"/>
              <w:rPr>
                <w:sz w:val="22"/>
                <w:szCs w:val="22"/>
              </w:rPr>
            </w:pPr>
            <w:r w:rsidRPr="004D393A">
              <w:rPr>
                <w:sz w:val="22"/>
                <w:szCs w:val="22"/>
              </w:rPr>
              <w:t xml:space="preserve">PROJEKT UMOWY </w:t>
            </w:r>
          </w:p>
        </w:tc>
      </w:tr>
    </w:tbl>
    <w:p w:rsidR="003B3208" w:rsidRPr="004D393A" w:rsidRDefault="003B3208" w:rsidP="003B3208">
      <w:pPr>
        <w:spacing w:line="360" w:lineRule="auto"/>
        <w:jc w:val="center"/>
        <w:rPr>
          <w:sz w:val="22"/>
          <w:szCs w:val="22"/>
        </w:rPr>
      </w:pPr>
    </w:p>
    <w:p w:rsidR="00070532" w:rsidRPr="004D393A" w:rsidRDefault="00070532" w:rsidP="00070532">
      <w:pPr>
        <w:keepNext/>
        <w:jc w:val="center"/>
        <w:outlineLvl w:val="0"/>
        <w:rPr>
          <w:b/>
          <w:sz w:val="22"/>
          <w:szCs w:val="22"/>
        </w:rPr>
      </w:pPr>
      <w:r w:rsidRPr="004D393A">
        <w:rPr>
          <w:b/>
          <w:sz w:val="22"/>
          <w:szCs w:val="22"/>
        </w:rPr>
        <w:t>UMOWA NR ……………………………………………..</w:t>
      </w:r>
    </w:p>
    <w:p w:rsidR="00070532" w:rsidRPr="004D393A" w:rsidRDefault="00070532" w:rsidP="00070532">
      <w:pPr>
        <w:keepNext/>
        <w:jc w:val="center"/>
        <w:outlineLvl w:val="1"/>
        <w:rPr>
          <w:sz w:val="22"/>
          <w:szCs w:val="22"/>
        </w:rPr>
      </w:pPr>
      <w:r w:rsidRPr="004D393A">
        <w:rPr>
          <w:sz w:val="22"/>
          <w:szCs w:val="22"/>
        </w:rPr>
        <w:t>zawarta w dniu ……………………..2018 roku w Warszawie</w:t>
      </w:r>
    </w:p>
    <w:p w:rsidR="00070532" w:rsidRPr="004D393A" w:rsidRDefault="00070532" w:rsidP="00070532">
      <w:pPr>
        <w:jc w:val="both"/>
        <w:rPr>
          <w:sz w:val="22"/>
          <w:szCs w:val="22"/>
        </w:rPr>
      </w:pPr>
    </w:p>
    <w:p w:rsidR="00070532" w:rsidRPr="004D393A" w:rsidRDefault="00070532" w:rsidP="00070532">
      <w:pPr>
        <w:jc w:val="both"/>
        <w:rPr>
          <w:sz w:val="22"/>
          <w:szCs w:val="22"/>
        </w:rPr>
      </w:pPr>
      <w:r w:rsidRPr="004D393A">
        <w:rPr>
          <w:sz w:val="22"/>
          <w:szCs w:val="22"/>
        </w:rPr>
        <w:t>pomiędzy:</w:t>
      </w:r>
    </w:p>
    <w:p w:rsidR="00070532" w:rsidRPr="004D393A" w:rsidRDefault="00070532" w:rsidP="00070532">
      <w:pPr>
        <w:jc w:val="both"/>
        <w:rPr>
          <w:sz w:val="22"/>
          <w:szCs w:val="22"/>
        </w:rPr>
      </w:pPr>
    </w:p>
    <w:p w:rsidR="00070532" w:rsidRPr="004D393A" w:rsidRDefault="00070532" w:rsidP="00070532">
      <w:pPr>
        <w:jc w:val="both"/>
        <w:rPr>
          <w:sz w:val="22"/>
          <w:szCs w:val="22"/>
        </w:rPr>
      </w:pPr>
      <w:r w:rsidRPr="004D393A">
        <w:rPr>
          <w:b/>
          <w:bCs/>
          <w:sz w:val="22"/>
          <w:szCs w:val="22"/>
        </w:rPr>
        <w:t xml:space="preserve">Skarbem Państwa – państwową jednostką budżetową Centrum Projektów Europejskich, </w:t>
      </w:r>
      <w:r w:rsidRPr="004D393A">
        <w:rPr>
          <w:sz w:val="22"/>
          <w:szCs w:val="22"/>
        </w:rPr>
        <w:t xml:space="preserve">z siedzibą w Warszawie przy ul. Domaniewskiej 39a, 02- 672 Warszawa, posiadającym numer identyfikacji REGON 141681456 oraz NIP 7010158887, </w:t>
      </w:r>
    </w:p>
    <w:p w:rsidR="00070532" w:rsidRPr="004D393A" w:rsidRDefault="00070532" w:rsidP="00070532">
      <w:pPr>
        <w:jc w:val="both"/>
        <w:rPr>
          <w:sz w:val="22"/>
          <w:szCs w:val="22"/>
        </w:rPr>
      </w:pPr>
      <w:r w:rsidRPr="004D393A">
        <w:rPr>
          <w:sz w:val="22"/>
          <w:szCs w:val="22"/>
        </w:rPr>
        <w:t xml:space="preserve">reprezentowanym przez </w:t>
      </w:r>
      <w:r w:rsidRPr="004D393A">
        <w:rPr>
          <w:b/>
          <w:bCs/>
          <w:sz w:val="22"/>
          <w:szCs w:val="22"/>
        </w:rPr>
        <w:t>Pana Leszka Buller</w:t>
      </w:r>
      <w:bookmarkStart w:id="0" w:name="_GoBack"/>
      <w:bookmarkEnd w:id="0"/>
      <w:r w:rsidRPr="004D393A">
        <w:rPr>
          <w:b/>
          <w:bCs/>
          <w:sz w:val="22"/>
          <w:szCs w:val="22"/>
        </w:rPr>
        <w:t xml:space="preserve"> </w:t>
      </w:r>
      <w:r w:rsidRPr="004D393A">
        <w:rPr>
          <w:bCs/>
          <w:sz w:val="22"/>
          <w:szCs w:val="22"/>
        </w:rPr>
        <w:t>– Dyrektora Centrum Projektów Europejskich na podstawie powołania na stanowisko z dniem 16 maja 2016 r.</w:t>
      </w:r>
      <w:r w:rsidRPr="004D393A">
        <w:rPr>
          <w:sz w:val="22"/>
          <w:szCs w:val="22"/>
        </w:rPr>
        <w:t xml:space="preserve"> przez Ministra Rozwoju,</w:t>
      </w:r>
      <w:r w:rsidRPr="004D393A">
        <w:rPr>
          <w:b/>
          <w:bCs/>
          <w:sz w:val="22"/>
          <w:szCs w:val="22"/>
        </w:rPr>
        <w:t xml:space="preserve"> </w:t>
      </w:r>
      <w:r w:rsidRPr="004D393A">
        <w:rPr>
          <w:sz w:val="22"/>
          <w:szCs w:val="22"/>
        </w:rPr>
        <w:t xml:space="preserve">zwanym w dalszej części </w:t>
      </w:r>
      <w:r w:rsidRPr="004D393A">
        <w:rPr>
          <w:b/>
          <w:bCs/>
          <w:sz w:val="22"/>
          <w:szCs w:val="22"/>
        </w:rPr>
        <w:t>„Zamawiającym”,</w:t>
      </w:r>
    </w:p>
    <w:p w:rsidR="00070532" w:rsidRPr="004D393A" w:rsidRDefault="00070532" w:rsidP="00070532">
      <w:pPr>
        <w:rPr>
          <w:sz w:val="22"/>
          <w:szCs w:val="22"/>
        </w:rPr>
      </w:pPr>
    </w:p>
    <w:p w:rsidR="00070532" w:rsidRPr="004D393A" w:rsidRDefault="00070532" w:rsidP="00070532">
      <w:pPr>
        <w:jc w:val="both"/>
        <w:rPr>
          <w:sz w:val="22"/>
          <w:szCs w:val="22"/>
        </w:rPr>
      </w:pPr>
      <w:r w:rsidRPr="004D393A">
        <w:rPr>
          <w:sz w:val="22"/>
          <w:szCs w:val="22"/>
        </w:rPr>
        <w:t xml:space="preserve">a  </w:t>
      </w:r>
    </w:p>
    <w:p w:rsidR="00070532" w:rsidRPr="004D393A" w:rsidRDefault="00070532" w:rsidP="00070532">
      <w:pPr>
        <w:jc w:val="both"/>
        <w:rPr>
          <w:sz w:val="22"/>
          <w:szCs w:val="22"/>
        </w:rPr>
      </w:pPr>
    </w:p>
    <w:p w:rsidR="00070532" w:rsidRPr="004D393A" w:rsidRDefault="00070532" w:rsidP="00070532">
      <w:pPr>
        <w:jc w:val="both"/>
        <w:rPr>
          <w:sz w:val="22"/>
          <w:szCs w:val="22"/>
        </w:rPr>
      </w:pPr>
      <w:r w:rsidRPr="004D393A">
        <w:rPr>
          <w:sz w:val="22"/>
          <w:szCs w:val="22"/>
        </w:rPr>
        <w:t>firmą ………………………………….. z siedzibą w ………………. przy ul. …………………, ……………….., ………………., posiadającą numer identyfikacji REGON …………. oraz NIP …………….., wpisaną do Krajowego Rejestru Sądowego pod numerem KRS ……………………..…../wpisaną do Centralnej Ewidencji i Informacji o Działalności Gospodarczej,</w:t>
      </w:r>
    </w:p>
    <w:p w:rsidR="00070532" w:rsidRPr="004D393A" w:rsidRDefault="00070532" w:rsidP="00070532">
      <w:pPr>
        <w:jc w:val="both"/>
        <w:rPr>
          <w:b/>
          <w:sz w:val="22"/>
          <w:szCs w:val="22"/>
        </w:rPr>
      </w:pPr>
      <w:r w:rsidRPr="004D393A">
        <w:rPr>
          <w:sz w:val="22"/>
          <w:szCs w:val="22"/>
        </w:rPr>
        <w:t xml:space="preserve">reprezentowanym przez Pana/Panią ……………… –……………………………. , zwaną w dalszej części umowy </w:t>
      </w:r>
      <w:r w:rsidRPr="004D393A">
        <w:rPr>
          <w:b/>
          <w:sz w:val="22"/>
          <w:szCs w:val="22"/>
        </w:rPr>
        <w:t>„Wykonawcą”</w:t>
      </w:r>
    </w:p>
    <w:p w:rsidR="00070532" w:rsidRPr="004D393A" w:rsidRDefault="00070532" w:rsidP="00070532">
      <w:pPr>
        <w:jc w:val="both"/>
        <w:rPr>
          <w:b/>
          <w:sz w:val="22"/>
          <w:szCs w:val="22"/>
        </w:rPr>
      </w:pPr>
      <w:r w:rsidRPr="004D393A">
        <w:rPr>
          <w:b/>
          <w:sz w:val="22"/>
          <w:szCs w:val="22"/>
        </w:rPr>
        <w:t>lub</w:t>
      </w:r>
      <w:r w:rsidRPr="004D393A">
        <w:rPr>
          <w:b/>
          <w:sz w:val="22"/>
          <w:szCs w:val="22"/>
          <w:vertAlign w:val="superscript"/>
        </w:rPr>
        <w:footnoteReference w:id="1"/>
      </w:r>
    </w:p>
    <w:p w:rsidR="00070532" w:rsidRPr="004D393A" w:rsidRDefault="00070532" w:rsidP="00070532">
      <w:pPr>
        <w:jc w:val="both"/>
        <w:rPr>
          <w:sz w:val="22"/>
          <w:szCs w:val="22"/>
        </w:rPr>
      </w:pPr>
      <w:r w:rsidRPr="004D393A">
        <w:rPr>
          <w:sz w:val="22"/>
          <w:szCs w:val="22"/>
        </w:rPr>
        <w:t>Panem/Panią ……………………..zamieszkałym/zamieszkałą w …………. przy ul. ……………., legitymującym się/legitymującą się dowodem osobistym o numerze ……………..oraz numerze PESEL……………., i posiadającym/posiadającą numer identyfikacji NIP ………………</w:t>
      </w:r>
    </w:p>
    <w:p w:rsidR="00070532" w:rsidRPr="004D393A" w:rsidRDefault="00070532" w:rsidP="00070532">
      <w:pPr>
        <w:jc w:val="both"/>
        <w:rPr>
          <w:b/>
          <w:sz w:val="22"/>
          <w:szCs w:val="22"/>
        </w:rPr>
      </w:pPr>
      <w:r w:rsidRPr="004D393A">
        <w:rPr>
          <w:sz w:val="22"/>
          <w:szCs w:val="22"/>
        </w:rPr>
        <w:t xml:space="preserve">zwanym/zwaną w dalszej części umowy </w:t>
      </w:r>
      <w:r w:rsidRPr="004D393A">
        <w:rPr>
          <w:b/>
          <w:sz w:val="22"/>
          <w:szCs w:val="22"/>
        </w:rPr>
        <w:t>„Wykonawcą”.</w:t>
      </w:r>
    </w:p>
    <w:p w:rsidR="00070532" w:rsidRPr="004D393A" w:rsidRDefault="00070532" w:rsidP="00070532">
      <w:pPr>
        <w:jc w:val="both"/>
        <w:rPr>
          <w:sz w:val="22"/>
          <w:szCs w:val="22"/>
        </w:rPr>
      </w:pPr>
    </w:p>
    <w:p w:rsidR="00070532" w:rsidRPr="004D393A" w:rsidRDefault="00070532" w:rsidP="00070532">
      <w:pPr>
        <w:jc w:val="both"/>
        <w:rPr>
          <w:sz w:val="22"/>
          <w:szCs w:val="22"/>
        </w:rPr>
      </w:pPr>
      <w:r w:rsidRPr="004D393A">
        <w:rPr>
          <w:sz w:val="22"/>
          <w:szCs w:val="22"/>
        </w:rPr>
        <w:t xml:space="preserve">Zamawiający lub Wykonawca zwani są również dalej </w:t>
      </w:r>
      <w:r w:rsidRPr="004D393A">
        <w:rPr>
          <w:b/>
          <w:sz w:val="22"/>
          <w:szCs w:val="22"/>
        </w:rPr>
        <w:t>„Stroną”</w:t>
      </w:r>
      <w:r w:rsidRPr="004D393A">
        <w:rPr>
          <w:sz w:val="22"/>
          <w:szCs w:val="22"/>
        </w:rPr>
        <w:t xml:space="preserve"> lub </w:t>
      </w:r>
      <w:r w:rsidRPr="004D393A">
        <w:rPr>
          <w:b/>
          <w:sz w:val="22"/>
          <w:szCs w:val="22"/>
        </w:rPr>
        <w:t>„Stronami”</w:t>
      </w:r>
      <w:r w:rsidRPr="004D393A">
        <w:rPr>
          <w:sz w:val="22"/>
          <w:szCs w:val="22"/>
        </w:rPr>
        <w:t xml:space="preserve"> umowy.</w:t>
      </w:r>
    </w:p>
    <w:p w:rsidR="00070532" w:rsidRPr="004D393A" w:rsidRDefault="00070532" w:rsidP="00070532">
      <w:pPr>
        <w:jc w:val="both"/>
        <w:rPr>
          <w:b/>
          <w:sz w:val="22"/>
          <w:szCs w:val="22"/>
        </w:rPr>
      </w:pPr>
    </w:p>
    <w:p w:rsidR="00070532" w:rsidRPr="004D393A" w:rsidRDefault="00070532" w:rsidP="00070532">
      <w:pPr>
        <w:jc w:val="center"/>
        <w:rPr>
          <w:b/>
          <w:sz w:val="22"/>
          <w:szCs w:val="22"/>
        </w:rPr>
      </w:pPr>
      <w:r w:rsidRPr="004D393A">
        <w:rPr>
          <w:b/>
          <w:sz w:val="22"/>
          <w:szCs w:val="22"/>
        </w:rPr>
        <w:t>§ 1</w:t>
      </w:r>
    </w:p>
    <w:p w:rsidR="00070532" w:rsidRPr="004D393A" w:rsidRDefault="00070532" w:rsidP="00070532">
      <w:pPr>
        <w:numPr>
          <w:ilvl w:val="0"/>
          <w:numId w:val="60"/>
        </w:numPr>
        <w:autoSpaceDE w:val="0"/>
        <w:autoSpaceDN w:val="0"/>
        <w:adjustRightInd w:val="0"/>
        <w:ind w:hanging="426"/>
        <w:jc w:val="both"/>
        <w:rPr>
          <w:color w:val="000000"/>
          <w:sz w:val="22"/>
          <w:szCs w:val="22"/>
        </w:rPr>
      </w:pPr>
      <w:r w:rsidRPr="004D393A">
        <w:rPr>
          <w:color w:val="000000"/>
          <w:sz w:val="22"/>
          <w:szCs w:val="22"/>
        </w:rPr>
        <w:t>Strony oświadczają, że umowa została zawarta w wyniku udzielenia zamówienia publicznego na usługi społeczne nr …………………………………….  w oparciu o art. 138g ustawy P</w:t>
      </w:r>
      <w:r w:rsidR="00F86670">
        <w:rPr>
          <w:color w:val="000000"/>
          <w:sz w:val="22"/>
          <w:szCs w:val="22"/>
        </w:rPr>
        <w:t>rawo zamówień publicznych (</w:t>
      </w:r>
      <w:proofErr w:type="spellStart"/>
      <w:r w:rsidR="00404334">
        <w:rPr>
          <w:color w:val="000000"/>
          <w:sz w:val="22"/>
          <w:szCs w:val="22"/>
        </w:rPr>
        <w:t>t.j</w:t>
      </w:r>
      <w:proofErr w:type="spellEnd"/>
      <w:r w:rsidR="00404334">
        <w:rPr>
          <w:color w:val="000000"/>
          <w:sz w:val="22"/>
          <w:szCs w:val="22"/>
        </w:rPr>
        <w:t xml:space="preserve">. </w:t>
      </w:r>
      <w:r w:rsidRPr="004D393A">
        <w:rPr>
          <w:color w:val="000000"/>
          <w:sz w:val="22"/>
          <w:szCs w:val="22"/>
        </w:rPr>
        <w:t>Dz. U. z 2017 r., poz. 1579</w:t>
      </w:r>
      <w:r w:rsidR="00F86670">
        <w:rPr>
          <w:color w:val="000000"/>
          <w:sz w:val="22"/>
          <w:szCs w:val="22"/>
        </w:rPr>
        <w:t xml:space="preserve"> ze zm.</w:t>
      </w:r>
      <w:r w:rsidRPr="004D393A">
        <w:rPr>
          <w:color w:val="000000"/>
          <w:sz w:val="22"/>
          <w:szCs w:val="22"/>
        </w:rPr>
        <w:t xml:space="preserve">). </w:t>
      </w:r>
    </w:p>
    <w:p w:rsidR="00070532" w:rsidRPr="004D393A" w:rsidRDefault="00070532" w:rsidP="00070532">
      <w:pPr>
        <w:numPr>
          <w:ilvl w:val="0"/>
          <w:numId w:val="60"/>
        </w:numPr>
        <w:autoSpaceDE w:val="0"/>
        <w:autoSpaceDN w:val="0"/>
        <w:adjustRightInd w:val="0"/>
        <w:ind w:hanging="426"/>
        <w:jc w:val="both"/>
        <w:rPr>
          <w:color w:val="000000"/>
          <w:sz w:val="22"/>
          <w:szCs w:val="22"/>
        </w:rPr>
      </w:pPr>
      <w:r w:rsidRPr="004D393A">
        <w:rPr>
          <w:color w:val="000000"/>
          <w:sz w:val="22"/>
          <w:szCs w:val="22"/>
        </w:rPr>
        <w:t xml:space="preserve">Przedmiot umowy jest współfinansowany ze środków Unii Europejskiej w ramach Programu Współpracy </w:t>
      </w:r>
      <w:proofErr w:type="spellStart"/>
      <w:r w:rsidRPr="004D393A">
        <w:rPr>
          <w:color w:val="000000"/>
          <w:sz w:val="22"/>
          <w:szCs w:val="22"/>
        </w:rPr>
        <w:t>Transgranicznej</w:t>
      </w:r>
      <w:proofErr w:type="spellEnd"/>
      <w:r w:rsidRPr="004D393A">
        <w:rPr>
          <w:color w:val="000000"/>
          <w:sz w:val="22"/>
          <w:szCs w:val="22"/>
        </w:rPr>
        <w:t xml:space="preserve"> Polska- Białoruś - Ukraina 2014 – 2020 (dalej Programu).</w:t>
      </w:r>
    </w:p>
    <w:p w:rsidR="00070532" w:rsidRPr="004D393A" w:rsidRDefault="00070532" w:rsidP="00070532">
      <w:pPr>
        <w:numPr>
          <w:ilvl w:val="0"/>
          <w:numId w:val="60"/>
        </w:numPr>
        <w:autoSpaceDE w:val="0"/>
        <w:autoSpaceDN w:val="0"/>
        <w:adjustRightInd w:val="0"/>
        <w:ind w:hanging="426"/>
        <w:jc w:val="both"/>
        <w:rPr>
          <w:color w:val="000000"/>
          <w:sz w:val="22"/>
          <w:szCs w:val="22"/>
        </w:rPr>
      </w:pPr>
      <w:r w:rsidRPr="004D393A">
        <w:rPr>
          <w:color w:val="000000"/>
          <w:sz w:val="22"/>
          <w:szCs w:val="22"/>
        </w:rPr>
        <w:t xml:space="preserve">Przedmiotem umowy jest dostarczenie wybranych usług w </w:t>
      </w:r>
      <w:r w:rsidRPr="004D393A">
        <w:rPr>
          <w:sz w:val="22"/>
          <w:szCs w:val="22"/>
        </w:rPr>
        <w:t xml:space="preserve">ramach organizacji jednodniowego szkolenia z wdrażania projektów dla beneficjentów pierwszego naboru w ramach Programu </w:t>
      </w:r>
      <w:proofErr w:type="spellStart"/>
      <w:r w:rsidRPr="004D393A">
        <w:rPr>
          <w:sz w:val="22"/>
          <w:szCs w:val="22"/>
        </w:rPr>
        <w:t>Polska-Białoruś-Ukraina</w:t>
      </w:r>
      <w:proofErr w:type="spellEnd"/>
      <w:r w:rsidRPr="004D393A">
        <w:rPr>
          <w:sz w:val="22"/>
          <w:szCs w:val="22"/>
        </w:rPr>
        <w:t xml:space="preserve"> 2014-2020 (dalej Programu) w Lublinie w listopadzie 2018 r.</w:t>
      </w:r>
    </w:p>
    <w:p w:rsidR="00070532" w:rsidRPr="004D393A" w:rsidRDefault="00070532" w:rsidP="00070532">
      <w:pPr>
        <w:numPr>
          <w:ilvl w:val="0"/>
          <w:numId w:val="60"/>
        </w:numPr>
        <w:autoSpaceDE w:val="0"/>
        <w:autoSpaceDN w:val="0"/>
        <w:adjustRightInd w:val="0"/>
        <w:ind w:hanging="426"/>
        <w:jc w:val="both"/>
        <w:rPr>
          <w:color w:val="000000"/>
          <w:sz w:val="22"/>
          <w:szCs w:val="22"/>
        </w:rPr>
      </w:pPr>
      <w:r w:rsidRPr="004D393A">
        <w:rPr>
          <w:color w:val="000000"/>
          <w:sz w:val="22"/>
          <w:szCs w:val="22"/>
        </w:rPr>
        <w:t xml:space="preserve">Szczegółowy zakres usług określa załącznik nr 1 do umowy - opis przedmiotu zamówienia. </w:t>
      </w:r>
    </w:p>
    <w:p w:rsidR="00070532" w:rsidRPr="004D393A" w:rsidRDefault="00070532" w:rsidP="00070532">
      <w:pPr>
        <w:autoSpaceDE w:val="0"/>
        <w:autoSpaceDN w:val="0"/>
        <w:adjustRightInd w:val="0"/>
        <w:ind w:left="720"/>
        <w:jc w:val="both"/>
        <w:rPr>
          <w:color w:val="000000"/>
          <w:sz w:val="22"/>
          <w:szCs w:val="22"/>
        </w:rPr>
      </w:pPr>
    </w:p>
    <w:p w:rsidR="00070532" w:rsidRPr="004D393A" w:rsidRDefault="00070532" w:rsidP="00070532">
      <w:pPr>
        <w:autoSpaceDE w:val="0"/>
        <w:autoSpaceDN w:val="0"/>
        <w:adjustRightInd w:val="0"/>
        <w:jc w:val="center"/>
        <w:rPr>
          <w:b/>
          <w:bCs/>
          <w:color w:val="000000"/>
          <w:sz w:val="22"/>
          <w:szCs w:val="22"/>
        </w:rPr>
      </w:pPr>
      <w:r w:rsidRPr="004D393A">
        <w:rPr>
          <w:b/>
          <w:bCs/>
          <w:color w:val="000000"/>
          <w:sz w:val="22"/>
          <w:szCs w:val="22"/>
        </w:rPr>
        <w:t>§ 2</w:t>
      </w:r>
    </w:p>
    <w:p w:rsidR="00070532" w:rsidRPr="004D393A" w:rsidRDefault="00070532" w:rsidP="00070532">
      <w:pPr>
        <w:numPr>
          <w:ilvl w:val="0"/>
          <w:numId w:val="64"/>
        </w:numPr>
        <w:tabs>
          <w:tab w:val="num" w:pos="0"/>
        </w:tabs>
        <w:autoSpaceDE w:val="0"/>
        <w:autoSpaceDN w:val="0"/>
        <w:adjustRightInd w:val="0"/>
        <w:ind w:hanging="426"/>
        <w:jc w:val="both"/>
        <w:rPr>
          <w:color w:val="000000"/>
          <w:sz w:val="22"/>
          <w:szCs w:val="22"/>
        </w:rPr>
      </w:pPr>
      <w:r w:rsidRPr="004D393A">
        <w:rPr>
          <w:color w:val="000000"/>
          <w:sz w:val="22"/>
          <w:szCs w:val="22"/>
        </w:rPr>
        <w:t>Ostateczne potwierdzenie ilości osób i innych danych mówiących o ostatecznej wielkości zamówienia (np. ilość posiłków) nastąpi z wyprzedzeniem 3 dni roboczych przed datą szkolenia.</w:t>
      </w:r>
    </w:p>
    <w:p w:rsidR="00070532" w:rsidRPr="004D393A" w:rsidRDefault="00070532" w:rsidP="00070532">
      <w:pPr>
        <w:widowControl w:val="0"/>
        <w:numPr>
          <w:ilvl w:val="0"/>
          <w:numId w:val="64"/>
        </w:numPr>
        <w:tabs>
          <w:tab w:val="num" w:pos="0"/>
        </w:tabs>
        <w:suppressAutoHyphens/>
        <w:ind w:hanging="426"/>
        <w:jc w:val="both"/>
        <w:rPr>
          <w:sz w:val="22"/>
          <w:szCs w:val="22"/>
        </w:rPr>
      </w:pPr>
      <w:r w:rsidRPr="004D393A">
        <w:rPr>
          <w:sz w:val="22"/>
          <w:szCs w:val="22"/>
        </w:rPr>
        <w:t xml:space="preserve">Strony wyznaczają następujące osoby uprawnione do kontaktów w imieniu każdej ze Stron w </w:t>
      </w:r>
      <w:r w:rsidRPr="004D393A">
        <w:rPr>
          <w:sz w:val="22"/>
          <w:szCs w:val="22"/>
        </w:rPr>
        <w:lastRenderedPageBreak/>
        <w:t>związku z realizacją niniejszej umowy:</w:t>
      </w:r>
    </w:p>
    <w:p w:rsidR="00070532" w:rsidRPr="004D393A" w:rsidRDefault="00070532" w:rsidP="00070532">
      <w:pPr>
        <w:tabs>
          <w:tab w:val="num" w:pos="0"/>
        </w:tabs>
        <w:ind w:left="567" w:hanging="283"/>
        <w:jc w:val="both"/>
        <w:rPr>
          <w:sz w:val="22"/>
          <w:szCs w:val="22"/>
        </w:rPr>
      </w:pPr>
      <w:r w:rsidRPr="004D393A">
        <w:rPr>
          <w:sz w:val="22"/>
          <w:szCs w:val="22"/>
        </w:rPr>
        <w:t xml:space="preserve">a) po stronie Zamawiającego: Ewa Smolik, tel.: (22) 378 31 79, e-mail: </w:t>
      </w:r>
      <w:hyperlink r:id="rId8" w:history="1">
        <w:r w:rsidRPr="004D393A">
          <w:rPr>
            <w:rStyle w:val="Hipercze"/>
            <w:sz w:val="22"/>
            <w:szCs w:val="22"/>
          </w:rPr>
          <w:t>ewa.smolik@pbu2020</w:t>
        </w:r>
      </w:hyperlink>
      <w:r w:rsidRPr="004D393A">
        <w:rPr>
          <w:rStyle w:val="Hipercze"/>
          <w:sz w:val="22"/>
          <w:szCs w:val="22"/>
        </w:rPr>
        <w:t>.eu</w:t>
      </w:r>
      <w:r w:rsidRPr="004D393A">
        <w:rPr>
          <w:sz w:val="22"/>
          <w:szCs w:val="22"/>
        </w:rPr>
        <w:t xml:space="preserve"> oraz Andrzej Świerbut, tel.: (22) 378 31 38 e-mail: </w:t>
      </w:r>
      <w:hyperlink r:id="rId9" w:history="1">
        <w:r w:rsidRPr="004D393A">
          <w:rPr>
            <w:rStyle w:val="Hipercze"/>
            <w:sz w:val="22"/>
            <w:szCs w:val="22"/>
          </w:rPr>
          <w:t>andrzej.swierbut@pbu2020.eu</w:t>
        </w:r>
      </w:hyperlink>
      <w:r w:rsidRPr="004D393A">
        <w:rPr>
          <w:sz w:val="22"/>
          <w:szCs w:val="22"/>
        </w:rPr>
        <w:t xml:space="preserve"> </w:t>
      </w:r>
    </w:p>
    <w:p w:rsidR="00070532" w:rsidRPr="004D393A" w:rsidRDefault="00070532" w:rsidP="00070532">
      <w:pPr>
        <w:tabs>
          <w:tab w:val="num" w:pos="0"/>
        </w:tabs>
        <w:ind w:left="720" w:hanging="426"/>
        <w:jc w:val="both"/>
        <w:rPr>
          <w:sz w:val="22"/>
          <w:szCs w:val="22"/>
        </w:rPr>
      </w:pPr>
      <w:r w:rsidRPr="004D393A">
        <w:rPr>
          <w:sz w:val="22"/>
          <w:szCs w:val="22"/>
        </w:rPr>
        <w:t xml:space="preserve">b) po stronie Wykonawcy – _____________________. </w:t>
      </w:r>
    </w:p>
    <w:p w:rsidR="00070532" w:rsidRPr="004D393A" w:rsidRDefault="00070532" w:rsidP="00070532">
      <w:pPr>
        <w:tabs>
          <w:tab w:val="num" w:pos="0"/>
        </w:tabs>
        <w:autoSpaceDE w:val="0"/>
        <w:autoSpaceDN w:val="0"/>
        <w:adjustRightInd w:val="0"/>
        <w:jc w:val="center"/>
        <w:rPr>
          <w:b/>
          <w:bCs/>
          <w:color w:val="000000"/>
          <w:sz w:val="22"/>
          <w:szCs w:val="22"/>
        </w:rPr>
      </w:pPr>
    </w:p>
    <w:p w:rsidR="00070532" w:rsidRPr="004D393A" w:rsidRDefault="00070532" w:rsidP="00070532">
      <w:pPr>
        <w:tabs>
          <w:tab w:val="num" w:pos="0"/>
        </w:tabs>
        <w:autoSpaceDE w:val="0"/>
        <w:autoSpaceDN w:val="0"/>
        <w:adjustRightInd w:val="0"/>
        <w:jc w:val="center"/>
        <w:rPr>
          <w:b/>
          <w:bCs/>
          <w:color w:val="000000"/>
          <w:sz w:val="22"/>
          <w:szCs w:val="22"/>
        </w:rPr>
      </w:pPr>
      <w:r w:rsidRPr="004D393A">
        <w:rPr>
          <w:b/>
          <w:bCs/>
          <w:color w:val="000000"/>
          <w:sz w:val="22"/>
          <w:szCs w:val="22"/>
        </w:rPr>
        <w:t>§ 3</w:t>
      </w:r>
    </w:p>
    <w:p w:rsidR="00070532" w:rsidRPr="004D393A" w:rsidRDefault="00070532" w:rsidP="00070532">
      <w:pPr>
        <w:widowControl w:val="0"/>
        <w:numPr>
          <w:ilvl w:val="0"/>
          <w:numId w:val="63"/>
        </w:numPr>
        <w:tabs>
          <w:tab w:val="num" w:pos="0"/>
          <w:tab w:val="left" w:pos="426"/>
        </w:tabs>
        <w:suppressAutoHyphens/>
        <w:ind w:hanging="426"/>
        <w:contextualSpacing/>
        <w:jc w:val="both"/>
        <w:rPr>
          <w:rFonts w:eastAsia="Arial Unicode MS"/>
          <w:kern w:val="1"/>
          <w:sz w:val="22"/>
          <w:szCs w:val="22"/>
          <w:lang w:eastAsia="uk-UA"/>
        </w:rPr>
      </w:pPr>
      <w:r w:rsidRPr="004D393A">
        <w:rPr>
          <w:rFonts w:eastAsia="Arial Unicode MS"/>
          <w:kern w:val="1"/>
          <w:sz w:val="22"/>
          <w:szCs w:val="22"/>
          <w:lang w:eastAsia="uk-UA"/>
        </w:rPr>
        <w:t>Z tytułu prawidłowego, zgodnego z opisem przedmiotu zamówienia wykonania umowy, Wykonawcy przysługuje wynagrodzenie, którego łączna wartość nie przekroczy ........................... zł brutto (słownie: ......................................................................... i ...../100 groszy).</w:t>
      </w:r>
    </w:p>
    <w:p w:rsidR="00070532" w:rsidRPr="004D393A" w:rsidRDefault="00070532" w:rsidP="00070532">
      <w:pPr>
        <w:widowControl w:val="0"/>
        <w:numPr>
          <w:ilvl w:val="0"/>
          <w:numId w:val="63"/>
        </w:numPr>
        <w:tabs>
          <w:tab w:val="num" w:pos="0"/>
          <w:tab w:val="left" w:pos="426"/>
        </w:tabs>
        <w:suppressAutoHyphens/>
        <w:ind w:hanging="426"/>
        <w:contextualSpacing/>
        <w:jc w:val="both"/>
        <w:rPr>
          <w:rFonts w:eastAsia="Arial Unicode MS"/>
          <w:kern w:val="1"/>
          <w:sz w:val="22"/>
          <w:szCs w:val="22"/>
          <w:lang w:eastAsia="uk-UA"/>
        </w:rPr>
      </w:pPr>
      <w:r w:rsidRPr="004D393A">
        <w:rPr>
          <w:rFonts w:eastAsia="Arial Unicode MS"/>
          <w:kern w:val="1"/>
          <w:sz w:val="22"/>
          <w:szCs w:val="22"/>
          <w:lang w:eastAsia="uk-UA"/>
        </w:rPr>
        <w:t>Podstawą obliczenia wynagrodzenia Wykonawcy jest faktyczne wykonanie usług określonych w załączniku nr 1, zgodnie z kwotami określonymi w załączniku nr 2.</w:t>
      </w:r>
    </w:p>
    <w:p w:rsidR="00070532" w:rsidRPr="004D393A" w:rsidRDefault="00070532" w:rsidP="00070532">
      <w:pPr>
        <w:numPr>
          <w:ilvl w:val="0"/>
          <w:numId w:val="63"/>
        </w:numPr>
        <w:tabs>
          <w:tab w:val="num" w:pos="0"/>
        </w:tabs>
        <w:autoSpaceDE w:val="0"/>
        <w:autoSpaceDN w:val="0"/>
        <w:adjustRightInd w:val="0"/>
        <w:ind w:hanging="426"/>
        <w:jc w:val="both"/>
        <w:rPr>
          <w:color w:val="000000"/>
          <w:sz w:val="22"/>
          <w:szCs w:val="22"/>
        </w:rPr>
      </w:pPr>
      <w:r w:rsidRPr="004D393A">
        <w:rPr>
          <w:rFonts w:eastAsia="Arial Unicode MS"/>
          <w:kern w:val="1"/>
          <w:sz w:val="22"/>
          <w:szCs w:val="22"/>
        </w:rPr>
        <w:t>Wykonawca mając</w:t>
      </w:r>
      <w:r w:rsidRPr="004D393A">
        <w:rPr>
          <w:color w:val="000000"/>
          <w:sz w:val="22"/>
          <w:szCs w:val="22"/>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rsidR="00070532" w:rsidRPr="004D393A" w:rsidRDefault="00070532" w:rsidP="00070532">
      <w:pPr>
        <w:numPr>
          <w:ilvl w:val="0"/>
          <w:numId w:val="63"/>
        </w:numPr>
        <w:tabs>
          <w:tab w:val="num" w:pos="0"/>
        </w:tabs>
        <w:autoSpaceDE w:val="0"/>
        <w:autoSpaceDN w:val="0"/>
        <w:adjustRightInd w:val="0"/>
        <w:ind w:hanging="426"/>
        <w:jc w:val="both"/>
        <w:rPr>
          <w:color w:val="000000"/>
          <w:sz w:val="22"/>
          <w:szCs w:val="22"/>
        </w:rPr>
      </w:pPr>
      <w:r w:rsidRPr="004D393A">
        <w:rPr>
          <w:color w:val="000000"/>
          <w:sz w:val="22"/>
          <w:szCs w:val="22"/>
        </w:rPr>
        <w:t xml:space="preserve">Wynagrodzenie, o którym mowa w ust. 1, obejmuje wszelkie koszty wszystkich czynności i materiałów, niezbędnych do prawidłowego wykonania przedmiotu umowy, nawet jeśli nie zostały one wprost wyszczególnione w treści niniejszej umowy i jej załącznikach. </w:t>
      </w:r>
    </w:p>
    <w:p w:rsidR="00070532" w:rsidRPr="004D393A" w:rsidRDefault="00070532" w:rsidP="00070532">
      <w:pPr>
        <w:autoSpaceDE w:val="0"/>
        <w:autoSpaceDN w:val="0"/>
        <w:adjustRightInd w:val="0"/>
        <w:jc w:val="center"/>
        <w:rPr>
          <w:b/>
          <w:bCs/>
          <w:color w:val="000000"/>
          <w:sz w:val="22"/>
          <w:szCs w:val="22"/>
        </w:rPr>
      </w:pPr>
    </w:p>
    <w:p w:rsidR="00070532" w:rsidRPr="004D393A" w:rsidRDefault="00070532" w:rsidP="00070532">
      <w:pPr>
        <w:autoSpaceDE w:val="0"/>
        <w:autoSpaceDN w:val="0"/>
        <w:adjustRightInd w:val="0"/>
        <w:jc w:val="center"/>
        <w:rPr>
          <w:b/>
          <w:bCs/>
          <w:color w:val="000000"/>
          <w:sz w:val="22"/>
          <w:szCs w:val="22"/>
        </w:rPr>
      </w:pPr>
      <w:r w:rsidRPr="004D393A">
        <w:rPr>
          <w:b/>
          <w:bCs/>
          <w:color w:val="000000"/>
          <w:sz w:val="22"/>
          <w:szCs w:val="22"/>
        </w:rPr>
        <w:t>§ 4</w:t>
      </w:r>
    </w:p>
    <w:p w:rsidR="00070532" w:rsidRPr="004D393A" w:rsidRDefault="00070532" w:rsidP="00070532">
      <w:pPr>
        <w:numPr>
          <w:ilvl w:val="0"/>
          <w:numId w:val="61"/>
        </w:numPr>
        <w:tabs>
          <w:tab w:val="num" w:pos="0"/>
        </w:tabs>
        <w:autoSpaceDE w:val="0"/>
        <w:autoSpaceDN w:val="0"/>
        <w:adjustRightInd w:val="0"/>
        <w:ind w:hanging="426"/>
        <w:jc w:val="both"/>
        <w:rPr>
          <w:bCs/>
          <w:color w:val="000000"/>
          <w:sz w:val="22"/>
          <w:szCs w:val="22"/>
        </w:rPr>
      </w:pPr>
      <w:r w:rsidRPr="004D393A">
        <w:rPr>
          <w:color w:val="000000"/>
          <w:sz w:val="22"/>
          <w:szCs w:val="22"/>
        </w:rPr>
        <w:t>Wykonawca jest uprawniony do wystawiania faktur VAT z tytułu prawidłowo wykonanego zamówienia.  Warunkiem wystawienia faktury VAT przez Wykonawcę jest akceptacja przez Zamawiającego protokołu odbioru zakupionych usług, którego wzór stanowi załącznik nr 4 do umowy. Osobą odpowiedzialną za podpisanie protokołu jest p. Paweł Słowikowski, Kierownik Wspólnego Sekretariatu Technicznego Programu lub osoba go zastępująca.</w:t>
      </w:r>
    </w:p>
    <w:p w:rsidR="00070532" w:rsidRPr="004D393A" w:rsidRDefault="00070532" w:rsidP="00070532">
      <w:pPr>
        <w:numPr>
          <w:ilvl w:val="0"/>
          <w:numId w:val="61"/>
        </w:numPr>
        <w:tabs>
          <w:tab w:val="num" w:pos="0"/>
        </w:tabs>
        <w:autoSpaceDE w:val="0"/>
        <w:autoSpaceDN w:val="0"/>
        <w:adjustRightInd w:val="0"/>
        <w:ind w:hanging="426"/>
        <w:jc w:val="both"/>
        <w:rPr>
          <w:color w:val="000000"/>
          <w:sz w:val="22"/>
          <w:szCs w:val="22"/>
        </w:rPr>
      </w:pPr>
      <w:r w:rsidRPr="004D393A">
        <w:rPr>
          <w:color w:val="000000"/>
          <w:sz w:val="22"/>
          <w:szCs w:val="22"/>
        </w:rPr>
        <w:t xml:space="preserve">Zapłata wynagrodzenia nastąpi na podstawie faktury VAT wystawionej przez Wykonawcę, w terminie 21 dni od dnia doręczenia prawidłowo wystawionej faktury VAT Zamawiającemu na adres: </w:t>
      </w:r>
    </w:p>
    <w:p w:rsidR="00070532" w:rsidRPr="004D393A" w:rsidRDefault="00070532" w:rsidP="00070532">
      <w:pPr>
        <w:autoSpaceDE w:val="0"/>
        <w:autoSpaceDN w:val="0"/>
        <w:adjustRightInd w:val="0"/>
        <w:ind w:left="709"/>
        <w:rPr>
          <w:b/>
          <w:color w:val="000000"/>
          <w:sz w:val="22"/>
          <w:szCs w:val="22"/>
        </w:rPr>
      </w:pPr>
      <w:r w:rsidRPr="004D393A">
        <w:rPr>
          <w:b/>
          <w:bCs/>
          <w:color w:val="000000"/>
          <w:sz w:val="22"/>
          <w:szCs w:val="22"/>
        </w:rPr>
        <w:t>Centrum Projektów Europejskich</w:t>
      </w:r>
      <w:r w:rsidRPr="004D393A">
        <w:rPr>
          <w:b/>
          <w:bCs/>
          <w:color w:val="000000"/>
          <w:sz w:val="22"/>
          <w:szCs w:val="22"/>
        </w:rPr>
        <w:br/>
        <w:t xml:space="preserve">Wspólny Sekretariat Techniczny Programu Współpracy </w:t>
      </w:r>
      <w:proofErr w:type="spellStart"/>
      <w:r w:rsidRPr="004D393A">
        <w:rPr>
          <w:b/>
          <w:bCs/>
          <w:color w:val="000000"/>
          <w:sz w:val="22"/>
          <w:szCs w:val="22"/>
        </w:rPr>
        <w:t>Transgranicznej</w:t>
      </w:r>
      <w:proofErr w:type="spellEnd"/>
      <w:r w:rsidRPr="004D393A">
        <w:rPr>
          <w:b/>
          <w:bCs/>
          <w:color w:val="000000"/>
          <w:sz w:val="22"/>
          <w:szCs w:val="22"/>
        </w:rPr>
        <w:br/>
        <w:t>Polska – Białoruś – Ukraina 2014 – 2020</w:t>
      </w:r>
      <w:r w:rsidRPr="004D393A">
        <w:rPr>
          <w:b/>
          <w:bCs/>
          <w:color w:val="000000"/>
          <w:sz w:val="22"/>
          <w:szCs w:val="22"/>
        </w:rPr>
        <w:br/>
        <w:t>ul. Domaniewska 39a; 02-672 Warszawa</w:t>
      </w:r>
    </w:p>
    <w:p w:rsidR="00070532" w:rsidRPr="004D393A" w:rsidRDefault="00070532" w:rsidP="00070532">
      <w:pPr>
        <w:tabs>
          <w:tab w:val="num" w:pos="0"/>
        </w:tabs>
        <w:autoSpaceDE w:val="0"/>
        <w:autoSpaceDN w:val="0"/>
        <w:adjustRightInd w:val="0"/>
        <w:jc w:val="both"/>
        <w:rPr>
          <w:color w:val="000000"/>
          <w:sz w:val="22"/>
          <w:szCs w:val="22"/>
        </w:rPr>
      </w:pPr>
    </w:p>
    <w:p w:rsidR="00070532" w:rsidRPr="004D393A" w:rsidRDefault="00070532" w:rsidP="00070532">
      <w:pPr>
        <w:autoSpaceDE w:val="0"/>
        <w:autoSpaceDN w:val="0"/>
        <w:adjustRightInd w:val="0"/>
        <w:ind w:left="720"/>
        <w:jc w:val="both"/>
        <w:rPr>
          <w:b/>
          <w:color w:val="000000"/>
          <w:sz w:val="22"/>
          <w:szCs w:val="22"/>
          <w:u w:val="single"/>
        </w:rPr>
      </w:pPr>
      <w:r w:rsidRPr="004D393A">
        <w:rPr>
          <w:b/>
          <w:color w:val="000000"/>
          <w:sz w:val="22"/>
          <w:szCs w:val="22"/>
          <w:u w:val="single"/>
        </w:rPr>
        <w:t xml:space="preserve">Dane do faktury:  </w:t>
      </w:r>
    </w:p>
    <w:p w:rsidR="00070532" w:rsidRPr="004D393A" w:rsidRDefault="00070532" w:rsidP="00070532">
      <w:pPr>
        <w:autoSpaceDE w:val="0"/>
        <w:autoSpaceDN w:val="0"/>
        <w:adjustRightInd w:val="0"/>
        <w:ind w:left="720"/>
        <w:rPr>
          <w:i/>
          <w:iCs/>
          <w:color w:val="000000"/>
          <w:sz w:val="22"/>
          <w:szCs w:val="22"/>
        </w:rPr>
      </w:pPr>
      <w:r w:rsidRPr="004D393A">
        <w:rPr>
          <w:i/>
          <w:iCs/>
          <w:color w:val="000000"/>
          <w:sz w:val="22"/>
          <w:szCs w:val="22"/>
        </w:rPr>
        <w:t xml:space="preserve">Centrum Projektów Europejskich; ul. Domaniewska </w:t>
      </w:r>
      <w:smartTag w:uri="urn:schemas-microsoft-com:office:smarttags" w:element="metricconverter">
        <w:smartTagPr>
          <w:attr w:name="ProductID" w:val="39 a"/>
        </w:smartTagPr>
        <w:r w:rsidRPr="004D393A">
          <w:rPr>
            <w:i/>
            <w:iCs/>
            <w:color w:val="000000"/>
            <w:sz w:val="22"/>
            <w:szCs w:val="22"/>
          </w:rPr>
          <w:t xml:space="preserve">39 a; </w:t>
        </w:r>
        <w:r w:rsidRPr="004D393A">
          <w:rPr>
            <w:i/>
            <w:iCs/>
            <w:color w:val="000000"/>
            <w:sz w:val="22"/>
            <w:szCs w:val="22"/>
          </w:rPr>
          <w:br/>
        </w:r>
      </w:smartTag>
      <w:r w:rsidRPr="004D393A">
        <w:rPr>
          <w:i/>
          <w:iCs/>
          <w:color w:val="000000"/>
          <w:sz w:val="22"/>
          <w:szCs w:val="22"/>
        </w:rPr>
        <w:t xml:space="preserve">02-672 Warszawa; NIP: 7010 1588 87 </w:t>
      </w:r>
    </w:p>
    <w:p w:rsidR="00070532" w:rsidRPr="004D393A" w:rsidRDefault="00070532" w:rsidP="00070532">
      <w:pPr>
        <w:autoSpaceDE w:val="0"/>
        <w:autoSpaceDN w:val="0"/>
        <w:adjustRightInd w:val="0"/>
        <w:jc w:val="center"/>
        <w:rPr>
          <w:b/>
          <w:bCs/>
          <w:color w:val="000000"/>
          <w:sz w:val="22"/>
          <w:szCs w:val="22"/>
        </w:rPr>
      </w:pPr>
    </w:p>
    <w:p w:rsidR="00070532" w:rsidRPr="004D393A" w:rsidRDefault="00070532" w:rsidP="00070532">
      <w:pPr>
        <w:autoSpaceDE w:val="0"/>
        <w:autoSpaceDN w:val="0"/>
        <w:adjustRightInd w:val="0"/>
        <w:jc w:val="center"/>
        <w:rPr>
          <w:b/>
          <w:bCs/>
          <w:color w:val="000000"/>
          <w:sz w:val="22"/>
          <w:szCs w:val="22"/>
        </w:rPr>
      </w:pPr>
      <w:r w:rsidRPr="004D393A">
        <w:rPr>
          <w:b/>
          <w:bCs/>
          <w:color w:val="000000"/>
          <w:sz w:val="22"/>
          <w:szCs w:val="22"/>
        </w:rPr>
        <w:t>§ 5</w:t>
      </w:r>
    </w:p>
    <w:p w:rsidR="00070532" w:rsidRPr="004D393A" w:rsidRDefault="00070532" w:rsidP="00070532">
      <w:pPr>
        <w:autoSpaceDE w:val="0"/>
        <w:autoSpaceDN w:val="0"/>
        <w:adjustRightInd w:val="0"/>
        <w:jc w:val="both"/>
        <w:rPr>
          <w:color w:val="000000"/>
          <w:sz w:val="22"/>
          <w:szCs w:val="22"/>
        </w:rPr>
      </w:pPr>
      <w:r w:rsidRPr="004D393A">
        <w:rPr>
          <w:color w:val="000000"/>
          <w:sz w:val="22"/>
          <w:szCs w:val="22"/>
        </w:rPr>
        <w:t xml:space="preserve">Umowę zawarto na czas określony tj. od dnia podpisania umowy do dnia wypełnienia wszystkich zobowiązań przez Wykonawcę i Zamawiającego, najpóźniej do </w:t>
      </w:r>
      <w:r w:rsidR="004D393A" w:rsidRPr="004D393A">
        <w:rPr>
          <w:color w:val="000000"/>
          <w:sz w:val="22"/>
          <w:szCs w:val="22"/>
        </w:rPr>
        <w:t>15.12</w:t>
      </w:r>
      <w:r w:rsidRPr="004D393A">
        <w:rPr>
          <w:color w:val="000000"/>
          <w:sz w:val="22"/>
          <w:szCs w:val="22"/>
        </w:rPr>
        <w:t xml:space="preserve">.2018 roku. W przypadku zmiany terminu umowa może ulec wydłużeniu o czas niezbędny do realizacji usługi </w:t>
      </w:r>
      <w:r w:rsidR="004D393A">
        <w:rPr>
          <w:color w:val="000000"/>
          <w:sz w:val="22"/>
          <w:szCs w:val="22"/>
        </w:rPr>
        <w:t>co w</w:t>
      </w:r>
      <w:r w:rsidRPr="004D393A">
        <w:rPr>
          <w:color w:val="000000"/>
          <w:sz w:val="22"/>
          <w:szCs w:val="22"/>
        </w:rPr>
        <w:t>ymaga podpisania aneksu do umowy.</w:t>
      </w:r>
    </w:p>
    <w:p w:rsidR="00070532" w:rsidRPr="004D393A" w:rsidRDefault="00070532" w:rsidP="00070532">
      <w:pPr>
        <w:autoSpaceDE w:val="0"/>
        <w:autoSpaceDN w:val="0"/>
        <w:adjustRightInd w:val="0"/>
        <w:jc w:val="both"/>
        <w:rPr>
          <w:color w:val="000000"/>
          <w:sz w:val="22"/>
          <w:szCs w:val="22"/>
        </w:rPr>
      </w:pPr>
    </w:p>
    <w:p w:rsidR="00070532" w:rsidRPr="004D393A" w:rsidRDefault="00070532" w:rsidP="00070532">
      <w:pPr>
        <w:autoSpaceDE w:val="0"/>
        <w:autoSpaceDN w:val="0"/>
        <w:adjustRightInd w:val="0"/>
        <w:jc w:val="center"/>
        <w:rPr>
          <w:b/>
          <w:bCs/>
          <w:color w:val="000000"/>
          <w:sz w:val="22"/>
          <w:szCs w:val="22"/>
        </w:rPr>
      </w:pPr>
      <w:r w:rsidRPr="004D393A">
        <w:rPr>
          <w:b/>
          <w:bCs/>
          <w:color w:val="000000"/>
          <w:sz w:val="22"/>
          <w:szCs w:val="22"/>
        </w:rPr>
        <w:t>§ 6</w:t>
      </w:r>
    </w:p>
    <w:p w:rsidR="00070532" w:rsidRPr="004D393A" w:rsidRDefault="00070532" w:rsidP="00070532">
      <w:pPr>
        <w:numPr>
          <w:ilvl w:val="0"/>
          <w:numId w:val="49"/>
        </w:numPr>
        <w:ind w:left="284" w:hanging="284"/>
        <w:jc w:val="both"/>
        <w:rPr>
          <w:sz w:val="22"/>
          <w:szCs w:val="22"/>
        </w:rPr>
      </w:pPr>
      <w:r w:rsidRPr="004D393A">
        <w:rPr>
          <w:sz w:val="22"/>
          <w:szCs w:val="22"/>
        </w:rPr>
        <w:t>W razie niewykonania przedmiotu umowy, Zamawiający jest uprawniony do odstąpienia od umowy i obciążenia Wykonawcy karą umowną w wysokości 25% należnego wynagrodzenia, o którym mowa w § 3 ust. 1.</w:t>
      </w:r>
    </w:p>
    <w:p w:rsidR="00070532" w:rsidRPr="00404334" w:rsidRDefault="00070532" w:rsidP="00070532">
      <w:pPr>
        <w:numPr>
          <w:ilvl w:val="0"/>
          <w:numId w:val="49"/>
        </w:numPr>
        <w:ind w:left="284" w:hanging="284"/>
        <w:jc w:val="both"/>
        <w:rPr>
          <w:sz w:val="22"/>
          <w:szCs w:val="22"/>
        </w:rPr>
      </w:pPr>
      <w:r w:rsidRPr="004D393A">
        <w:rPr>
          <w:sz w:val="22"/>
          <w:szCs w:val="22"/>
        </w:rPr>
        <w:t>W przypadku, gdy Wykonawca nie zapewni organizacji szkolenia zgodnie z wymogami wskazanymi w Opisie przedmiotu zamówienia za każde jednostkowe naruszenie zapisów OPZ Wykonawca zapłaci karę umowną w wysokości 2% wartości wynagrodzenia</w:t>
      </w:r>
      <w:r w:rsidR="00AE2FD4">
        <w:rPr>
          <w:sz w:val="22"/>
          <w:szCs w:val="22"/>
        </w:rPr>
        <w:t xml:space="preserve"> przynależnego za </w:t>
      </w:r>
      <w:r w:rsidR="00AE2FD4" w:rsidRPr="00404334">
        <w:rPr>
          <w:sz w:val="22"/>
          <w:szCs w:val="22"/>
        </w:rPr>
        <w:lastRenderedPageBreak/>
        <w:t>usługę, której dotyczy naruszenie, wg cen określonych w ofercie Wykonawcy, maksymalnie 25% wynagrodzenia,</w:t>
      </w:r>
      <w:r w:rsidRPr="00404334">
        <w:rPr>
          <w:sz w:val="22"/>
          <w:szCs w:val="22"/>
        </w:rPr>
        <w:t xml:space="preserve"> o którym mowa w § 3 ust. 1</w:t>
      </w:r>
      <w:r w:rsidR="00AE2FD4" w:rsidRPr="00404334">
        <w:rPr>
          <w:sz w:val="22"/>
          <w:szCs w:val="22"/>
        </w:rPr>
        <w:t>.</w:t>
      </w:r>
    </w:p>
    <w:p w:rsidR="00070532" w:rsidRPr="00404334" w:rsidRDefault="00070532" w:rsidP="00070532">
      <w:pPr>
        <w:numPr>
          <w:ilvl w:val="0"/>
          <w:numId w:val="49"/>
        </w:numPr>
        <w:ind w:left="284" w:hanging="284"/>
        <w:jc w:val="both"/>
        <w:rPr>
          <w:sz w:val="22"/>
          <w:szCs w:val="22"/>
        </w:rPr>
      </w:pPr>
      <w:r w:rsidRPr="00404334">
        <w:rPr>
          <w:sz w:val="22"/>
          <w:szCs w:val="22"/>
        </w:rPr>
        <w:t>Zamawiający może dochodzić na zasadach ogólnych odszkodowania przewyższającego karę umowną określoną w ust. 1.</w:t>
      </w:r>
    </w:p>
    <w:p w:rsidR="00070532" w:rsidRPr="00404334" w:rsidRDefault="00070532" w:rsidP="00070532">
      <w:pPr>
        <w:numPr>
          <w:ilvl w:val="0"/>
          <w:numId w:val="49"/>
        </w:numPr>
        <w:ind w:left="284" w:hanging="284"/>
        <w:jc w:val="both"/>
        <w:rPr>
          <w:sz w:val="22"/>
          <w:szCs w:val="22"/>
        </w:rPr>
      </w:pPr>
      <w:r w:rsidRPr="00404334">
        <w:rPr>
          <w:sz w:val="22"/>
          <w:szCs w:val="22"/>
        </w:rPr>
        <w:t xml:space="preserve">W przypadku niemożności wykonania przez Wykonawcę przedmiotu umowy z przyczyn, za które Zamawiający nie ponosi odpowiedzialności, Zamawiający jest uprawniony do całkowitego odstąpienia od umowy ze skutkiem natychmiastowym. </w:t>
      </w:r>
    </w:p>
    <w:p w:rsidR="00070532" w:rsidRPr="00404334" w:rsidRDefault="00070532" w:rsidP="00070532">
      <w:pPr>
        <w:numPr>
          <w:ilvl w:val="0"/>
          <w:numId w:val="49"/>
        </w:numPr>
        <w:ind w:left="284" w:hanging="284"/>
        <w:jc w:val="both"/>
        <w:rPr>
          <w:sz w:val="22"/>
          <w:szCs w:val="22"/>
        </w:rPr>
      </w:pPr>
      <w:r w:rsidRPr="00404334">
        <w:rPr>
          <w:color w:val="000000"/>
          <w:sz w:val="22"/>
          <w:szCs w:val="22"/>
        </w:rPr>
        <w:t>Wykonawca zobowiązuje się do utrzymania zatrudnienia w wymiarze 1/4 etatu czasu pracy osoby niepełnosprawnej, w rozumieniu ustawy z dnia 27 sierpnia 1997 r. o rehabilitacji zawodowej i społecznej oraz zatrudnianiu osób niepełnosprawnych (</w:t>
      </w:r>
      <w:proofErr w:type="spellStart"/>
      <w:r w:rsidRPr="00404334">
        <w:rPr>
          <w:color w:val="000000"/>
          <w:sz w:val="22"/>
          <w:szCs w:val="22"/>
        </w:rPr>
        <w:t>t.j</w:t>
      </w:r>
      <w:proofErr w:type="spellEnd"/>
      <w:r w:rsidRPr="00404334">
        <w:rPr>
          <w:color w:val="000000"/>
          <w:sz w:val="22"/>
          <w:szCs w:val="22"/>
        </w:rPr>
        <w:t>. Dz. U. z 2018 r. poz. 511) lub 1 osoby bezrobotnej w rozumieniu ustawy z dnia 20 kwietnia 2004 r. o promocji zatrudnienia i instytucjach rynku pracy (</w:t>
      </w:r>
      <w:proofErr w:type="spellStart"/>
      <w:r w:rsidRPr="00404334">
        <w:rPr>
          <w:sz w:val="22"/>
          <w:szCs w:val="22"/>
        </w:rPr>
        <w:t>t.j</w:t>
      </w:r>
      <w:proofErr w:type="spellEnd"/>
      <w:r w:rsidRPr="00404334">
        <w:rPr>
          <w:sz w:val="22"/>
          <w:szCs w:val="22"/>
        </w:rPr>
        <w:t xml:space="preserve">. Dz. U. z 2017 r. poz. 1065 z </w:t>
      </w:r>
      <w:proofErr w:type="spellStart"/>
      <w:r w:rsidRPr="00404334">
        <w:rPr>
          <w:sz w:val="22"/>
          <w:szCs w:val="22"/>
        </w:rPr>
        <w:t>późn</w:t>
      </w:r>
      <w:proofErr w:type="spellEnd"/>
      <w:r w:rsidRPr="00404334">
        <w:rPr>
          <w:sz w:val="22"/>
          <w:szCs w:val="22"/>
        </w:rPr>
        <w:t xml:space="preserve">. </w:t>
      </w:r>
      <w:proofErr w:type="spellStart"/>
      <w:r w:rsidRPr="00404334">
        <w:rPr>
          <w:sz w:val="22"/>
          <w:szCs w:val="22"/>
        </w:rPr>
        <w:t>zm</w:t>
      </w:r>
      <w:proofErr w:type="spellEnd"/>
      <w:r w:rsidRPr="00404334">
        <w:rPr>
          <w:color w:val="000000"/>
          <w:sz w:val="22"/>
          <w:szCs w:val="22"/>
        </w:rPr>
        <w:t xml:space="preserve">) lub 1 osoby </w:t>
      </w:r>
      <w:r w:rsidRPr="00404334">
        <w:rPr>
          <w:sz w:val="22"/>
          <w:szCs w:val="22"/>
        </w:rPr>
        <w:t>do 30. roku życia oraz po ukończeniu 50. roku życia, posiadających status osoby poszukującej pracy, bez zatrudnienia</w:t>
      </w:r>
      <w:r w:rsidRPr="00404334">
        <w:rPr>
          <w:color w:val="000000"/>
          <w:sz w:val="22"/>
          <w:szCs w:val="22"/>
        </w:rPr>
        <w:t xml:space="preserve">, od momentu </w:t>
      </w:r>
      <w:r w:rsidR="00F86670" w:rsidRPr="00404334">
        <w:rPr>
          <w:color w:val="000000"/>
          <w:sz w:val="22"/>
          <w:szCs w:val="22"/>
        </w:rPr>
        <w:t>zlecenia szkolenia</w:t>
      </w:r>
      <w:r w:rsidRPr="00404334">
        <w:rPr>
          <w:color w:val="000000"/>
          <w:sz w:val="22"/>
          <w:szCs w:val="22"/>
        </w:rPr>
        <w:t xml:space="preserve"> do czasu zakończenia realizacji umowy. Wykonawca wraz z protokołem odbioru dostarczy dokumenty potwierdzające spełnianie kryterium, tj. deklaracje ZUS RCA nowozatrudnionego pracownika za każdy miesiąc wraz z potwierdzonym za zgodność z oryginałem dokumentem księgowym potwierdzającym opłacenie składek za dany miesiąc oraz dokumentem potwierdzającym rejestrację w ewidencji PFRON</w:t>
      </w:r>
      <w:r w:rsidRPr="00404334">
        <w:rPr>
          <w:rStyle w:val="Odwoanieprzypisudolnego"/>
          <w:color w:val="000000"/>
          <w:sz w:val="22"/>
          <w:szCs w:val="22"/>
        </w:rPr>
        <w:footnoteReference w:id="2"/>
      </w:r>
      <w:r w:rsidRPr="00404334">
        <w:rPr>
          <w:color w:val="000000"/>
          <w:sz w:val="22"/>
          <w:szCs w:val="22"/>
        </w:rPr>
        <w:t xml:space="preserve">. </w:t>
      </w:r>
    </w:p>
    <w:p w:rsidR="00070532" w:rsidRPr="00404334" w:rsidRDefault="00070532" w:rsidP="00070532">
      <w:pPr>
        <w:numPr>
          <w:ilvl w:val="0"/>
          <w:numId w:val="49"/>
        </w:numPr>
        <w:ind w:left="284" w:hanging="284"/>
        <w:jc w:val="both"/>
        <w:rPr>
          <w:sz w:val="22"/>
          <w:szCs w:val="22"/>
        </w:rPr>
      </w:pPr>
      <w:r w:rsidRPr="00404334">
        <w:rPr>
          <w:color w:val="000000"/>
          <w:sz w:val="22"/>
          <w:szCs w:val="22"/>
        </w:rPr>
        <w:t>W przypadku naruszenia postanowień ust. 5, Zamawiający obciąży Wykonawcę karą umowną w wysokości 5% całkowitego maksymalnego wynagrodzenia, o którym mowa w § 3 ust.1</w:t>
      </w:r>
      <w:r w:rsidRPr="00404334">
        <w:rPr>
          <w:rStyle w:val="Odwoanieprzypisudolnego"/>
          <w:color w:val="000000"/>
          <w:sz w:val="22"/>
          <w:szCs w:val="22"/>
        </w:rPr>
        <w:footnoteReference w:id="3"/>
      </w:r>
      <w:r w:rsidRPr="00404334">
        <w:rPr>
          <w:color w:val="000000"/>
          <w:sz w:val="22"/>
          <w:szCs w:val="22"/>
        </w:rPr>
        <w:t xml:space="preserve">, za </w:t>
      </w:r>
      <w:r w:rsidRPr="00404334">
        <w:rPr>
          <w:sz w:val="22"/>
          <w:szCs w:val="22"/>
        </w:rPr>
        <w:t>każdy rozpoczęty miesiąc niedotrzymania tych postanowień.</w:t>
      </w:r>
    </w:p>
    <w:p w:rsidR="00070532" w:rsidRPr="00404334" w:rsidRDefault="00070532" w:rsidP="00070532">
      <w:pPr>
        <w:numPr>
          <w:ilvl w:val="0"/>
          <w:numId w:val="49"/>
        </w:numPr>
        <w:ind w:left="284" w:hanging="284"/>
        <w:jc w:val="both"/>
        <w:rPr>
          <w:sz w:val="22"/>
          <w:szCs w:val="22"/>
        </w:rPr>
      </w:pPr>
      <w:r w:rsidRPr="00404334">
        <w:rPr>
          <w:sz w:val="22"/>
          <w:szCs w:val="22"/>
        </w:rPr>
        <w:t>W przypadku nieprzekazania przez Wykonawcę dokumentów, o których mowa w ust. 5 Zamawiającemu przysługuje prawo do odstąpienia od umowy ze skutkiem natychmiastowym i obciążenia Wykonawcy karą umowną w wysokości 10% całkowitego maksymalnego wynagrodzenia, o którym mowa w § 3 ust. 1.</w:t>
      </w:r>
    </w:p>
    <w:p w:rsidR="00070532" w:rsidRPr="00404334" w:rsidRDefault="00070532" w:rsidP="00070532">
      <w:pPr>
        <w:ind w:left="284"/>
        <w:jc w:val="both"/>
        <w:rPr>
          <w:sz w:val="22"/>
          <w:szCs w:val="22"/>
        </w:rPr>
      </w:pPr>
    </w:p>
    <w:p w:rsidR="00070532" w:rsidRPr="00404334" w:rsidRDefault="00070532" w:rsidP="00070532">
      <w:pPr>
        <w:autoSpaceDE w:val="0"/>
        <w:autoSpaceDN w:val="0"/>
        <w:adjustRightInd w:val="0"/>
        <w:jc w:val="center"/>
        <w:rPr>
          <w:b/>
          <w:bCs/>
          <w:color w:val="000000"/>
          <w:sz w:val="22"/>
          <w:szCs w:val="22"/>
        </w:rPr>
      </w:pPr>
      <w:r w:rsidRPr="00404334">
        <w:rPr>
          <w:b/>
          <w:bCs/>
          <w:color w:val="000000"/>
          <w:sz w:val="22"/>
          <w:szCs w:val="22"/>
        </w:rPr>
        <w:t>§ 7</w:t>
      </w:r>
    </w:p>
    <w:p w:rsidR="00070532" w:rsidRPr="00404334" w:rsidRDefault="00070532" w:rsidP="00F86670">
      <w:pPr>
        <w:widowControl w:val="0"/>
        <w:suppressAutoHyphens/>
        <w:jc w:val="both"/>
        <w:rPr>
          <w:sz w:val="22"/>
          <w:szCs w:val="22"/>
        </w:rPr>
      </w:pPr>
      <w:r w:rsidRPr="00404334">
        <w:rPr>
          <w:sz w:val="22"/>
          <w:szCs w:val="22"/>
        </w:rPr>
        <w:t>Wykonawca ponosi pełną odpowiedzialność za wady dotyczące zrealizowanego przedmiotu umowy, a w szczególności za ewentualne roszczenia osób trzecich wynikające z naruszenia praw własności intelektualnej, w tym za nieprzestrzeganie przepisów ustawy z dnia 4 lutego 1994 roku o prawie autorskim i prawach pokrewnych (</w:t>
      </w:r>
      <w:proofErr w:type="spellStart"/>
      <w:r w:rsidRPr="00404334">
        <w:rPr>
          <w:sz w:val="22"/>
          <w:szCs w:val="22"/>
        </w:rPr>
        <w:t>Dz.U</w:t>
      </w:r>
      <w:proofErr w:type="spellEnd"/>
      <w:r w:rsidRPr="00404334">
        <w:rPr>
          <w:sz w:val="22"/>
          <w:szCs w:val="22"/>
        </w:rPr>
        <w:t>. z 2017r., poz.880) w związku z wykonywaniem przedmiotu umowy.</w:t>
      </w:r>
    </w:p>
    <w:p w:rsidR="00070532" w:rsidRPr="00404334" w:rsidRDefault="00070532" w:rsidP="00070532">
      <w:pPr>
        <w:autoSpaceDE w:val="0"/>
        <w:autoSpaceDN w:val="0"/>
        <w:adjustRightInd w:val="0"/>
        <w:jc w:val="center"/>
        <w:rPr>
          <w:b/>
          <w:bCs/>
          <w:color w:val="000000"/>
          <w:sz w:val="22"/>
          <w:szCs w:val="22"/>
        </w:rPr>
      </w:pPr>
    </w:p>
    <w:p w:rsidR="00070532" w:rsidRPr="00404334" w:rsidRDefault="00070532" w:rsidP="00070532">
      <w:pPr>
        <w:autoSpaceDE w:val="0"/>
        <w:autoSpaceDN w:val="0"/>
        <w:adjustRightInd w:val="0"/>
        <w:jc w:val="center"/>
        <w:rPr>
          <w:b/>
          <w:bCs/>
          <w:color w:val="000000"/>
          <w:sz w:val="22"/>
          <w:szCs w:val="22"/>
        </w:rPr>
      </w:pPr>
      <w:r w:rsidRPr="00404334">
        <w:rPr>
          <w:b/>
          <w:bCs/>
          <w:color w:val="000000"/>
          <w:sz w:val="22"/>
          <w:szCs w:val="22"/>
        </w:rPr>
        <w:t>§ 8</w:t>
      </w:r>
    </w:p>
    <w:p w:rsidR="00070532" w:rsidRPr="00404334" w:rsidRDefault="00070532" w:rsidP="00070532">
      <w:pPr>
        <w:autoSpaceDE w:val="0"/>
        <w:autoSpaceDN w:val="0"/>
        <w:adjustRightInd w:val="0"/>
        <w:rPr>
          <w:bCs/>
          <w:color w:val="000000"/>
          <w:sz w:val="22"/>
          <w:szCs w:val="22"/>
        </w:rPr>
      </w:pPr>
      <w:r w:rsidRPr="00404334">
        <w:rPr>
          <w:bCs/>
          <w:color w:val="000000"/>
          <w:sz w:val="22"/>
          <w:szCs w:val="22"/>
        </w:rPr>
        <w:t>Prawa i obowiązki Stron umowy nie mogą być przenoszone na osoby trzecie.</w:t>
      </w:r>
    </w:p>
    <w:p w:rsidR="00070532" w:rsidRPr="00404334" w:rsidRDefault="00070532" w:rsidP="00070532">
      <w:pPr>
        <w:autoSpaceDE w:val="0"/>
        <w:autoSpaceDN w:val="0"/>
        <w:adjustRightInd w:val="0"/>
        <w:jc w:val="center"/>
        <w:rPr>
          <w:b/>
          <w:bCs/>
          <w:color w:val="000000"/>
          <w:sz w:val="22"/>
          <w:szCs w:val="22"/>
        </w:rPr>
      </w:pPr>
    </w:p>
    <w:p w:rsidR="00070532" w:rsidRPr="00404334" w:rsidRDefault="00070532" w:rsidP="00070532">
      <w:pPr>
        <w:autoSpaceDE w:val="0"/>
        <w:autoSpaceDN w:val="0"/>
        <w:adjustRightInd w:val="0"/>
        <w:jc w:val="center"/>
        <w:rPr>
          <w:b/>
          <w:bCs/>
          <w:color w:val="000000"/>
          <w:sz w:val="22"/>
          <w:szCs w:val="22"/>
        </w:rPr>
      </w:pPr>
      <w:r w:rsidRPr="00404334">
        <w:rPr>
          <w:b/>
          <w:bCs/>
          <w:color w:val="000000"/>
          <w:sz w:val="22"/>
          <w:szCs w:val="22"/>
        </w:rPr>
        <w:t>§ 9</w:t>
      </w:r>
    </w:p>
    <w:p w:rsidR="00070532" w:rsidRPr="00404334" w:rsidRDefault="00070532" w:rsidP="00070532">
      <w:pPr>
        <w:numPr>
          <w:ilvl w:val="0"/>
          <w:numId w:val="66"/>
        </w:numPr>
        <w:autoSpaceDE w:val="0"/>
        <w:autoSpaceDN w:val="0"/>
        <w:adjustRightInd w:val="0"/>
        <w:ind w:left="284" w:hanging="284"/>
        <w:jc w:val="both"/>
        <w:rPr>
          <w:b/>
          <w:bCs/>
          <w:sz w:val="22"/>
          <w:szCs w:val="22"/>
        </w:rPr>
      </w:pPr>
      <w:r w:rsidRPr="00404334">
        <w:rPr>
          <w:sz w:val="22"/>
          <w:szCs w:val="22"/>
          <w:shd w:val="clear" w:color="auto" w:fill="FFFFFF"/>
        </w:rPr>
        <w:t xml:space="preserve">Wykonawca w celu realizacji czynności objętych umową uzyskuje dostęp do danych osobowych, dlatego  Zamawiający powierza Wykonawcy przetwarzanie danych osobowych </w:t>
      </w:r>
      <w:r w:rsidRPr="00404334">
        <w:rPr>
          <w:sz w:val="22"/>
          <w:szCs w:val="22"/>
          <w:shd w:val="clear" w:color="auto" w:fill="FFFFFF"/>
        </w:rPr>
        <w:br/>
        <w:t xml:space="preserve">w zakresie niezbędnym dla prawidłowej realizacji umowy. Wykonawca zobowiązuje się do wykonywania obowiązków, jakie ciążą na Zamawiającym zgodnie z ogólnym rozporządzeniem </w:t>
      </w:r>
      <w:r w:rsidRPr="00404334">
        <w:rPr>
          <w:sz w:val="22"/>
          <w:szCs w:val="22"/>
          <w:shd w:val="clear" w:color="auto" w:fill="FFFFFF"/>
        </w:rPr>
        <w:br/>
        <w:t>o ochronie danych osobowych (RODO), ustawą o ochronie danych osobowych, przepisów prawa powszechnie obowiązującego dotyczącego ochrony danych osobowych, jako na administratorze danych osobowych.</w:t>
      </w:r>
    </w:p>
    <w:p w:rsidR="00070532" w:rsidRPr="00404334" w:rsidRDefault="00070532" w:rsidP="00070532">
      <w:pPr>
        <w:numPr>
          <w:ilvl w:val="0"/>
          <w:numId w:val="66"/>
        </w:numPr>
        <w:autoSpaceDE w:val="0"/>
        <w:autoSpaceDN w:val="0"/>
        <w:adjustRightInd w:val="0"/>
        <w:ind w:left="284" w:hanging="284"/>
        <w:jc w:val="both"/>
        <w:rPr>
          <w:b/>
          <w:bCs/>
          <w:sz w:val="22"/>
          <w:szCs w:val="22"/>
        </w:rPr>
      </w:pPr>
      <w:r w:rsidRPr="00404334">
        <w:rPr>
          <w:sz w:val="22"/>
          <w:szCs w:val="22"/>
          <w:shd w:val="clear" w:color="auto" w:fill="FFFFFF"/>
        </w:rPr>
        <w:t xml:space="preserve">Wykonawca  zobowiązuje się, przy przetwarzaniu powierzonych danych osobowych, do ich zabezpieczenia poprzez stosowanie odpowiednich środków technicznych i organizacyjnych </w:t>
      </w:r>
      <w:r w:rsidRPr="00404334">
        <w:rPr>
          <w:sz w:val="22"/>
          <w:szCs w:val="22"/>
          <w:shd w:val="clear" w:color="auto" w:fill="FFFFFF"/>
        </w:rPr>
        <w:lastRenderedPageBreak/>
        <w:t xml:space="preserve">zapewniających adekwatny stopień bezpieczeństwa odpowiadający ryzyku związanemu </w:t>
      </w:r>
      <w:r w:rsidRPr="00404334">
        <w:rPr>
          <w:sz w:val="22"/>
          <w:szCs w:val="22"/>
          <w:shd w:val="clear" w:color="auto" w:fill="FFFFFF"/>
        </w:rPr>
        <w:br/>
        <w:t>z przetwarzaniem danych osobowych, o których mowa w art. 32 RODO.</w:t>
      </w:r>
    </w:p>
    <w:p w:rsidR="00070532" w:rsidRPr="00404334" w:rsidRDefault="00070532" w:rsidP="00070532">
      <w:pPr>
        <w:numPr>
          <w:ilvl w:val="0"/>
          <w:numId w:val="66"/>
        </w:numPr>
        <w:autoSpaceDE w:val="0"/>
        <w:autoSpaceDN w:val="0"/>
        <w:adjustRightInd w:val="0"/>
        <w:ind w:left="284" w:hanging="284"/>
        <w:jc w:val="both"/>
        <w:rPr>
          <w:b/>
          <w:bCs/>
          <w:sz w:val="22"/>
          <w:szCs w:val="22"/>
        </w:rPr>
      </w:pPr>
      <w:r w:rsidRPr="00404334">
        <w:rPr>
          <w:sz w:val="22"/>
          <w:szCs w:val="22"/>
          <w:shd w:val="clear" w:color="auto" w:fill="FFFFFF"/>
        </w:rPr>
        <w:t>Zamawiający zobowiązuje Wykonawcę do wykonywania wobec osób, których dane dotyczą, obowiązków informacyjnych wynikających z art. 13 i art. 14 RODO.</w:t>
      </w:r>
    </w:p>
    <w:p w:rsidR="00070532" w:rsidRPr="00404334" w:rsidRDefault="00070532" w:rsidP="00070532">
      <w:pPr>
        <w:numPr>
          <w:ilvl w:val="0"/>
          <w:numId w:val="66"/>
        </w:numPr>
        <w:autoSpaceDE w:val="0"/>
        <w:autoSpaceDN w:val="0"/>
        <w:adjustRightInd w:val="0"/>
        <w:ind w:left="284" w:hanging="284"/>
        <w:jc w:val="both"/>
        <w:rPr>
          <w:b/>
          <w:bCs/>
          <w:sz w:val="22"/>
          <w:szCs w:val="22"/>
        </w:rPr>
      </w:pPr>
      <w:r w:rsidRPr="00404334">
        <w:rPr>
          <w:sz w:val="22"/>
          <w:szCs w:val="22"/>
          <w:shd w:val="clear" w:color="auto" w:fill="FFFFFF"/>
        </w:rPr>
        <w:t xml:space="preserve">Dane osobowe są powierzone do przetwarzania Wykonawcy przez Zamawiającego wyłącznie </w:t>
      </w:r>
      <w:r w:rsidRPr="00404334">
        <w:rPr>
          <w:sz w:val="22"/>
          <w:szCs w:val="22"/>
          <w:shd w:val="clear" w:color="auto" w:fill="FFFFFF"/>
        </w:rPr>
        <w:br/>
        <w:t>w celu realizacji niniejszej umowy.</w:t>
      </w:r>
    </w:p>
    <w:p w:rsidR="00070532" w:rsidRPr="00404334" w:rsidRDefault="00070532" w:rsidP="00070532">
      <w:pPr>
        <w:numPr>
          <w:ilvl w:val="0"/>
          <w:numId w:val="66"/>
        </w:numPr>
        <w:autoSpaceDE w:val="0"/>
        <w:autoSpaceDN w:val="0"/>
        <w:adjustRightInd w:val="0"/>
        <w:ind w:left="284" w:hanging="284"/>
        <w:jc w:val="both"/>
        <w:rPr>
          <w:b/>
          <w:bCs/>
          <w:sz w:val="22"/>
          <w:szCs w:val="22"/>
        </w:rPr>
      </w:pPr>
      <w:r w:rsidRPr="00404334">
        <w:rPr>
          <w:sz w:val="22"/>
          <w:szCs w:val="22"/>
        </w:rPr>
        <w:t>Wykonawca zobowiązany jest do prowadzenia ewidencji osób upoważnionych do przetwarzania danych osobowych na podstawie wydanych dla swoich pracowników/ współpracowników upoważnień do przetwarzania danych osobowych.</w:t>
      </w:r>
    </w:p>
    <w:p w:rsidR="00070532" w:rsidRPr="00404334" w:rsidRDefault="00070532" w:rsidP="00070532">
      <w:pPr>
        <w:numPr>
          <w:ilvl w:val="0"/>
          <w:numId w:val="66"/>
        </w:numPr>
        <w:autoSpaceDE w:val="0"/>
        <w:autoSpaceDN w:val="0"/>
        <w:adjustRightInd w:val="0"/>
        <w:ind w:left="284" w:hanging="284"/>
        <w:jc w:val="both"/>
        <w:rPr>
          <w:b/>
          <w:bCs/>
          <w:sz w:val="22"/>
          <w:szCs w:val="22"/>
        </w:rPr>
      </w:pPr>
      <w:r w:rsidRPr="00404334">
        <w:rPr>
          <w:sz w:val="22"/>
          <w:szCs w:val="22"/>
          <w:shd w:val="clear" w:color="auto" w:fill="FFFFFF"/>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w:t>
      </w:r>
      <w:r w:rsidRPr="00404334">
        <w:rPr>
          <w:sz w:val="22"/>
          <w:szCs w:val="22"/>
          <w:shd w:val="clear" w:color="auto" w:fill="FFFFFF"/>
        </w:rPr>
        <w:br/>
        <w:t>Wykonawca niezwłocznie informuje Zamawiającego o:</w:t>
      </w:r>
      <w:r w:rsidRPr="00404334">
        <w:rPr>
          <w:sz w:val="22"/>
          <w:szCs w:val="22"/>
          <w:shd w:val="clear" w:color="auto" w:fill="FFFFFF"/>
        </w:rPr>
        <w:tab/>
      </w:r>
      <w:r w:rsidRPr="00404334">
        <w:rPr>
          <w:sz w:val="22"/>
          <w:szCs w:val="22"/>
        </w:rPr>
        <w:br/>
      </w:r>
      <w:r w:rsidRPr="00404334">
        <w:rPr>
          <w:sz w:val="22"/>
          <w:szCs w:val="22"/>
          <w:shd w:val="clear" w:color="auto" w:fill="FFFFFF"/>
        </w:rPr>
        <w:t>1)   wszelkich przypadkach naruszenia ochrony danych osobowych lub o ich niewłaściwym użyciu oraz naruszeniu obowiązków dotyczących ochrony powierzonych do przetwarzania danych osobowych;</w:t>
      </w:r>
      <w:r w:rsidRPr="00404334">
        <w:rPr>
          <w:sz w:val="22"/>
          <w:szCs w:val="22"/>
          <w:shd w:val="clear" w:color="auto" w:fill="FFFFFF"/>
        </w:rPr>
        <w:tab/>
      </w:r>
      <w:r w:rsidRPr="00404334">
        <w:rPr>
          <w:sz w:val="22"/>
          <w:szCs w:val="22"/>
        </w:rPr>
        <w:br/>
      </w:r>
      <w:r w:rsidRPr="00404334">
        <w:rPr>
          <w:sz w:val="22"/>
          <w:szCs w:val="22"/>
          <w:shd w:val="clear" w:color="auto" w:fill="FFFFFF"/>
        </w:rPr>
        <w:t>2)   wszelkich czynnościach z własnym udziałem w sprawach dotyczących ochrony danych osobowych prowadzonych w szczególności przed Prezesem Urzędu Ochrony Danych Osobowych, urzędami państwowymi, policją lub przed sądem.</w:t>
      </w:r>
    </w:p>
    <w:p w:rsidR="00070532" w:rsidRPr="00404334" w:rsidRDefault="00070532" w:rsidP="00070532">
      <w:pPr>
        <w:numPr>
          <w:ilvl w:val="0"/>
          <w:numId w:val="66"/>
        </w:numPr>
        <w:autoSpaceDE w:val="0"/>
        <w:autoSpaceDN w:val="0"/>
        <w:adjustRightInd w:val="0"/>
        <w:ind w:left="284" w:hanging="284"/>
        <w:jc w:val="both"/>
        <w:rPr>
          <w:b/>
          <w:bCs/>
          <w:sz w:val="22"/>
          <w:szCs w:val="22"/>
        </w:rPr>
      </w:pPr>
      <w:r w:rsidRPr="00404334">
        <w:rPr>
          <w:sz w:val="22"/>
          <w:szCs w:val="22"/>
          <w:shd w:val="clear" w:color="auto" w:fill="FFFFFF"/>
        </w:rPr>
        <w:t>Wykonawca nie decyduje o celach i środkach przetwarzania danych osobowych</w:t>
      </w:r>
    </w:p>
    <w:p w:rsidR="00070532" w:rsidRPr="00404334" w:rsidRDefault="00070532" w:rsidP="00070532">
      <w:pPr>
        <w:numPr>
          <w:ilvl w:val="0"/>
          <w:numId w:val="66"/>
        </w:numPr>
        <w:autoSpaceDE w:val="0"/>
        <w:autoSpaceDN w:val="0"/>
        <w:adjustRightInd w:val="0"/>
        <w:ind w:left="284" w:hanging="284"/>
        <w:jc w:val="both"/>
        <w:rPr>
          <w:b/>
          <w:bCs/>
          <w:sz w:val="22"/>
          <w:szCs w:val="22"/>
        </w:rPr>
      </w:pPr>
      <w:r w:rsidRPr="00404334">
        <w:rPr>
          <w:sz w:val="22"/>
          <w:szCs w:val="22"/>
          <w:shd w:val="clear" w:color="auto" w:fill="FFFFFF"/>
        </w:rPr>
        <w:t xml:space="preserve">Wykonawca zobowiązuje się do udzielenia Zamawiającemu, na każde jego żądanie, informacji na temat przetwarzania powierzonych do przetwarzania danych osobowych, oraz umożliwi Zamawiającemu, lub podmiotowi przez niego upoważnionemu, dokonanie kontroli zgodności </w:t>
      </w:r>
      <w:r w:rsidRPr="00404334">
        <w:rPr>
          <w:sz w:val="22"/>
          <w:szCs w:val="22"/>
          <w:shd w:val="clear" w:color="auto" w:fill="FFFFFF"/>
        </w:rPr>
        <w:br/>
        <w:t>z  ogólnym rozporządzeniem o ochronie danych osobowych (RODO) oraz z niniejszą umową przetwarzania powierzonych danych osobowych.</w:t>
      </w:r>
    </w:p>
    <w:p w:rsidR="00070532" w:rsidRPr="00404334" w:rsidRDefault="00070532" w:rsidP="00070532">
      <w:pPr>
        <w:autoSpaceDE w:val="0"/>
        <w:autoSpaceDN w:val="0"/>
        <w:adjustRightInd w:val="0"/>
        <w:ind w:left="284"/>
        <w:jc w:val="both"/>
        <w:rPr>
          <w:b/>
          <w:bCs/>
          <w:sz w:val="22"/>
          <w:szCs w:val="22"/>
        </w:rPr>
      </w:pPr>
    </w:p>
    <w:p w:rsidR="00070532" w:rsidRPr="00404334" w:rsidRDefault="00070532" w:rsidP="00070532">
      <w:pPr>
        <w:autoSpaceDE w:val="0"/>
        <w:autoSpaceDN w:val="0"/>
        <w:adjustRightInd w:val="0"/>
        <w:jc w:val="center"/>
        <w:rPr>
          <w:b/>
          <w:bCs/>
          <w:color w:val="000000"/>
          <w:sz w:val="22"/>
          <w:szCs w:val="22"/>
        </w:rPr>
      </w:pPr>
    </w:p>
    <w:p w:rsidR="00070532" w:rsidRPr="00404334" w:rsidRDefault="00070532" w:rsidP="00070532">
      <w:pPr>
        <w:autoSpaceDE w:val="0"/>
        <w:autoSpaceDN w:val="0"/>
        <w:adjustRightInd w:val="0"/>
        <w:jc w:val="center"/>
        <w:rPr>
          <w:b/>
          <w:bCs/>
          <w:color w:val="000000"/>
          <w:sz w:val="22"/>
          <w:szCs w:val="22"/>
        </w:rPr>
      </w:pPr>
      <w:r w:rsidRPr="00404334">
        <w:rPr>
          <w:b/>
          <w:bCs/>
          <w:color w:val="000000"/>
          <w:sz w:val="22"/>
          <w:szCs w:val="22"/>
        </w:rPr>
        <w:t>§ 10</w:t>
      </w:r>
    </w:p>
    <w:p w:rsidR="00070532" w:rsidRPr="00404334" w:rsidRDefault="00070532" w:rsidP="00F86670">
      <w:pPr>
        <w:pStyle w:val="Default"/>
        <w:numPr>
          <w:ilvl w:val="0"/>
          <w:numId w:val="65"/>
        </w:numPr>
        <w:ind w:left="284" w:right="424" w:hanging="284"/>
        <w:jc w:val="both"/>
        <w:rPr>
          <w:sz w:val="22"/>
          <w:szCs w:val="22"/>
        </w:rPr>
      </w:pPr>
      <w:r w:rsidRPr="00404334">
        <w:rPr>
          <w:sz w:val="22"/>
          <w:szCs w:val="22"/>
        </w:rPr>
        <w:t>Strony umowy stwierdzają, że dokumentacja fotograficzna (Fotografie), która zostanie wykonana w ramach realizacji przedmiotu zamówienia jest również przedmiotem niniejszej umowy jest utworem w rozumieniu ustawy z dnia 4 lutego 1994 roku o prawie autorskim i prawach pokrewnych (</w:t>
      </w:r>
      <w:proofErr w:type="spellStart"/>
      <w:r w:rsidRPr="00404334">
        <w:rPr>
          <w:sz w:val="22"/>
          <w:szCs w:val="22"/>
        </w:rPr>
        <w:t>Dz.U</w:t>
      </w:r>
      <w:proofErr w:type="spellEnd"/>
      <w:r w:rsidRPr="00404334">
        <w:rPr>
          <w:sz w:val="22"/>
          <w:szCs w:val="22"/>
        </w:rPr>
        <w:t xml:space="preserve">. z 2017r., poz.880). </w:t>
      </w:r>
    </w:p>
    <w:p w:rsidR="00070532" w:rsidRPr="00404334" w:rsidRDefault="00070532" w:rsidP="00070532">
      <w:pPr>
        <w:pStyle w:val="Default"/>
        <w:numPr>
          <w:ilvl w:val="0"/>
          <w:numId w:val="65"/>
        </w:numPr>
        <w:ind w:left="284" w:right="424" w:hanging="357"/>
        <w:jc w:val="both"/>
        <w:rPr>
          <w:sz w:val="22"/>
          <w:szCs w:val="22"/>
        </w:rPr>
      </w:pPr>
      <w:r w:rsidRPr="00404334">
        <w:rPr>
          <w:sz w:val="22"/>
          <w:szCs w:val="22"/>
        </w:rPr>
        <w:t>Z dniem przyjęcia Fotografii przez Zamawiającego i w ramach wynagrodzenia określonego w § 3 ust. 1, Wykonawca przenosi na Zamawiającego, na zasadzie wyłączności, autorskie prawa majątkowe i prawa pokrewne do nieograniczonego terytorialnie i czasowo korzystania i rozporządzania przedmiotem umowy, w kraju i za granicą, zgodnie z art. 64 ustawy z dnia 4 lutego 1994 r. o prawie autorskim i prawach pokrewnych (Dz. U. z 2006 r. Nr 90, poz. 631, z </w:t>
      </w:r>
      <w:proofErr w:type="spellStart"/>
      <w:r w:rsidRPr="00404334">
        <w:rPr>
          <w:sz w:val="22"/>
          <w:szCs w:val="22"/>
        </w:rPr>
        <w:t>późn</w:t>
      </w:r>
      <w:proofErr w:type="spellEnd"/>
      <w:r w:rsidRPr="00404334">
        <w:rPr>
          <w:sz w:val="22"/>
          <w:szCs w:val="22"/>
        </w:rPr>
        <w:t>. zm.)  na wszelkich znanych w chwili zawierania niniejszej umowy polach eksploatacji, w tym wskazanych w art. 50 Ustawy z dnia 4 lutego 1994 r. o prawach autorskim i prawach pokrewnych, obejmujących w szczególności:</w:t>
      </w:r>
    </w:p>
    <w:p w:rsidR="00070532" w:rsidRPr="00404334" w:rsidRDefault="00070532" w:rsidP="00070532">
      <w:pPr>
        <w:pStyle w:val="Akapitzlist1"/>
        <w:numPr>
          <w:ilvl w:val="1"/>
          <w:numId w:val="65"/>
        </w:numPr>
        <w:tabs>
          <w:tab w:val="left" w:pos="0"/>
        </w:tabs>
        <w:suppressAutoHyphens/>
        <w:overflowPunct w:val="0"/>
        <w:autoSpaceDE w:val="0"/>
        <w:autoSpaceDN w:val="0"/>
        <w:adjustRightInd w:val="0"/>
        <w:ind w:left="709" w:right="424" w:hanging="357"/>
        <w:contextualSpacing w:val="0"/>
        <w:jc w:val="both"/>
        <w:textAlignment w:val="baseline"/>
        <w:rPr>
          <w:sz w:val="22"/>
          <w:szCs w:val="22"/>
        </w:rPr>
      </w:pPr>
      <w:r w:rsidRPr="00404334">
        <w:rPr>
          <w:sz w:val="22"/>
          <w:szCs w:val="22"/>
        </w:rPr>
        <w:t xml:space="preserve">utrwalanie i zwielokrotnianie, trwałe lub czasowe, w całości lub w części, jakimikolwiek środkami i w jakiejkolwiek formie w dowolnej ilości egzemplarzy; wytwarzanie egzemplarzy wszelkimi możliwymi technikami, w tym techniką drukarską, reprograficzną, zapisu magnetycznego, techniką mechaniczną, cyfrową; przechowywanie, w szczególności w pamięci urządzenia elektronicznego i innych nośnikach cyfrowych (CD, DVD, przenośnia pamięć </w:t>
      </w:r>
      <w:proofErr w:type="spellStart"/>
      <w:r w:rsidRPr="00404334">
        <w:rPr>
          <w:sz w:val="22"/>
          <w:szCs w:val="22"/>
        </w:rPr>
        <w:t>flash</w:t>
      </w:r>
      <w:proofErr w:type="spellEnd"/>
      <w:r w:rsidRPr="00404334">
        <w:rPr>
          <w:sz w:val="22"/>
          <w:szCs w:val="22"/>
        </w:rPr>
        <w:t>), sieci komputerowej, teleinformatycznej lub wszelkich innych środkach komunikacji elektronicznej;</w:t>
      </w:r>
    </w:p>
    <w:p w:rsidR="00070532" w:rsidRPr="00404334" w:rsidRDefault="00070532" w:rsidP="00070532">
      <w:pPr>
        <w:pStyle w:val="Akapitzlist1"/>
        <w:numPr>
          <w:ilvl w:val="1"/>
          <w:numId w:val="65"/>
        </w:numPr>
        <w:tabs>
          <w:tab w:val="left" w:pos="0"/>
        </w:tabs>
        <w:suppressAutoHyphens/>
        <w:overflowPunct w:val="0"/>
        <w:autoSpaceDE w:val="0"/>
        <w:autoSpaceDN w:val="0"/>
        <w:adjustRightInd w:val="0"/>
        <w:ind w:left="709" w:right="424" w:hanging="357"/>
        <w:contextualSpacing w:val="0"/>
        <w:jc w:val="both"/>
        <w:textAlignment w:val="baseline"/>
        <w:rPr>
          <w:sz w:val="22"/>
          <w:szCs w:val="22"/>
        </w:rPr>
      </w:pPr>
      <w:r w:rsidRPr="00404334">
        <w:rPr>
          <w:sz w:val="22"/>
          <w:szCs w:val="22"/>
        </w:rPr>
        <w:t>obrót oryginałem albo egzemplarzami, na których utwory utrwalono, wprowadzanie do obrotu, dzierżawa, użyczenie lub najem oryginału albo egzemplarzy;</w:t>
      </w:r>
    </w:p>
    <w:p w:rsidR="00070532" w:rsidRPr="00404334" w:rsidRDefault="00070532" w:rsidP="00070532">
      <w:pPr>
        <w:pStyle w:val="Akapitzlist1"/>
        <w:numPr>
          <w:ilvl w:val="1"/>
          <w:numId w:val="65"/>
        </w:numPr>
        <w:tabs>
          <w:tab w:val="left" w:pos="0"/>
        </w:tabs>
        <w:suppressAutoHyphens/>
        <w:overflowPunct w:val="0"/>
        <w:autoSpaceDE w:val="0"/>
        <w:autoSpaceDN w:val="0"/>
        <w:adjustRightInd w:val="0"/>
        <w:ind w:left="709" w:right="424" w:hanging="357"/>
        <w:contextualSpacing w:val="0"/>
        <w:jc w:val="both"/>
        <w:textAlignment w:val="baseline"/>
        <w:rPr>
          <w:sz w:val="22"/>
          <w:szCs w:val="22"/>
        </w:rPr>
      </w:pPr>
      <w:r w:rsidRPr="00404334">
        <w:rPr>
          <w:sz w:val="22"/>
          <w:szCs w:val="22"/>
        </w:rPr>
        <w:t>prezentowanie, wyświetlanie, ukazywanie oraz wprowadzanie do pamięci komputera, w tym także wykorzystywanie i wyświetlania podczas pokazów publicznych;</w:t>
      </w:r>
    </w:p>
    <w:p w:rsidR="00070532" w:rsidRPr="00404334" w:rsidRDefault="00070532" w:rsidP="00070532">
      <w:pPr>
        <w:pStyle w:val="Akapitzlist1"/>
        <w:numPr>
          <w:ilvl w:val="1"/>
          <w:numId w:val="65"/>
        </w:numPr>
        <w:tabs>
          <w:tab w:val="left" w:pos="0"/>
        </w:tabs>
        <w:suppressAutoHyphens/>
        <w:overflowPunct w:val="0"/>
        <w:autoSpaceDE w:val="0"/>
        <w:autoSpaceDN w:val="0"/>
        <w:adjustRightInd w:val="0"/>
        <w:ind w:left="709" w:right="424" w:hanging="357"/>
        <w:contextualSpacing w:val="0"/>
        <w:jc w:val="both"/>
        <w:textAlignment w:val="baseline"/>
        <w:rPr>
          <w:sz w:val="22"/>
          <w:szCs w:val="22"/>
        </w:rPr>
      </w:pPr>
      <w:r w:rsidRPr="00404334">
        <w:rPr>
          <w:sz w:val="22"/>
          <w:szCs w:val="22"/>
        </w:rPr>
        <w:lastRenderedPageBreak/>
        <w:t xml:space="preserve">dowolne korzystanie w sposób komercyjny lub niekomercyjny i rozpowszechnianie w inny sposób niż wskazany w pkt. b) powyżej, w dowolnych materiałach m.in. informacyjnych, reklamowych i promocyjnych, folderach, ulotkach, czasopismach, w reklamie wielkoformatowej (w tym na plakatach, billboardach oraz </w:t>
      </w:r>
      <w:proofErr w:type="spellStart"/>
      <w:r w:rsidRPr="00404334">
        <w:rPr>
          <w:sz w:val="22"/>
          <w:szCs w:val="22"/>
        </w:rPr>
        <w:t>bannerach</w:t>
      </w:r>
      <w:proofErr w:type="spellEnd"/>
      <w:r w:rsidRPr="00404334">
        <w:rPr>
          <w:sz w:val="22"/>
          <w:szCs w:val="22"/>
        </w:rPr>
        <w:t>), w Internecie, za pomocą dowolnych środków technicznych; a także korekta (obróbka) graficzna w celu przygotowania Zdjęcia do użycia we wskazany wyżej sposób;</w:t>
      </w:r>
    </w:p>
    <w:p w:rsidR="00070532" w:rsidRPr="00404334" w:rsidRDefault="00070532" w:rsidP="00070532">
      <w:pPr>
        <w:pStyle w:val="Akapitzlist1"/>
        <w:numPr>
          <w:ilvl w:val="1"/>
          <w:numId w:val="65"/>
        </w:numPr>
        <w:tabs>
          <w:tab w:val="left" w:pos="0"/>
        </w:tabs>
        <w:suppressAutoHyphens/>
        <w:overflowPunct w:val="0"/>
        <w:autoSpaceDE w:val="0"/>
        <w:autoSpaceDN w:val="0"/>
        <w:adjustRightInd w:val="0"/>
        <w:ind w:left="709" w:right="424" w:hanging="357"/>
        <w:contextualSpacing w:val="0"/>
        <w:jc w:val="both"/>
        <w:textAlignment w:val="baseline"/>
        <w:rPr>
          <w:sz w:val="22"/>
          <w:szCs w:val="22"/>
        </w:rPr>
      </w:pPr>
      <w:r w:rsidRPr="00404334">
        <w:rPr>
          <w:sz w:val="22"/>
          <w:szCs w:val="22"/>
        </w:rPr>
        <w:t>wykorzystywanie Zdjęć w dowolnej formie, w tym papierowej i elektronicznej, w całości i we fragmentach, we wszelkich celach promocyjnych,  informacyjnych oraz marketingowych;</w:t>
      </w:r>
    </w:p>
    <w:p w:rsidR="00070532" w:rsidRPr="00404334" w:rsidRDefault="00070532" w:rsidP="00070532">
      <w:pPr>
        <w:pStyle w:val="Akapitzlist1"/>
        <w:numPr>
          <w:ilvl w:val="1"/>
          <w:numId w:val="65"/>
        </w:numPr>
        <w:tabs>
          <w:tab w:val="left" w:pos="0"/>
        </w:tabs>
        <w:suppressAutoHyphens/>
        <w:overflowPunct w:val="0"/>
        <w:autoSpaceDE w:val="0"/>
        <w:autoSpaceDN w:val="0"/>
        <w:adjustRightInd w:val="0"/>
        <w:ind w:left="709" w:right="424" w:hanging="357"/>
        <w:contextualSpacing w:val="0"/>
        <w:jc w:val="both"/>
        <w:textAlignment w:val="baseline"/>
        <w:rPr>
          <w:sz w:val="22"/>
          <w:szCs w:val="22"/>
        </w:rPr>
      </w:pPr>
      <w:r w:rsidRPr="00404334">
        <w:rPr>
          <w:sz w:val="22"/>
          <w:szCs w:val="22"/>
        </w:rPr>
        <w:t>tworzenie utworów zależnych i pochodnych, przeglądanie, dowolne modyfikowanie i wykorzystywanie Zdjęć; przystosowywanie, zmiany układu lub jakiekolwiek inne zmiany w Zdjęciach;</w:t>
      </w:r>
    </w:p>
    <w:p w:rsidR="00070532" w:rsidRPr="00404334" w:rsidRDefault="00070532" w:rsidP="00070532">
      <w:pPr>
        <w:pStyle w:val="Akapitzlist1"/>
        <w:numPr>
          <w:ilvl w:val="1"/>
          <w:numId w:val="65"/>
        </w:numPr>
        <w:tabs>
          <w:tab w:val="left" w:pos="0"/>
        </w:tabs>
        <w:suppressAutoHyphens/>
        <w:overflowPunct w:val="0"/>
        <w:autoSpaceDE w:val="0"/>
        <w:autoSpaceDN w:val="0"/>
        <w:adjustRightInd w:val="0"/>
        <w:ind w:left="709" w:right="424" w:hanging="357"/>
        <w:contextualSpacing w:val="0"/>
        <w:jc w:val="both"/>
        <w:textAlignment w:val="baseline"/>
        <w:rPr>
          <w:sz w:val="22"/>
          <w:szCs w:val="22"/>
        </w:rPr>
      </w:pPr>
      <w:r w:rsidRPr="00404334">
        <w:rPr>
          <w:sz w:val="22"/>
          <w:szCs w:val="22"/>
        </w:rPr>
        <w:t>wprowadzanie do obrotu elektronicznego, w tym poprzez sieć Internet; przesyłanie przy wykorzystaniu środków przekazu obrazu.</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Zamawiający uprawniony jest do zbycia majątkowych praw autorskich do Fotografii lub do udzielenia licencji na korzystanie z Fotografii na wszystkich polach eksploatacji wymienionych w ustępie powyżej.</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Wszelkie prawa nabyte przez Zamawiającego na mocy niniejszej umowy nie są ograniczone terytorialnie ani w czasie, a ich wykonywanie nie wymaga zgody Wykonawcy.</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Wykonawca wyraża zgodę na wykonywanie praw zależnych do Fotografii przez Zamawiającego w sposób nieograniczony terytorialnie i czasowo. Wykonawca nie zachowuje prawa zezwalania na wykonywanie zależnego prawa autorskiego i przenosi je na Zamawiającego w pełnym zakresie.</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Wykonawca zobowiązuje się do niewykonywania praw zależnych do Fotografii bez zgody Zamawiającego pod rygorem odpowiedzialności odszkodowawczej.</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 xml:space="preserve">Wykonawca oświadcza, że nie będzie wykonywał osobistych praw autorskich do Fotografii za wyjątkiem zamieszczania ich w swoich materiałach informacyjnych oraz </w:t>
      </w:r>
      <w:proofErr w:type="spellStart"/>
      <w:r w:rsidRPr="00404334">
        <w:rPr>
          <w:sz w:val="22"/>
          <w:szCs w:val="22"/>
        </w:rPr>
        <w:t>portfolio</w:t>
      </w:r>
      <w:proofErr w:type="spellEnd"/>
      <w:r w:rsidRPr="00404334">
        <w:rPr>
          <w:sz w:val="22"/>
          <w:szCs w:val="22"/>
        </w:rPr>
        <w:t>, pod rygorem odpowiedzialności odszkodowawczej.</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Wykonawca upoważnia Zamawiającego do wykonywania w jego imieniu autorskich praw osobistych, w szczególności prawa do decydowania o oznaczaniu nazwiskiem autora lub udostępnienia anonimowo, decydowania o pierwszym udostępnieniu publiczności, nienaruszalności formy i treści utworów oraz do nadzoru nad sposobem korzystania z Fotografii. Zamawiający nie ma obowiązku wskazywania Wykonawcy, jako autora Fotografii. Zamawiający uprawniony jest do sygnowania zdjęć swoją nazwą, jej skrótem, logotypem lub logiem.</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Przeniesienie majątkowych praw autorskich a także oświadczenia oraz zgody, o których mowa w</w:t>
      </w:r>
      <w:r w:rsidR="00F86670" w:rsidRPr="00404334">
        <w:rPr>
          <w:sz w:val="22"/>
          <w:szCs w:val="22"/>
        </w:rPr>
        <w:t xml:space="preserve"> </w:t>
      </w:r>
      <w:r w:rsidR="00F86670" w:rsidRPr="00404334">
        <w:rPr>
          <w:sz w:val="22"/>
          <w:szCs w:val="22"/>
        </w:rPr>
        <w:br/>
      </w:r>
      <w:r w:rsidRPr="00404334">
        <w:rPr>
          <w:sz w:val="22"/>
          <w:szCs w:val="22"/>
        </w:rPr>
        <w:t>§ 10 ust. 3-8 nastąpią za wynagrodzeniem określonym w §3 ust. 1.</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Wykonawca oświadcza, że w chwili przekazania Zamawiającemu Fotografii, będą przysługiwać mu do niego pełne, wyłączne i nieograniczone prawa autorskie majątkowe. Wykonawca oświadcza, że przysługują mu do Fotografii prawa osobiste bądź też jest on uprawniony w imieniu autora do wykonywania w jego imieniu autorskich praw osobistych, w szczególności prawa do decydowania o oznaczaniu nazwiskiem autora lub udostępnienia anonimowo, decydowania o pierwszym udostępnieniu publiczności, nienaruszalności formy i treści utworów oraz do nadzoru nad sposobem korzystania z Fotografii, a także że nie ma obowiązku wskazywania autora, jako autora Fotografii, uprawniony jest do sygnowania zdjęć swoją nazwą, jej skrótem, logotypem lub logiem.</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Wykonawca oświadcza, że uprawniony jest do przeniesienia wskazanych w §10 ust. 10 niniejszej umowy uprawnień na rzecz Zamawiającego.</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Wykonawca oświadcza, że w chwili przekazania Zamawiającemu Fotografii, będą one wolne od jakichkolwiek wad prawnych, obciążeń oraz ograniczeń wobec osób trzecich.</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 xml:space="preserve">Wykonawca ponosi także pełną odpowiedzialność za wady dotyczące zrealizowanego przedmiotu umowy, w tym Fotografii, a w szczególności za ewentualne roszczenia osób trzecich wynikające z naruszenia praw własności intelektualnej, w tym za nieprzestrzeganie przepisów ustawy z dnia 4 </w:t>
      </w:r>
      <w:r w:rsidRPr="00404334">
        <w:rPr>
          <w:sz w:val="22"/>
          <w:szCs w:val="22"/>
        </w:rPr>
        <w:lastRenderedPageBreak/>
        <w:t>lutego 1994 roku o prawie autorskim i prawach pokrewnych (</w:t>
      </w:r>
      <w:proofErr w:type="spellStart"/>
      <w:r w:rsidRPr="00404334">
        <w:rPr>
          <w:sz w:val="22"/>
          <w:szCs w:val="22"/>
        </w:rPr>
        <w:t>Dz.U</w:t>
      </w:r>
      <w:proofErr w:type="spellEnd"/>
      <w:r w:rsidRPr="00404334">
        <w:rPr>
          <w:sz w:val="22"/>
          <w:szCs w:val="22"/>
        </w:rPr>
        <w:t>. z 2017r., poz.880) w związku z wykonywaniem przedmiotu umowy.</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Jeśli jakiekolwiek prawa do przedmiotu umowy będą przysługiwać osobie trzeciej, Wykonawca skutecznie nabędzie je przed ich przekazaniem Zamawiającemu. W razie wystąpienia z roszczeniami przeciwko Zamawiającemu przez osobę trzecią, Wykonawca udzieli Zamawiającemu pełnego wsparcia w celu podważenia zasadności roszczeń osoby trzeciej.</w:t>
      </w:r>
    </w:p>
    <w:p w:rsidR="00070532" w:rsidRPr="00404334" w:rsidRDefault="00070532" w:rsidP="00070532">
      <w:pPr>
        <w:pStyle w:val="Akapitzlist1"/>
        <w:numPr>
          <w:ilvl w:val="0"/>
          <w:numId w:val="65"/>
        </w:numPr>
        <w:tabs>
          <w:tab w:val="left" w:pos="0"/>
        </w:tabs>
        <w:suppressAutoHyphens/>
        <w:overflowPunct w:val="0"/>
        <w:autoSpaceDE w:val="0"/>
        <w:autoSpaceDN w:val="0"/>
        <w:adjustRightInd w:val="0"/>
        <w:ind w:left="284" w:hanging="357"/>
        <w:contextualSpacing w:val="0"/>
        <w:jc w:val="both"/>
        <w:textAlignment w:val="baseline"/>
        <w:rPr>
          <w:sz w:val="22"/>
          <w:szCs w:val="22"/>
        </w:rPr>
      </w:pPr>
      <w:r w:rsidRPr="00404334">
        <w:rPr>
          <w:sz w:val="22"/>
          <w:szCs w:val="22"/>
        </w:rPr>
        <w:t>W przypadku złożenia przez Wykonawcę niezgodnego z prawdą oświadczenia, o którym mowa w §10 ust. 10-13 oraz skierowania przez osobę trzecią, której przysługują prawa autorskie do przedmiotu niniejszej umowy lub jego elementów jakichkolwiek roszczeń cywilnoprawnych przeciwko Zamawiającemu, Wykonawca zobowiązuje się: zwolnić Zamawiającego z obowiązku zapłaty jakiegokolwiek odszkodowania lub zadośćuczynienia z tytułu naruszenia praw autorskich do przedmiotu umowy; pokryć poniesione przez Zamawiającego koszty zasądzonych przez sąd obowiązków zmierzających do usunięcia skutków naruszeń; pokryć koszty poniesione przez Zamawiającego w związku z wniesieniem przez osobę trzecią roszczeń, o których mowa powyżej (w tym roszczeń o zaniechanie), a w szczególności kosztów procesu oraz kosztów zastępstwa procesowego (obsługi prawnej), chyba że ich poniesienie nie było uzasadnione.</w:t>
      </w:r>
    </w:p>
    <w:p w:rsidR="00070532" w:rsidRPr="00404334" w:rsidRDefault="00070532" w:rsidP="00070532">
      <w:pPr>
        <w:autoSpaceDE w:val="0"/>
        <w:autoSpaceDN w:val="0"/>
        <w:adjustRightInd w:val="0"/>
        <w:jc w:val="center"/>
        <w:rPr>
          <w:b/>
          <w:bCs/>
          <w:color w:val="000000"/>
          <w:sz w:val="22"/>
          <w:szCs w:val="22"/>
        </w:rPr>
      </w:pPr>
    </w:p>
    <w:p w:rsidR="00070532" w:rsidRPr="00404334" w:rsidRDefault="00070532" w:rsidP="00070532">
      <w:pPr>
        <w:autoSpaceDE w:val="0"/>
        <w:autoSpaceDN w:val="0"/>
        <w:adjustRightInd w:val="0"/>
        <w:jc w:val="center"/>
        <w:rPr>
          <w:b/>
          <w:bCs/>
          <w:color w:val="000000"/>
          <w:sz w:val="22"/>
          <w:szCs w:val="22"/>
        </w:rPr>
      </w:pPr>
    </w:p>
    <w:p w:rsidR="00070532" w:rsidRPr="00404334" w:rsidRDefault="00070532" w:rsidP="00070532">
      <w:pPr>
        <w:autoSpaceDE w:val="0"/>
        <w:autoSpaceDN w:val="0"/>
        <w:adjustRightInd w:val="0"/>
        <w:jc w:val="center"/>
        <w:rPr>
          <w:b/>
          <w:bCs/>
          <w:color w:val="000000"/>
          <w:sz w:val="22"/>
          <w:szCs w:val="22"/>
        </w:rPr>
      </w:pPr>
      <w:r w:rsidRPr="00404334">
        <w:rPr>
          <w:b/>
          <w:bCs/>
          <w:color w:val="000000"/>
          <w:sz w:val="22"/>
          <w:szCs w:val="22"/>
        </w:rPr>
        <w:t>§ 11</w:t>
      </w:r>
    </w:p>
    <w:p w:rsidR="00070532" w:rsidRPr="00404334" w:rsidRDefault="00070532" w:rsidP="00070532">
      <w:pPr>
        <w:pStyle w:val="Akapitzlist"/>
        <w:numPr>
          <w:ilvl w:val="0"/>
          <w:numId w:val="62"/>
        </w:numPr>
        <w:tabs>
          <w:tab w:val="num" w:pos="0"/>
        </w:tabs>
        <w:autoSpaceDE w:val="0"/>
        <w:autoSpaceDN w:val="0"/>
        <w:adjustRightInd w:val="0"/>
        <w:ind w:hanging="426"/>
        <w:contextualSpacing/>
        <w:jc w:val="both"/>
        <w:rPr>
          <w:color w:val="000000"/>
          <w:sz w:val="22"/>
          <w:szCs w:val="22"/>
        </w:rPr>
      </w:pPr>
      <w:r w:rsidRPr="00404334">
        <w:rPr>
          <w:color w:val="000000"/>
          <w:sz w:val="22"/>
          <w:szCs w:val="22"/>
        </w:rPr>
        <w:t xml:space="preserve">W zakresie nieuregulowanym umową mają zastosowanie przepisy ustawy z dnia 23 kwietnia 1964 r. kodeks cywilny (tj. Dz. U. z 2017 r. poz. 459 z </w:t>
      </w:r>
      <w:proofErr w:type="spellStart"/>
      <w:r w:rsidRPr="00404334">
        <w:rPr>
          <w:color w:val="000000"/>
          <w:sz w:val="22"/>
          <w:szCs w:val="22"/>
        </w:rPr>
        <w:t>pózn</w:t>
      </w:r>
      <w:proofErr w:type="spellEnd"/>
      <w:r w:rsidRPr="00404334">
        <w:rPr>
          <w:color w:val="000000"/>
          <w:sz w:val="22"/>
          <w:szCs w:val="22"/>
        </w:rPr>
        <w:t>. zmianami), ustawy z dnia 4 lutego 1994 r. o prawie autorskim i prawach pokrewnych (tj. Dz. U. z 2017 poz. 880), ustawy z dnia 10 maja 2018 (</w:t>
      </w:r>
      <w:proofErr w:type="spellStart"/>
      <w:r w:rsidRPr="00404334">
        <w:rPr>
          <w:color w:val="000000"/>
          <w:sz w:val="22"/>
          <w:szCs w:val="22"/>
        </w:rPr>
        <w:t>t</w:t>
      </w:r>
      <w:r w:rsidR="00404334" w:rsidRPr="00404334">
        <w:rPr>
          <w:color w:val="000000"/>
          <w:sz w:val="22"/>
          <w:szCs w:val="22"/>
        </w:rPr>
        <w:t>.</w:t>
      </w:r>
      <w:r w:rsidRPr="00404334">
        <w:rPr>
          <w:color w:val="000000"/>
          <w:sz w:val="22"/>
          <w:szCs w:val="22"/>
        </w:rPr>
        <w:t>j</w:t>
      </w:r>
      <w:proofErr w:type="spellEnd"/>
      <w:r w:rsidRPr="00404334">
        <w:rPr>
          <w:color w:val="000000"/>
          <w:sz w:val="22"/>
          <w:szCs w:val="22"/>
        </w:rPr>
        <w:t>. Dz. U. z 2018 poz. 1000) o ochronie danych osobowych, ustawy z dnia 29 stycznia 2004 r. prawo zamówień publicznych (</w:t>
      </w:r>
      <w:proofErr w:type="spellStart"/>
      <w:r w:rsidR="00404334" w:rsidRPr="00404334">
        <w:rPr>
          <w:color w:val="000000"/>
          <w:sz w:val="22"/>
          <w:szCs w:val="22"/>
        </w:rPr>
        <w:t>t.j</w:t>
      </w:r>
      <w:proofErr w:type="spellEnd"/>
      <w:r w:rsidR="00404334" w:rsidRPr="00404334">
        <w:rPr>
          <w:color w:val="000000"/>
          <w:sz w:val="22"/>
          <w:szCs w:val="22"/>
        </w:rPr>
        <w:t xml:space="preserve">. </w:t>
      </w:r>
      <w:r w:rsidRPr="00404334">
        <w:rPr>
          <w:color w:val="000000"/>
          <w:sz w:val="22"/>
          <w:szCs w:val="22"/>
        </w:rPr>
        <w:t>Dz. U. z 2017 r., poz. 1579</w:t>
      </w:r>
      <w:r w:rsidR="00F86670" w:rsidRPr="00404334">
        <w:rPr>
          <w:color w:val="000000"/>
          <w:sz w:val="22"/>
          <w:szCs w:val="22"/>
        </w:rPr>
        <w:t xml:space="preserve"> ze zm.</w:t>
      </w:r>
      <w:r w:rsidRPr="00404334">
        <w:rPr>
          <w:color w:val="000000"/>
          <w:sz w:val="22"/>
          <w:szCs w:val="22"/>
        </w:rPr>
        <w:t>).</w:t>
      </w:r>
    </w:p>
    <w:p w:rsidR="00070532" w:rsidRPr="00404334" w:rsidRDefault="00070532" w:rsidP="00070532">
      <w:pPr>
        <w:numPr>
          <w:ilvl w:val="0"/>
          <w:numId w:val="62"/>
        </w:numPr>
        <w:tabs>
          <w:tab w:val="num" w:pos="0"/>
        </w:tabs>
        <w:autoSpaceDE w:val="0"/>
        <w:autoSpaceDN w:val="0"/>
        <w:adjustRightInd w:val="0"/>
        <w:ind w:hanging="426"/>
        <w:jc w:val="both"/>
        <w:rPr>
          <w:color w:val="000000"/>
          <w:sz w:val="22"/>
          <w:szCs w:val="22"/>
        </w:rPr>
      </w:pPr>
      <w:r w:rsidRPr="00404334">
        <w:rPr>
          <w:color w:val="000000"/>
          <w:sz w:val="22"/>
          <w:szCs w:val="22"/>
        </w:rPr>
        <w:t xml:space="preserve">Wszelkie spory mogące wyniknąć na tle realizacji niniejszej umowy, Strony poddają pod rozstrzygnięcie sądu właściwego dla siedziby Zamawiającego. </w:t>
      </w:r>
    </w:p>
    <w:p w:rsidR="00070532" w:rsidRPr="00404334" w:rsidRDefault="00070532" w:rsidP="00070532">
      <w:pPr>
        <w:numPr>
          <w:ilvl w:val="0"/>
          <w:numId w:val="62"/>
        </w:numPr>
        <w:tabs>
          <w:tab w:val="num" w:pos="0"/>
        </w:tabs>
        <w:autoSpaceDE w:val="0"/>
        <w:autoSpaceDN w:val="0"/>
        <w:adjustRightInd w:val="0"/>
        <w:ind w:hanging="426"/>
        <w:jc w:val="both"/>
        <w:rPr>
          <w:color w:val="000000"/>
          <w:sz w:val="22"/>
          <w:szCs w:val="22"/>
        </w:rPr>
      </w:pPr>
      <w:r w:rsidRPr="00404334">
        <w:rPr>
          <w:color w:val="000000"/>
          <w:sz w:val="22"/>
          <w:szCs w:val="22"/>
        </w:rPr>
        <w:t>Umowę sporządzono w 2 jednobrzmiących egzemplarzach, po jednym dla każdej ze Stron.</w:t>
      </w:r>
    </w:p>
    <w:p w:rsidR="00070532" w:rsidRPr="00404334" w:rsidRDefault="00070532" w:rsidP="00070532">
      <w:pPr>
        <w:autoSpaceDE w:val="0"/>
        <w:autoSpaceDN w:val="0"/>
        <w:adjustRightInd w:val="0"/>
        <w:jc w:val="center"/>
        <w:rPr>
          <w:b/>
          <w:bCs/>
          <w:color w:val="000000"/>
          <w:sz w:val="22"/>
          <w:szCs w:val="22"/>
        </w:rPr>
      </w:pPr>
    </w:p>
    <w:p w:rsidR="00070532" w:rsidRPr="00404334" w:rsidRDefault="00070532" w:rsidP="00070532">
      <w:pPr>
        <w:autoSpaceDE w:val="0"/>
        <w:autoSpaceDN w:val="0"/>
        <w:adjustRightInd w:val="0"/>
        <w:jc w:val="center"/>
        <w:rPr>
          <w:b/>
          <w:bCs/>
          <w:color w:val="000000"/>
          <w:sz w:val="22"/>
          <w:szCs w:val="22"/>
        </w:rPr>
      </w:pPr>
      <w:r w:rsidRPr="00404334">
        <w:rPr>
          <w:b/>
          <w:bCs/>
          <w:color w:val="000000"/>
          <w:sz w:val="22"/>
          <w:szCs w:val="22"/>
        </w:rPr>
        <w:t>§ 12</w:t>
      </w:r>
    </w:p>
    <w:p w:rsidR="00070532" w:rsidRPr="00404334" w:rsidRDefault="00070532" w:rsidP="00070532">
      <w:pPr>
        <w:autoSpaceDE w:val="0"/>
        <w:autoSpaceDN w:val="0"/>
        <w:adjustRightInd w:val="0"/>
        <w:jc w:val="both"/>
        <w:rPr>
          <w:color w:val="000000"/>
          <w:sz w:val="22"/>
          <w:szCs w:val="22"/>
        </w:rPr>
      </w:pPr>
      <w:r w:rsidRPr="00404334">
        <w:rPr>
          <w:color w:val="000000"/>
          <w:sz w:val="22"/>
          <w:szCs w:val="22"/>
        </w:rPr>
        <w:t xml:space="preserve">Integralną cześć umowy stanowią: </w:t>
      </w:r>
    </w:p>
    <w:p w:rsidR="00070532" w:rsidRPr="00404334" w:rsidRDefault="00070532" w:rsidP="00070532">
      <w:pPr>
        <w:numPr>
          <w:ilvl w:val="0"/>
          <w:numId w:val="51"/>
        </w:numPr>
        <w:autoSpaceDE w:val="0"/>
        <w:autoSpaceDN w:val="0"/>
        <w:adjustRightInd w:val="0"/>
        <w:jc w:val="both"/>
        <w:rPr>
          <w:color w:val="000000"/>
          <w:sz w:val="22"/>
          <w:szCs w:val="22"/>
        </w:rPr>
      </w:pPr>
      <w:r w:rsidRPr="00404334">
        <w:rPr>
          <w:color w:val="000000"/>
          <w:sz w:val="22"/>
          <w:szCs w:val="22"/>
        </w:rPr>
        <w:t xml:space="preserve">Załącznik nr 1 – opis przedmiotu zamówienia, </w:t>
      </w:r>
    </w:p>
    <w:p w:rsidR="00070532" w:rsidRPr="00404334" w:rsidRDefault="00070532" w:rsidP="00070532">
      <w:pPr>
        <w:numPr>
          <w:ilvl w:val="0"/>
          <w:numId w:val="51"/>
        </w:numPr>
        <w:autoSpaceDE w:val="0"/>
        <w:autoSpaceDN w:val="0"/>
        <w:adjustRightInd w:val="0"/>
        <w:jc w:val="both"/>
        <w:rPr>
          <w:color w:val="000000"/>
          <w:sz w:val="22"/>
          <w:szCs w:val="22"/>
        </w:rPr>
      </w:pPr>
      <w:r w:rsidRPr="00404334">
        <w:rPr>
          <w:color w:val="000000"/>
          <w:sz w:val="22"/>
          <w:szCs w:val="22"/>
        </w:rPr>
        <w:t>Załącznik nr 2 – oferta Wykonawcy,</w:t>
      </w:r>
    </w:p>
    <w:p w:rsidR="00070532" w:rsidRPr="00404334" w:rsidRDefault="00070532" w:rsidP="00070532">
      <w:pPr>
        <w:numPr>
          <w:ilvl w:val="0"/>
          <w:numId w:val="51"/>
        </w:numPr>
        <w:autoSpaceDE w:val="0"/>
        <w:autoSpaceDN w:val="0"/>
        <w:adjustRightInd w:val="0"/>
        <w:jc w:val="both"/>
        <w:rPr>
          <w:color w:val="000000"/>
          <w:sz w:val="22"/>
          <w:szCs w:val="22"/>
        </w:rPr>
      </w:pPr>
      <w:r w:rsidRPr="00404334">
        <w:rPr>
          <w:color w:val="000000"/>
          <w:sz w:val="22"/>
          <w:szCs w:val="22"/>
        </w:rPr>
        <w:t>Załącznik nr 3 – zaświadczenie o wpisie do Centralnej Ewidencji I Informacji o Działalności Gospodarczej z dnia … / odpis aktualny z Krajowego Rejestru Sądowego z dnia …..,</w:t>
      </w:r>
    </w:p>
    <w:p w:rsidR="00070532" w:rsidRPr="00404334" w:rsidRDefault="00070532" w:rsidP="00070532">
      <w:pPr>
        <w:numPr>
          <w:ilvl w:val="0"/>
          <w:numId w:val="51"/>
        </w:numPr>
        <w:autoSpaceDE w:val="0"/>
        <w:autoSpaceDN w:val="0"/>
        <w:adjustRightInd w:val="0"/>
        <w:jc w:val="both"/>
        <w:rPr>
          <w:color w:val="000000"/>
          <w:sz w:val="22"/>
          <w:szCs w:val="22"/>
        </w:rPr>
      </w:pPr>
      <w:r w:rsidRPr="00404334">
        <w:rPr>
          <w:color w:val="000000"/>
          <w:sz w:val="22"/>
          <w:szCs w:val="22"/>
        </w:rPr>
        <w:t>Załącznik</w:t>
      </w:r>
      <w:r w:rsidR="004F6FA9" w:rsidRPr="00404334">
        <w:rPr>
          <w:color w:val="000000"/>
          <w:sz w:val="22"/>
          <w:szCs w:val="22"/>
        </w:rPr>
        <w:t xml:space="preserve"> nr 4 – protokół odbioru (wzór),</w:t>
      </w:r>
    </w:p>
    <w:p w:rsidR="008B327C" w:rsidRPr="00404334" w:rsidRDefault="008B327C" w:rsidP="00070532">
      <w:pPr>
        <w:numPr>
          <w:ilvl w:val="0"/>
          <w:numId w:val="51"/>
        </w:numPr>
        <w:autoSpaceDE w:val="0"/>
        <w:autoSpaceDN w:val="0"/>
        <w:adjustRightInd w:val="0"/>
        <w:jc w:val="both"/>
        <w:rPr>
          <w:color w:val="000000"/>
          <w:sz w:val="22"/>
          <w:szCs w:val="22"/>
        </w:rPr>
      </w:pPr>
      <w:r w:rsidRPr="00404334">
        <w:rPr>
          <w:color w:val="000000"/>
          <w:sz w:val="22"/>
          <w:szCs w:val="22"/>
        </w:rPr>
        <w:t>Załącznik nr 5 - Zakres danych osobowych powierzonych do przetwarzania</w:t>
      </w:r>
      <w:r w:rsidR="004F6FA9" w:rsidRPr="00404334">
        <w:rPr>
          <w:color w:val="000000"/>
          <w:sz w:val="22"/>
          <w:szCs w:val="22"/>
        </w:rPr>
        <w:t>,</w:t>
      </w:r>
    </w:p>
    <w:p w:rsidR="008B327C" w:rsidRPr="00404334" w:rsidRDefault="008B327C" w:rsidP="00070532">
      <w:pPr>
        <w:numPr>
          <w:ilvl w:val="0"/>
          <w:numId w:val="51"/>
        </w:numPr>
        <w:autoSpaceDE w:val="0"/>
        <w:autoSpaceDN w:val="0"/>
        <w:adjustRightInd w:val="0"/>
        <w:jc w:val="both"/>
        <w:rPr>
          <w:color w:val="000000"/>
          <w:sz w:val="22"/>
          <w:szCs w:val="22"/>
        </w:rPr>
      </w:pPr>
      <w:r w:rsidRPr="00404334">
        <w:rPr>
          <w:color w:val="000000"/>
          <w:sz w:val="22"/>
          <w:szCs w:val="22"/>
        </w:rPr>
        <w:t>Załącznik nr 6 - Wzór upoważnienia do przetwarzania danych osobowych</w:t>
      </w:r>
      <w:r w:rsidR="004F6FA9" w:rsidRPr="00404334">
        <w:rPr>
          <w:color w:val="000000"/>
          <w:sz w:val="22"/>
          <w:szCs w:val="22"/>
        </w:rPr>
        <w:t>,</w:t>
      </w:r>
    </w:p>
    <w:p w:rsidR="008B327C" w:rsidRPr="00404334" w:rsidRDefault="008B327C" w:rsidP="00070532">
      <w:pPr>
        <w:numPr>
          <w:ilvl w:val="0"/>
          <w:numId w:val="51"/>
        </w:numPr>
        <w:autoSpaceDE w:val="0"/>
        <w:autoSpaceDN w:val="0"/>
        <w:adjustRightInd w:val="0"/>
        <w:jc w:val="both"/>
        <w:rPr>
          <w:color w:val="000000"/>
          <w:sz w:val="22"/>
          <w:szCs w:val="22"/>
        </w:rPr>
      </w:pPr>
      <w:r w:rsidRPr="00404334">
        <w:rPr>
          <w:color w:val="000000"/>
          <w:sz w:val="22"/>
          <w:szCs w:val="22"/>
        </w:rPr>
        <w:t>Załącznik nr 7 - Wzór odwołania upoważnienia do przetwarzania danych osobowych</w:t>
      </w:r>
      <w:r w:rsidR="004F6FA9" w:rsidRPr="00404334">
        <w:rPr>
          <w:color w:val="000000"/>
          <w:sz w:val="22"/>
          <w:szCs w:val="22"/>
        </w:rPr>
        <w:t>.</w:t>
      </w:r>
    </w:p>
    <w:p w:rsidR="00070532" w:rsidRPr="00404334" w:rsidRDefault="00070532" w:rsidP="00070532">
      <w:pPr>
        <w:autoSpaceDE w:val="0"/>
        <w:autoSpaceDN w:val="0"/>
        <w:adjustRightInd w:val="0"/>
        <w:jc w:val="both"/>
        <w:rPr>
          <w:color w:val="000000"/>
          <w:sz w:val="22"/>
          <w:szCs w:val="22"/>
        </w:rPr>
      </w:pPr>
    </w:p>
    <w:p w:rsidR="00070532" w:rsidRDefault="00070532" w:rsidP="00070532">
      <w:pPr>
        <w:ind w:firstLine="708"/>
        <w:jc w:val="center"/>
        <w:rPr>
          <w:b/>
          <w:i/>
          <w:iCs/>
          <w:sz w:val="22"/>
          <w:szCs w:val="22"/>
        </w:rPr>
      </w:pPr>
    </w:p>
    <w:p w:rsidR="00404334" w:rsidRDefault="00404334" w:rsidP="00070532">
      <w:pPr>
        <w:ind w:firstLine="708"/>
        <w:jc w:val="center"/>
        <w:rPr>
          <w:b/>
          <w:i/>
          <w:iCs/>
          <w:sz w:val="22"/>
          <w:szCs w:val="22"/>
        </w:rPr>
      </w:pPr>
    </w:p>
    <w:p w:rsidR="00404334" w:rsidRPr="00404334" w:rsidRDefault="00404334" w:rsidP="00070532">
      <w:pPr>
        <w:ind w:firstLine="708"/>
        <w:jc w:val="center"/>
        <w:rPr>
          <w:b/>
          <w:i/>
          <w:iCs/>
          <w:sz w:val="22"/>
          <w:szCs w:val="22"/>
        </w:rPr>
      </w:pPr>
    </w:p>
    <w:p w:rsidR="00070532" w:rsidRDefault="00070532" w:rsidP="00070532">
      <w:pPr>
        <w:autoSpaceDE w:val="0"/>
        <w:autoSpaceDN w:val="0"/>
        <w:adjustRightInd w:val="0"/>
        <w:ind w:firstLine="708"/>
        <w:rPr>
          <w:b/>
          <w:i/>
          <w:iCs/>
          <w:sz w:val="22"/>
          <w:szCs w:val="22"/>
        </w:rPr>
      </w:pPr>
      <w:r w:rsidRPr="00404334">
        <w:rPr>
          <w:b/>
          <w:i/>
          <w:iCs/>
          <w:sz w:val="22"/>
          <w:szCs w:val="22"/>
        </w:rPr>
        <w:t xml:space="preserve">Zamawiający </w:t>
      </w:r>
      <w:r w:rsidRPr="00404334">
        <w:rPr>
          <w:b/>
          <w:i/>
          <w:iCs/>
          <w:sz w:val="22"/>
          <w:szCs w:val="22"/>
        </w:rPr>
        <w:tab/>
      </w:r>
      <w:r w:rsidRPr="00404334">
        <w:rPr>
          <w:b/>
          <w:i/>
          <w:iCs/>
          <w:sz w:val="22"/>
          <w:szCs w:val="22"/>
        </w:rPr>
        <w:tab/>
      </w:r>
      <w:r w:rsidRPr="00404334">
        <w:rPr>
          <w:b/>
          <w:i/>
          <w:iCs/>
          <w:sz w:val="22"/>
          <w:szCs w:val="22"/>
        </w:rPr>
        <w:tab/>
      </w:r>
      <w:r w:rsidRPr="00404334">
        <w:rPr>
          <w:b/>
          <w:i/>
          <w:iCs/>
          <w:sz w:val="22"/>
          <w:szCs w:val="22"/>
        </w:rPr>
        <w:tab/>
      </w:r>
      <w:r w:rsidRPr="00404334">
        <w:rPr>
          <w:b/>
          <w:i/>
          <w:iCs/>
          <w:sz w:val="22"/>
          <w:szCs w:val="22"/>
        </w:rPr>
        <w:tab/>
      </w:r>
      <w:r w:rsidRPr="00404334">
        <w:rPr>
          <w:b/>
          <w:i/>
          <w:iCs/>
          <w:sz w:val="22"/>
          <w:szCs w:val="22"/>
        </w:rPr>
        <w:tab/>
      </w:r>
      <w:r w:rsidRPr="00404334">
        <w:rPr>
          <w:b/>
          <w:i/>
          <w:iCs/>
          <w:sz w:val="22"/>
          <w:szCs w:val="22"/>
        </w:rPr>
        <w:tab/>
      </w:r>
      <w:r w:rsidRPr="00404334">
        <w:rPr>
          <w:b/>
          <w:i/>
          <w:iCs/>
          <w:sz w:val="22"/>
          <w:szCs w:val="22"/>
        </w:rPr>
        <w:tab/>
        <w:t>Wykonawca</w:t>
      </w:r>
    </w:p>
    <w:p w:rsidR="00404334" w:rsidRDefault="00404334" w:rsidP="00070532">
      <w:pPr>
        <w:autoSpaceDE w:val="0"/>
        <w:autoSpaceDN w:val="0"/>
        <w:adjustRightInd w:val="0"/>
        <w:ind w:firstLine="708"/>
        <w:rPr>
          <w:b/>
          <w:i/>
          <w:iCs/>
          <w:sz w:val="22"/>
          <w:szCs w:val="22"/>
        </w:rPr>
      </w:pPr>
    </w:p>
    <w:p w:rsidR="00404334" w:rsidRDefault="00404334" w:rsidP="00070532">
      <w:pPr>
        <w:autoSpaceDE w:val="0"/>
        <w:autoSpaceDN w:val="0"/>
        <w:adjustRightInd w:val="0"/>
        <w:ind w:firstLine="708"/>
        <w:rPr>
          <w:b/>
          <w:i/>
          <w:iCs/>
          <w:sz w:val="22"/>
          <w:szCs w:val="22"/>
        </w:rPr>
      </w:pPr>
    </w:p>
    <w:p w:rsidR="00404334" w:rsidRDefault="00404334" w:rsidP="00070532">
      <w:pPr>
        <w:autoSpaceDE w:val="0"/>
        <w:autoSpaceDN w:val="0"/>
        <w:adjustRightInd w:val="0"/>
        <w:ind w:firstLine="708"/>
        <w:rPr>
          <w:b/>
          <w:i/>
          <w:iCs/>
          <w:sz w:val="22"/>
          <w:szCs w:val="22"/>
        </w:rPr>
      </w:pPr>
    </w:p>
    <w:p w:rsidR="00404334" w:rsidRDefault="00404334" w:rsidP="00070532">
      <w:pPr>
        <w:autoSpaceDE w:val="0"/>
        <w:autoSpaceDN w:val="0"/>
        <w:adjustRightInd w:val="0"/>
        <w:ind w:firstLine="708"/>
        <w:rPr>
          <w:b/>
          <w:i/>
          <w:iCs/>
          <w:sz w:val="22"/>
          <w:szCs w:val="22"/>
        </w:rPr>
      </w:pPr>
    </w:p>
    <w:p w:rsidR="00404334" w:rsidRDefault="00404334" w:rsidP="00070532">
      <w:pPr>
        <w:autoSpaceDE w:val="0"/>
        <w:autoSpaceDN w:val="0"/>
        <w:adjustRightInd w:val="0"/>
        <w:ind w:firstLine="708"/>
        <w:rPr>
          <w:b/>
          <w:i/>
          <w:iCs/>
          <w:sz w:val="22"/>
          <w:szCs w:val="22"/>
        </w:rPr>
      </w:pPr>
    </w:p>
    <w:p w:rsidR="00404334" w:rsidRDefault="00404334" w:rsidP="00070532">
      <w:pPr>
        <w:autoSpaceDE w:val="0"/>
        <w:autoSpaceDN w:val="0"/>
        <w:adjustRightInd w:val="0"/>
        <w:ind w:firstLine="708"/>
        <w:rPr>
          <w:b/>
          <w:i/>
          <w:iCs/>
          <w:sz w:val="22"/>
          <w:szCs w:val="22"/>
        </w:rPr>
      </w:pPr>
    </w:p>
    <w:p w:rsidR="00404334" w:rsidRDefault="00404334" w:rsidP="00070532">
      <w:pPr>
        <w:autoSpaceDE w:val="0"/>
        <w:autoSpaceDN w:val="0"/>
        <w:adjustRightInd w:val="0"/>
        <w:ind w:firstLine="708"/>
        <w:rPr>
          <w:b/>
          <w:i/>
          <w:iCs/>
          <w:sz w:val="22"/>
          <w:szCs w:val="22"/>
        </w:rPr>
      </w:pPr>
    </w:p>
    <w:p w:rsidR="00404334" w:rsidRPr="00404334" w:rsidRDefault="00404334" w:rsidP="00070532">
      <w:pPr>
        <w:autoSpaceDE w:val="0"/>
        <w:autoSpaceDN w:val="0"/>
        <w:adjustRightInd w:val="0"/>
        <w:ind w:firstLine="708"/>
        <w:rPr>
          <w:sz w:val="22"/>
          <w:szCs w:val="22"/>
        </w:rPr>
      </w:pPr>
    </w:p>
    <w:p w:rsidR="002A7AA3" w:rsidRPr="004D393A" w:rsidRDefault="003B3208" w:rsidP="00070532">
      <w:pPr>
        <w:spacing w:line="276" w:lineRule="auto"/>
        <w:ind w:left="5664"/>
        <w:jc w:val="center"/>
        <w:rPr>
          <w:b/>
          <w:bCs/>
          <w:sz w:val="22"/>
          <w:szCs w:val="22"/>
        </w:rPr>
      </w:pPr>
      <w:r w:rsidRPr="004D393A">
        <w:rPr>
          <w:b/>
          <w:sz w:val="22"/>
          <w:szCs w:val="22"/>
        </w:rPr>
        <w:lastRenderedPageBreak/>
        <w:t>Z</w:t>
      </w:r>
      <w:r w:rsidR="00F94F1C" w:rsidRPr="004D393A">
        <w:rPr>
          <w:b/>
          <w:sz w:val="22"/>
          <w:szCs w:val="22"/>
        </w:rPr>
        <w:t xml:space="preserve">ałącznik nr </w:t>
      </w:r>
      <w:r w:rsidR="00F86670">
        <w:rPr>
          <w:b/>
          <w:sz w:val="22"/>
          <w:szCs w:val="22"/>
        </w:rPr>
        <w:t>1</w:t>
      </w:r>
      <w:r w:rsidR="00F94F1C" w:rsidRPr="004D393A">
        <w:rPr>
          <w:b/>
          <w:sz w:val="22"/>
          <w:szCs w:val="22"/>
        </w:rPr>
        <w:t xml:space="preserve"> do umowy</w:t>
      </w:r>
      <w:r w:rsidR="00E65607" w:rsidRPr="004D393A">
        <w:rPr>
          <w:b/>
          <w:bCs/>
          <w:sz w:val="22"/>
          <w:szCs w:val="22"/>
        </w:rPr>
        <w:t xml:space="preserve">     </w:t>
      </w:r>
    </w:p>
    <w:p w:rsidR="002A7AA3" w:rsidRPr="004D393A" w:rsidRDefault="002A7AA3" w:rsidP="002A7AA3">
      <w:pPr>
        <w:spacing w:line="276" w:lineRule="auto"/>
        <w:ind w:left="360"/>
        <w:jc w:val="center"/>
        <w:rPr>
          <w:b/>
          <w:bCs/>
          <w:sz w:val="22"/>
          <w:szCs w:val="22"/>
        </w:rPr>
      </w:pPr>
    </w:p>
    <w:p w:rsidR="00070532" w:rsidRPr="004D393A" w:rsidRDefault="00070532" w:rsidP="00070532">
      <w:pPr>
        <w:pStyle w:val="Listapunktowana"/>
        <w:widowControl/>
        <w:numPr>
          <w:ilvl w:val="0"/>
          <w:numId w:val="0"/>
        </w:numPr>
        <w:suppressAutoHyphens w:val="0"/>
        <w:contextualSpacing w:val="0"/>
        <w:jc w:val="both"/>
        <w:rPr>
          <w:b/>
          <w:sz w:val="22"/>
          <w:szCs w:val="22"/>
        </w:rPr>
      </w:pPr>
      <w:r w:rsidRPr="004D393A">
        <w:rPr>
          <w:b/>
          <w:sz w:val="22"/>
          <w:szCs w:val="22"/>
        </w:rPr>
        <w:t>Opis przedmiotu zamówienia</w:t>
      </w:r>
    </w:p>
    <w:p w:rsidR="00070532" w:rsidRPr="004D393A" w:rsidRDefault="00070532" w:rsidP="00070532">
      <w:pPr>
        <w:pStyle w:val="Listapunktowana"/>
        <w:widowControl/>
        <w:numPr>
          <w:ilvl w:val="0"/>
          <w:numId w:val="0"/>
        </w:numPr>
        <w:suppressAutoHyphens w:val="0"/>
        <w:contextualSpacing w:val="0"/>
        <w:jc w:val="both"/>
        <w:rPr>
          <w:sz w:val="22"/>
          <w:szCs w:val="22"/>
        </w:rPr>
      </w:pPr>
    </w:p>
    <w:p w:rsidR="00070532" w:rsidRPr="004D393A" w:rsidRDefault="00070532" w:rsidP="00070532">
      <w:pPr>
        <w:jc w:val="both"/>
        <w:rPr>
          <w:bCs/>
          <w:sz w:val="22"/>
          <w:szCs w:val="22"/>
        </w:rPr>
      </w:pPr>
      <w:r w:rsidRPr="004D393A">
        <w:rPr>
          <w:bCs/>
          <w:sz w:val="22"/>
          <w:szCs w:val="22"/>
        </w:rPr>
        <w:t xml:space="preserve">Przedmiotem zamówienia jest dostarczenie wybranych usług w ramach organizacji jednodniowego szkolenia z wdrażania projektów dla beneficjentów pierwszego naboru w ramach Programu </w:t>
      </w:r>
      <w:proofErr w:type="spellStart"/>
      <w:r w:rsidRPr="004D393A">
        <w:rPr>
          <w:bCs/>
          <w:sz w:val="22"/>
          <w:szCs w:val="22"/>
        </w:rPr>
        <w:t>Polska-Białoruś-Ukraina</w:t>
      </w:r>
      <w:proofErr w:type="spellEnd"/>
      <w:r w:rsidRPr="004D393A">
        <w:rPr>
          <w:bCs/>
          <w:sz w:val="22"/>
          <w:szCs w:val="22"/>
        </w:rPr>
        <w:t xml:space="preserve"> 2014-2020 (dalej Programu) w Lublinie w listopadzie 2018 (preferowany termin:6,7 lub 8 listopada 2018 r.).</w:t>
      </w:r>
    </w:p>
    <w:p w:rsidR="00070532" w:rsidRPr="004D393A" w:rsidRDefault="00070532" w:rsidP="00070532">
      <w:pPr>
        <w:jc w:val="both"/>
        <w:rPr>
          <w:bCs/>
          <w:sz w:val="22"/>
          <w:szCs w:val="22"/>
        </w:rPr>
      </w:pPr>
    </w:p>
    <w:p w:rsidR="00070532" w:rsidRPr="004D393A" w:rsidRDefault="00070532" w:rsidP="00070532">
      <w:pPr>
        <w:jc w:val="both"/>
        <w:rPr>
          <w:bCs/>
          <w:sz w:val="22"/>
          <w:szCs w:val="22"/>
        </w:rPr>
      </w:pPr>
      <w:r w:rsidRPr="004D393A">
        <w:rPr>
          <w:bCs/>
          <w:sz w:val="22"/>
          <w:szCs w:val="22"/>
        </w:rPr>
        <w:t xml:space="preserve">Ostateczne potwierdzenie daty szkolenia nastąpi po wyborze Wykonawcy. </w:t>
      </w:r>
    </w:p>
    <w:p w:rsidR="00070532" w:rsidRPr="004D393A" w:rsidRDefault="00070532" w:rsidP="00070532">
      <w:pPr>
        <w:autoSpaceDE w:val="0"/>
        <w:autoSpaceDN w:val="0"/>
        <w:adjustRightInd w:val="0"/>
        <w:jc w:val="both"/>
        <w:rPr>
          <w:bCs/>
          <w:sz w:val="22"/>
          <w:szCs w:val="22"/>
        </w:rPr>
      </w:pPr>
      <w:r w:rsidRPr="004D393A">
        <w:rPr>
          <w:bCs/>
          <w:sz w:val="22"/>
          <w:szCs w:val="22"/>
        </w:rPr>
        <w:t xml:space="preserve">W terminie maksymalnie 2 dni roboczych od momentu podpisania umowy Wykonawca przedstawi Zamawiającemu do wyboru przynajmniej 3 propozycje hoteli, spełniających podane kryteria, w którym ma się odbyć szkolenie. </w:t>
      </w:r>
    </w:p>
    <w:p w:rsidR="00070532" w:rsidRPr="004D393A" w:rsidRDefault="00070532" w:rsidP="00070532">
      <w:pPr>
        <w:jc w:val="both"/>
        <w:rPr>
          <w:bCs/>
          <w:sz w:val="22"/>
          <w:szCs w:val="22"/>
        </w:rPr>
      </w:pPr>
      <w:r w:rsidRPr="004D393A">
        <w:rPr>
          <w:bCs/>
          <w:sz w:val="22"/>
          <w:szCs w:val="22"/>
        </w:rPr>
        <w:t xml:space="preserve">Ostateczne potwierdzenie liczby osób i innych danych mówiących o ostatecznej wielkości zamówienia nastąpi z wyprzedzeniem 3 dni roboczych przed datą szkolenia. Zamawiający poniesie koszt rzeczywistej liczby uczestników szkolenia. </w:t>
      </w:r>
    </w:p>
    <w:p w:rsidR="00070532" w:rsidRPr="004D393A" w:rsidRDefault="00070532" w:rsidP="00070532">
      <w:pPr>
        <w:jc w:val="both"/>
        <w:rPr>
          <w:b/>
          <w:sz w:val="22"/>
          <w:szCs w:val="22"/>
        </w:rPr>
      </w:pPr>
    </w:p>
    <w:p w:rsidR="00070532" w:rsidRPr="004D393A" w:rsidRDefault="00070532" w:rsidP="00070532">
      <w:pPr>
        <w:contextualSpacing/>
        <w:jc w:val="both"/>
        <w:rPr>
          <w:b/>
          <w:sz w:val="22"/>
          <w:szCs w:val="22"/>
        </w:rPr>
      </w:pPr>
      <w:r w:rsidRPr="004D393A">
        <w:rPr>
          <w:b/>
          <w:sz w:val="22"/>
          <w:szCs w:val="22"/>
        </w:rPr>
        <w:t>USŁUGI HOTELARSKIE</w:t>
      </w:r>
    </w:p>
    <w:p w:rsidR="00070532" w:rsidRPr="004D393A" w:rsidRDefault="00070532" w:rsidP="00070532">
      <w:pPr>
        <w:pStyle w:val="Bezodstpw"/>
        <w:rPr>
          <w:rFonts w:ascii="Times New Roman" w:hAnsi="Times New Roman"/>
          <w:bCs/>
          <w:sz w:val="22"/>
          <w:szCs w:val="22"/>
          <w:lang w:val="pl-PL" w:bidi="ar-SA"/>
        </w:rPr>
      </w:pPr>
      <w:r w:rsidRPr="004D393A">
        <w:rPr>
          <w:rFonts w:ascii="Times New Roman" w:hAnsi="Times New Roman"/>
          <w:bCs/>
          <w:sz w:val="22"/>
          <w:szCs w:val="22"/>
          <w:lang w:val="pl-PL" w:bidi="ar-SA"/>
        </w:rPr>
        <w:t xml:space="preserve">Zapewnienie noclegu wraz ze śniadaniem i dostępem do bezprzewodowego Internetu </w:t>
      </w:r>
      <w:r w:rsidRPr="004D393A">
        <w:rPr>
          <w:rFonts w:ascii="Times New Roman" w:hAnsi="Times New Roman"/>
          <w:bCs/>
          <w:sz w:val="22"/>
          <w:szCs w:val="22"/>
          <w:lang w:val="pl-PL" w:bidi="ar-SA"/>
        </w:rPr>
        <w:br/>
        <w:t>(</w:t>
      </w:r>
      <w:proofErr w:type="spellStart"/>
      <w:r w:rsidRPr="004D393A">
        <w:rPr>
          <w:rFonts w:ascii="Times New Roman" w:hAnsi="Times New Roman"/>
          <w:bCs/>
          <w:sz w:val="22"/>
          <w:szCs w:val="22"/>
          <w:lang w:val="pl-PL" w:bidi="ar-SA"/>
        </w:rPr>
        <w:t>Wi-Fi</w:t>
      </w:r>
      <w:proofErr w:type="spellEnd"/>
      <w:r w:rsidRPr="004D393A">
        <w:rPr>
          <w:rFonts w:ascii="Times New Roman" w:hAnsi="Times New Roman"/>
          <w:bCs/>
          <w:sz w:val="22"/>
          <w:szCs w:val="22"/>
          <w:lang w:val="pl-PL" w:bidi="ar-SA"/>
        </w:rPr>
        <w:t>) w obiekcie hotelarskim w Lublinie o standardzie minimum 3 (równoważne ze standardem minimum 3 gwiazdek wg kategoryzacji zgodnie z Rozporządzeniem Ministra Gospodarki i Pracy z dnia 19 sierpnia 2004r. w sprawie obiektów hotelarskich i innych obiektów, w których są świadczone usługi hotelarskie (Dz. U. 2006 Nr 22 poz. 169)).</w:t>
      </w:r>
    </w:p>
    <w:p w:rsidR="00070532" w:rsidRPr="004D393A" w:rsidRDefault="00070532" w:rsidP="00070532">
      <w:pPr>
        <w:pStyle w:val="Akapitzlist"/>
        <w:numPr>
          <w:ilvl w:val="0"/>
          <w:numId w:val="58"/>
        </w:numPr>
        <w:contextualSpacing/>
        <w:jc w:val="both"/>
        <w:rPr>
          <w:bCs/>
          <w:sz w:val="22"/>
          <w:szCs w:val="22"/>
        </w:rPr>
      </w:pPr>
      <w:r w:rsidRPr="004D393A">
        <w:rPr>
          <w:bCs/>
          <w:sz w:val="22"/>
          <w:szCs w:val="22"/>
        </w:rPr>
        <w:t>dla maksymalnie 6 osób zakwaterowanych pojedynczo w pokojach jednoosobowych lub dwuosobowych do pojedynczego wykorzystania na maksymalnie 1 dobę (dzień poprzedzający szkolenie).</w:t>
      </w:r>
    </w:p>
    <w:p w:rsidR="00070532" w:rsidRPr="004D393A" w:rsidRDefault="00070532" w:rsidP="00070532">
      <w:pPr>
        <w:pStyle w:val="Akapitzlist"/>
        <w:numPr>
          <w:ilvl w:val="0"/>
          <w:numId w:val="58"/>
        </w:numPr>
        <w:contextualSpacing/>
        <w:jc w:val="both"/>
        <w:rPr>
          <w:bCs/>
          <w:sz w:val="22"/>
          <w:szCs w:val="22"/>
        </w:rPr>
      </w:pPr>
      <w:r w:rsidRPr="004D393A">
        <w:rPr>
          <w:bCs/>
          <w:sz w:val="22"/>
          <w:szCs w:val="22"/>
        </w:rPr>
        <w:t>dla maksymalnie 60 osób zakwaterowanych po dwie w pokojach dwuosobowych z dwoma oddzielnymi łóżkami na maksymalnie 1 dobę (dzień poprzedzający szkolenie)</w:t>
      </w:r>
    </w:p>
    <w:p w:rsidR="00070532" w:rsidRPr="004D393A" w:rsidRDefault="00070532" w:rsidP="00070532">
      <w:pPr>
        <w:pStyle w:val="Akapitzlist"/>
        <w:ind w:left="720"/>
        <w:contextualSpacing/>
        <w:jc w:val="both"/>
        <w:rPr>
          <w:bCs/>
          <w:sz w:val="22"/>
          <w:szCs w:val="22"/>
        </w:rPr>
      </w:pPr>
    </w:p>
    <w:p w:rsidR="00070532" w:rsidRPr="004D393A" w:rsidRDefault="00070532" w:rsidP="00070532">
      <w:pPr>
        <w:jc w:val="both"/>
        <w:rPr>
          <w:bCs/>
          <w:sz w:val="22"/>
          <w:szCs w:val="22"/>
        </w:rPr>
      </w:pPr>
      <w:r w:rsidRPr="004D393A">
        <w:rPr>
          <w:bCs/>
          <w:sz w:val="22"/>
          <w:szCs w:val="22"/>
        </w:rPr>
        <w:t xml:space="preserve">W sytuacji braku możliwości zakwaterowania wszystkich uczestników w jednym obiekcie, wskazane jest, by nocleg możliwie największej liczby uczestników zapewniony był w tym samym obiekcie hotelarskim, w którym odbywać się będzie szkolenie, a pozostałych nie dalej niż 5 km po ciągach komunikacyjnych (według </w:t>
      </w:r>
      <w:proofErr w:type="spellStart"/>
      <w:r w:rsidRPr="004D393A">
        <w:rPr>
          <w:bCs/>
          <w:sz w:val="22"/>
          <w:szCs w:val="22"/>
        </w:rPr>
        <w:t>google</w:t>
      </w:r>
      <w:proofErr w:type="spellEnd"/>
      <w:r w:rsidRPr="004D393A">
        <w:rPr>
          <w:bCs/>
          <w:sz w:val="22"/>
          <w:szCs w:val="22"/>
        </w:rPr>
        <w:t xml:space="preserve"> </w:t>
      </w:r>
      <w:proofErr w:type="spellStart"/>
      <w:r w:rsidRPr="004D393A">
        <w:rPr>
          <w:bCs/>
          <w:sz w:val="22"/>
          <w:szCs w:val="22"/>
        </w:rPr>
        <w:t>maps</w:t>
      </w:r>
      <w:proofErr w:type="spellEnd"/>
      <w:r w:rsidRPr="004D393A">
        <w:rPr>
          <w:bCs/>
          <w:sz w:val="22"/>
          <w:szCs w:val="22"/>
        </w:rPr>
        <w:t>, trasa samochodem) od tego miejsca. W przypadku zakwaterowania poza miejscem szkolenia, Wykonawca zobowiązany jest zapewnić transport do miejsca szkolenia.</w:t>
      </w:r>
    </w:p>
    <w:p w:rsidR="00070532" w:rsidRPr="004D393A" w:rsidRDefault="00070532" w:rsidP="00070532">
      <w:pPr>
        <w:contextualSpacing/>
        <w:jc w:val="both"/>
        <w:rPr>
          <w:bCs/>
          <w:sz w:val="22"/>
          <w:szCs w:val="22"/>
        </w:rPr>
      </w:pPr>
    </w:p>
    <w:p w:rsidR="00070532" w:rsidRPr="004D393A" w:rsidRDefault="00070532" w:rsidP="00070532">
      <w:pPr>
        <w:contextualSpacing/>
        <w:jc w:val="both"/>
        <w:rPr>
          <w:b/>
          <w:sz w:val="22"/>
          <w:szCs w:val="22"/>
        </w:rPr>
      </w:pPr>
      <w:r w:rsidRPr="004D393A">
        <w:rPr>
          <w:b/>
          <w:sz w:val="22"/>
          <w:szCs w:val="22"/>
        </w:rPr>
        <w:t>SALA KONFERENCYJNA</w:t>
      </w:r>
    </w:p>
    <w:p w:rsidR="00070532" w:rsidRPr="004D393A" w:rsidRDefault="00070532" w:rsidP="00070532">
      <w:pPr>
        <w:jc w:val="both"/>
        <w:rPr>
          <w:bCs/>
          <w:sz w:val="22"/>
          <w:szCs w:val="22"/>
        </w:rPr>
      </w:pPr>
      <w:r w:rsidRPr="004D393A">
        <w:rPr>
          <w:bCs/>
          <w:sz w:val="22"/>
          <w:szCs w:val="22"/>
        </w:rPr>
        <w:t>Wynajem sali konferencyjnej oświetlonej światłem sztucznym oraz/lub dziennym, mieszczącej maksymalnie  60 osób, z miejscami siedzącymi w ustawieniu teatralnym, w jednym z obiektów hotelarskich opisanych w punkcie usługi hotelarskie. Wynajem sali powinien być zapewniony przez cały dzień w dniu szkolenia.</w:t>
      </w:r>
    </w:p>
    <w:p w:rsidR="00070532" w:rsidRPr="004D393A" w:rsidRDefault="00070532" w:rsidP="00070532">
      <w:pPr>
        <w:jc w:val="both"/>
        <w:rPr>
          <w:bCs/>
          <w:sz w:val="22"/>
          <w:szCs w:val="22"/>
        </w:rPr>
      </w:pPr>
      <w:r w:rsidRPr="004D393A">
        <w:rPr>
          <w:bCs/>
          <w:sz w:val="22"/>
          <w:szCs w:val="22"/>
        </w:rPr>
        <w:t>Wyposażenie sali: stół prezydialny na maksymalnie 6 osób, nagłośnienie, rzutnik multimedialny, laptop, pilot do prezentacji ze wskaźnikiem laserowym, minimum 4 bezprzewodowe mikrofony, bezprzewodowe oraz przewodowe połączenie z Internetem (2 gniazda), klimatyzacja. W sali musi być zapewnione miejsce na 1 ściankę reklamową Zamawiającego (długość 3 m).</w:t>
      </w:r>
    </w:p>
    <w:p w:rsidR="00070532" w:rsidRPr="004D393A" w:rsidRDefault="00070532" w:rsidP="00070532">
      <w:pPr>
        <w:jc w:val="both"/>
        <w:rPr>
          <w:bCs/>
          <w:sz w:val="22"/>
          <w:szCs w:val="22"/>
        </w:rPr>
      </w:pPr>
      <w:r w:rsidRPr="004D393A">
        <w:rPr>
          <w:bCs/>
          <w:sz w:val="22"/>
          <w:szCs w:val="22"/>
        </w:rPr>
        <w:t>Zamówienie obejmuje również:</w:t>
      </w:r>
    </w:p>
    <w:p w:rsidR="00070532" w:rsidRPr="004D393A" w:rsidRDefault="00070532" w:rsidP="00070532">
      <w:pPr>
        <w:pStyle w:val="Akapitzlist"/>
        <w:numPr>
          <w:ilvl w:val="0"/>
          <w:numId w:val="55"/>
        </w:numPr>
        <w:ind w:left="709" w:hanging="283"/>
        <w:contextualSpacing/>
        <w:jc w:val="both"/>
        <w:rPr>
          <w:sz w:val="22"/>
          <w:szCs w:val="22"/>
        </w:rPr>
      </w:pPr>
      <w:r w:rsidRPr="004D393A">
        <w:rPr>
          <w:sz w:val="22"/>
          <w:szCs w:val="22"/>
        </w:rPr>
        <w:t>obsługę techniczną – sterowanie światłem i klimatyzacją, obsługę dźwięku, interwencja w przypadku problemów z laptopem, rzutnikiem,</w:t>
      </w:r>
    </w:p>
    <w:p w:rsidR="00070532" w:rsidRPr="004D393A" w:rsidRDefault="00070532" w:rsidP="00070532">
      <w:pPr>
        <w:pStyle w:val="Akapitzlist"/>
        <w:numPr>
          <w:ilvl w:val="0"/>
          <w:numId w:val="55"/>
        </w:numPr>
        <w:ind w:left="709" w:hanging="283"/>
        <w:contextualSpacing/>
        <w:jc w:val="both"/>
        <w:rPr>
          <w:sz w:val="22"/>
          <w:szCs w:val="22"/>
        </w:rPr>
      </w:pPr>
      <w:r w:rsidRPr="004D393A">
        <w:rPr>
          <w:sz w:val="22"/>
          <w:szCs w:val="22"/>
        </w:rPr>
        <w:t>konfekcjonowanie materiałów promocyjnych i konferencyjnych (wykonanie maksymalnie 66 pakietów materiałów i ich dystrybucja w trakcie rejestracji),</w:t>
      </w:r>
    </w:p>
    <w:p w:rsidR="00070532" w:rsidRPr="004D393A" w:rsidRDefault="00070532" w:rsidP="00070532">
      <w:pPr>
        <w:pStyle w:val="Akapitzlist"/>
        <w:numPr>
          <w:ilvl w:val="0"/>
          <w:numId w:val="55"/>
        </w:numPr>
        <w:ind w:left="709" w:hanging="283"/>
        <w:contextualSpacing/>
        <w:jc w:val="both"/>
        <w:rPr>
          <w:sz w:val="22"/>
          <w:szCs w:val="22"/>
        </w:rPr>
      </w:pPr>
      <w:r w:rsidRPr="004D393A">
        <w:rPr>
          <w:sz w:val="22"/>
          <w:szCs w:val="22"/>
        </w:rPr>
        <w:lastRenderedPageBreak/>
        <w:t>prowadzenie recepcji przez minimum 2 osoby koordynujące rejestrację uczestników szkolenia,</w:t>
      </w:r>
    </w:p>
    <w:p w:rsidR="00070532" w:rsidRPr="004D393A" w:rsidRDefault="00070532" w:rsidP="00070532">
      <w:pPr>
        <w:pStyle w:val="Akapitzlist"/>
        <w:numPr>
          <w:ilvl w:val="0"/>
          <w:numId w:val="55"/>
        </w:numPr>
        <w:ind w:left="709" w:hanging="283"/>
        <w:contextualSpacing/>
        <w:jc w:val="both"/>
        <w:rPr>
          <w:sz w:val="22"/>
          <w:szCs w:val="22"/>
        </w:rPr>
      </w:pPr>
      <w:r w:rsidRPr="004D393A">
        <w:rPr>
          <w:color w:val="000000"/>
          <w:sz w:val="22"/>
          <w:szCs w:val="22"/>
        </w:rPr>
        <w:t>zamówienie obejmuje również r</w:t>
      </w:r>
      <w:r w:rsidRPr="004D393A">
        <w:rPr>
          <w:sz w:val="22"/>
          <w:szCs w:val="22"/>
        </w:rPr>
        <w:t>ejestrowanie zgłoszeń uczestników na szkolenie - prowadzenie rejestracji uczestników zgłaszających się elektronicznie (za pośrednictwem strony internetowej Zamawiającego - link do formularza tworzy Wykonawca), w tym: stworzenie formularza w języku angielskim (formularz musi zawierać pola do wypełnienia: imię, nazwisko, instytucja, nr projektu, e-mail, nr telefonu, musi również uwzględniać pytanie dotyczące wymagań związanych z niepełnosprawnością oraz dietą), odbieranie i zbieranie formularzy rejestracyjnych, weryfikacja ich kompletności, prowadzenie listy uczestników i jej konsultacja z Zamawiającym na bieżąco, ustalenie ilości osób pod kątem organizacji, zakwaterowania i wyżywienia, przygotowanie i wydrukowanie list obecności do podpisu na miejscu szkolenia, rozdzielenie miejsc noclegowych, utworzenie listy rezerwowej w przypadku nadwyżki zgłoszeń, potwierdzanie zatwierdzonym uczestnikom udziału w szkoleniu.</w:t>
      </w:r>
    </w:p>
    <w:p w:rsidR="00070532" w:rsidRPr="004D393A" w:rsidRDefault="00070532" w:rsidP="00070532">
      <w:pPr>
        <w:pStyle w:val="Akapitzlist"/>
        <w:numPr>
          <w:ilvl w:val="0"/>
          <w:numId w:val="55"/>
        </w:numPr>
        <w:ind w:left="709" w:hanging="283"/>
        <w:contextualSpacing/>
        <w:jc w:val="both"/>
        <w:rPr>
          <w:sz w:val="22"/>
          <w:szCs w:val="22"/>
        </w:rPr>
      </w:pPr>
      <w:r w:rsidRPr="004D393A">
        <w:rPr>
          <w:sz w:val="22"/>
          <w:szCs w:val="22"/>
        </w:rPr>
        <w:t>zapewnienie 2 osób podczas szkolenia, które będą obecne na sali i będą miały za zadanie podawanie mikrofonów uczestnikom, chcącym zadać pytania prelegentom,</w:t>
      </w:r>
    </w:p>
    <w:p w:rsidR="00070532" w:rsidRPr="004D393A" w:rsidRDefault="00070532" w:rsidP="00070532">
      <w:pPr>
        <w:pStyle w:val="Akapitzlist"/>
        <w:numPr>
          <w:ilvl w:val="0"/>
          <w:numId w:val="55"/>
        </w:numPr>
        <w:ind w:left="709" w:hanging="283"/>
        <w:contextualSpacing/>
        <w:jc w:val="both"/>
        <w:rPr>
          <w:sz w:val="22"/>
          <w:szCs w:val="22"/>
        </w:rPr>
      </w:pPr>
      <w:r w:rsidRPr="004D393A">
        <w:rPr>
          <w:sz w:val="22"/>
          <w:szCs w:val="22"/>
        </w:rPr>
        <w:t>rozłożenie, ustawienie i złożenie ścianki reklamowej w sali konferencyjnej,</w:t>
      </w:r>
    </w:p>
    <w:p w:rsidR="00070532" w:rsidRPr="004D393A" w:rsidRDefault="00070532" w:rsidP="00070532">
      <w:pPr>
        <w:pStyle w:val="Akapitzlist"/>
        <w:numPr>
          <w:ilvl w:val="0"/>
          <w:numId w:val="55"/>
        </w:numPr>
        <w:ind w:left="709" w:hanging="284"/>
        <w:contextualSpacing/>
        <w:jc w:val="both"/>
        <w:rPr>
          <w:sz w:val="22"/>
          <w:szCs w:val="22"/>
        </w:rPr>
      </w:pPr>
      <w:r w:rsidRPr="004D393A">
        <w:rPr>
          <w:sz w:val="22"/>
          <w:szCs w:val="22"/>
        </w:rPr>
        <w:t>zapewnienie uczestnikom szkoleń szatni wraz z obsługą dostępną na godzinę przed spotkaniem, w jego trakcie oraz godzinę po jego zakończeniu,</w:t>
      </w:r>
    </w:p>
    <w:p w:rsidR="00070532" w:rsidRPr="004D393A" w:rsidRDefault="00070532" w:rsidP="00070532">
      <w:pPr>
        <w:pStyle w:val="Akapitzlist"/>
        <w:numPr>
          <w:ilvl w:val="0"/>
          <w:numId w:val="55"/>
        </w:numPr>
        <w:ind w:left="709" w:hanging="283"/>
        <w:contextualSpacing/>
        <w:jc w:val="both"/>
        <w:rPr>
          <w:sz w:val="22"/>
          <w:szCs w:val="22"/>
        </w:rPr>
      </w:pPr>
      <w:r w:rsidRPr="004D393A">
        <w:rPr>
          <w:sz w:val="22"/>
          <w:szCs w:val="22"/>
        </w:rPr>
        <w:t>sprzątanie po szkoleniu.</w:t>
      </w:r>
    </w:p>
    <w:p w:rsidR="00070532" w:rsidRPr="004D393A" w:rsidRDefault="00070532" w:rsidP="00070532">
      <w:pPr>
        <w:pStyle w:val="Akapitzlist"/>
        <w:ind w:left="1429"/>
        <w:contextualSpacing/>
        <w:jc w:val="both"/>
        <w:rPr>
          <w:sz w:val="22"/>
          <w:szCs w:val="22"/>
        </w:rPr>
      </w:pPr>
    </w:p>
    <w:p w:rsidR="00070532" w:rsidRPr="004D393A" w:rsidRDefault="00070532" w:rsidP="00070532">
      <w:pPr>
        <w:contextualSpacing/>
        <w:jc w:val="both"/>
        <w:rPr>
          <w:b/>
          <w:sz w:val="22"/>
          <w:szCs w:val="22"/>
        </w:rPr>
      </w:pPr>
      <w:r w:rsidRPr="004D393A">
        <w:rPr>
          <w:b/>
          <w:sz w:val="22"/>
          <w:szCs w:val="22"/>
        </w:rPr>
        <w:t xml:space="preserve">USŁUGI GASTRONOMICZNE </w:t>
      </w:r>
    </w:p>
    <w:p w:rsidR="00070532" w:rsidRPr="004D393A" w:rsidRDefault="00070532" w:rsidP="00070532">
      <w:pPr>
        <w:jc w:val="both"/>
        <w:rPr>
          <w:sz w:val="22"/>
          <w:szCs w:val="22"/>
        </w:rPr>
      </w:pPr>
      <w:r w:rsidRPr="004D393A">
        <w:rPr>
          <w:sz w:val="22"/>
          <w:szCs w:val="22"/>
        </w:rPr>
        <w:t>Wykonawca musi przedstawić każdorazowo menu do akceptacji przez Zamawiającego. Dokładne godziny wszystkich posiłków do ustalenia w drodze kontaktów roboczych z Zamawiającym (na bazie ramowego menu podanego na końcu OPZ).</w:t>
      </w:r>
    </w:p>
    <w:p w:rsidR="00070532" w:rsidRPr="004D393A" w:rsidRDefault="00070532" w:rsidP="00070532">
      <w:pPr>
        <w:jc w:val="both"/>
        <w:rPr>
          <w:sz w:val="22"/>
          <w:szCs w:val="22"/>
        </w:rPr>
      </w:pPr>
      <w:r w:rsidRPr="004D393A">
        <w:rPr>
          <w:sz w:val="22"/>
          <w:szCs w:val="22"/>
        </w:rPr>
        <w:t>W dniu poprzedzającym szkolenie</w:t>
      </w:r>
    </w:p>
    <w:p w:rsidR="00070532" w:rsidRPr="004D393A" w:rsidRDefault="00070532" w:rsidP="00070532">
      <w:pPr>
        <w:pStyle w:val="Akapitzlist"/>
        <w:numPr>
          <w:ilvl w:val="0"/>
          <w:numId w:val="59"/>
        </w:numPr>
        <w:jc w:val="both"/>
        <w:rPr>
          <w:sz w:val="22"/>
          <w:szCs w:val="22"/>
        </w:rPr>
      </w:pPr>
      <w:r w:rsidRPr="004D393A">
        <w:rPr>
          <w:sz w:val="22"/>
          <w:szCs w:val="22"/>
        </w:rPr>
        <w:t xml:space="preserve">kolacja w miejscu zakwaterowania dla maksymalnie 66 osób </w:t>
      </w:r>
    </w:p>
    <w:p w:rsidR="00070532" w:rsidRPr="004D393A" w:rsidRDefault="00070532" w:rsidP="00070532">
      <w:pPr>
        <w:pStyle w:val="Akapitzlist"/>
        <w:ind w:left="720"/>
        <w:jc w:val="both"/>
        <w:rPr>
          <w:sz w:val="22"/>
          <w:szCs w:val="22"/>
        </w:rPr>
      </w:pPr>
    </w:p>
    <w:p w:rsidR="00070532" w:rsidRPr="004D393A" w:rsidRDefault="00070532" w:rsidP="00070532">
      <w:pPr>
        <w:pStyle w:val="Akapitzlist"/>
        <w:autoSpaceDE w:val="0"/>
        <w:autoSpaceDN w:val="0"/>
        <w:adjustRightInd w:val="0"/>
        <w:ind w:left="720" w:hanging="720"/>
        <w:contextualSpacing/>
        <w:jc w:val="both"/>
        <w:rPr>
          <w:sz w:val="22"/>
          <w:szCs w:val="22"/>
        </w:rPr>
      </w:pPr>
      <w:r w:rsidRPr="004D393A">
        <w:rPr>
          <w:sz w:val="22"/>
          <w:szCs w:val="22"/>
        </w:rPr>
        <w:t xml:space="preserve">W dniu szkolenia: </w:t>
      </w:r>
    </w:p>
    <w:p w:rsidR="00070532" w:rsidRPr="004D393A" w:rsidRDefault="00070532" w:rsidP="00070532">
      <w:pPr>
        <w:pStyle w:val="Akapitzlist"/>
        <w:numPr>
          <w:ilvl w:val="0"/>
          <w:numId w:val="59"/>
        </w:numPr>
        <w:jc w:val="both"/>
        <w:rPr>
          <w:sz w:val="22"/>
          <w:szCs w:val="22"/>
        </w:rPr>
      </w:pPr>
      <w:r w:rsidRPr="004D393A">
        <w:rPr>
          <w:sz w:val="22"/>
          <w:szCs w:val="22"/>
        </w:rPr>
        <w:t xml:space="preserve">przerwa kawowa ciągła w miejscu szkolenia dla maksymalnie 66 osób </w:t>
      </w:r>
    </w:p>
    <w:p w:rsidR="00070532" w:rsidRPr="004D393A" w:rsidRDefault="00070532" w:rsidP="00070532">
      <w:pPr>
        <w:pStyle w:val="Akapitzlist"/>
        <w:numPr>
          <w:ilvl w:val="0"/>
          <w:numId w:val="59"/>
        </w:numPr>
        <w:jc w:val="both"/>
        <w:rPr>
          <w:sz w:val="22"/>
          <w:szCs w:val="22"/>
        </w:rPr>
      </w:pPr>
      <w:r w:rsidRPr="004D393A">
        <w:rPr>
          <w:sz w:val="22"/>
          <w:szCs w:val="22"/>
        </w:rPr>
        <w:t xml:space="preserve">obiad w miejscu szkolenia w formie bufetu dla maksymalnie 66 osób </w:t>
      </w:r>
    </w:p>
    <w:p w:rsidR="00070532" w:rsidRPr="004D393A" w:rsidRDefault="00070532" w:rsidP="00070532">
      <w:pPr>
        <w:pStyle w:val="Akapitzlist"/>
        <w:ind w:left="0"/>
        <w:jc w:val="both"/>
        <w:rPr>
          <w:sz w:val="22"/>
          <w:szCs w:val="22"/>
        </w:rPr>
      </w:pPr>
    </w:p>
    <w:p w:rsidR="00070532" w:rsidRPr="004D393A" w:rsidRDefault="00070532" w:rsidP="00070532">
      <w:pPr>
        <w:contextualSpacing/>
        <w:jc w:val="both"/>
        <w:rPr>
          <w:sz w:val="22"/>
          <w:szCs w:val="22"/>
        </w:rPr>
      </w:pPr>
      <w:r w:rsidRPr="004D393A">
        <w:rPr>
          <w:b/>
          <w:sz w:val="22"/>
          <w:szCs w:val="22"/>
        </w:rPr>
        <w:t>USŁUGI TRANSPORTOWE</w:t>
      </w:r>
    </w:p>
    <w:p w:rsidR="00070532" w:rsidRPr="004D393A" w:rsidRDefault="00070532" w:rsidP="00070532">
      <w:pPr>
        <w:pStyle w:val="Akapitzlist"/>
        <w:numPr>
          <w:ilvl w:val="0"/>
          <w:numId w:val="57"/>
        </w:numPr>
        <w:autoSpaceDE w:val="0"/>
        <w:autoSpaceDN w:val="0"/>
        <w:adjustRightInd w:val="0"/>
        <w:contextualSpacing/>
        <w:jc w:val="both"/>
        <w:rPr>
          <w:sz w:val="22"/>
          <w:szCs w:val="22"/>
        </w:rPr>
      </w:pPr>
      <w:r w:rsidRPr="004D393A">
        <w:rPr>
          <w:sz w:val="22"/>
          <w:szCs w:val="22"/>
        </w:rPr>
        <w:t>Transport maksymalnie 6 osób mikrobusem z siedziby Zamawiającego do miejsca zakwaterowania w Lublinie i z powrotem do siedziby Zamawiającego.</w:t>
      </w:r>
    </w:p>
    <w:p w:rsidR="00070532" w:rsidRPr="004D393A" w:rsidRDefault="00070532" w:rsidP="00070532">
      <w:pPr>
        <w:pStyle w:val="Akapitzlist"/>
        <w:ind w:left="720"/>
        <w:jc w:val="both"/>
        <w:rPr>
          <w:sz w:val="22"/>
          <w:szCs w:val="22"/>
        </w:rPr>
      </w:pPr>
      <w:r w:rsidRPr="004D393A">
        <w:rPr>
          <w:sz w:val="22"/>
          <w:szCs w:val="22"/>
        </w:rPr>
        <w:t xml:space="preserve">Wykonawca zapewni przewóz osób wraz z bagażem, przy użyciu pojazdów spełniających odpowiednie normy dot. przewozu osób i mienia, posiadających stosowne badania techniczne i ubezpieczenia. Rocznik pojazdów nie może być starszy niż 2015 r., pojazdy z fotelami wyposażonymi w pasy bezpieczeństwa i zagłówki; czyste, ze sprawnym systemem ogrzewania, wentylacji i klimatyzacji. </w:t>
      </w:r>
      <w:r w:rsidR="00F86670">
        <w:rPr>
          <w:sz w:val="22"/>
          <w:szCs w:val="22"/>
        </w:rPr>
        <w:t>(ZAMÓWIENIE OPCJONALNE)</w:t>
      </w:r>
      <w:r w:rsidRPr="004D393A">
        <w:rPr>
          <w:sz w:val="22"/>
          <w:szCs w:val="22"/>
        </w:rPr>
        <w:t xml:space="preserve"> </w:t>
      </w:r>
    </w:p>
    <w:p w:rsidR="00070532" w:rsidRPr="004D393A" w:rsidRDefault="00070532" w:rsidP="00070532">
      <w:pPr>
        <w:pStyle w:val="Akapitzlist"/>
        <w:ind w:left="720"/>
        <w:jc w:val="both"/>
        <w:rPr>
          <w:sz w:val="22"/>
          <w:szCs w:val="22"/>
        </w:rPr>
      </w:pPr>
    </w:p>
    <w:p w:rsidR="00070532" w:rsidRPr="004D393A" w:rsidRDefault="00070532" w:rsidP="00070532">
      <w:pPr>
        <w:jc w:val="both"/>
        <w:rPr>
          <w:sz w:val="22"/>
          <w:szCs w:val="22"/>
        </w:rPr>
      </w:pPr>
      <w:r w:rsidRPr="004D393A">
        <w:rPr>
          <w:sz w:val="22"/>
          <w:szCs w:val="22"/>
        </w:rPr>
        <w:t>Koszty ewentualnego parkowania pojazdów w drodze oraz na miejscu pokrywa Wykonawca. Dokładne godziny wyjazdów zostaną określone na drodze kontaktów roboczych.</w:t>
      </w:r>
    </w:p>
    <w:p w:rsidR="00070532" w:rsidRPr="004D393A" w:rsidRDefault="00070532" w:rsidP="00070532">
      <w:pPr>
        <w:numPr>
          <w:ilvl w:val="0"/>
          <w:numId w:val="57"/>
        </w:numPr>
        <w:jc w:val="both"/>
        <w:rPr>
          <w:sz w:val="22"/>
          <w:szCs w:val="22"/>
        </w:rPr>
      </w:pPr>
      <w:r w:rsidRPr="004D393A">
        <w:rPr>
          <w:sz w:val="22"/>
          <w:szCs w:val="22"/>
        </w:rPr>
        <w:t xml:space="preserve">Transport materiałów konferencyjnych i promocyjnych (np. ścianka reklamowa, wydruki) z siedziby Zamawiającego do miejsca organizacji szkolenia i z powrotem. Objętość materiałów – do 4 m3. Zamówienie obejmuje załadunek (w siedzibie Zamawiającego, jest winda) i rozładunek środka transportu w miejscu szkolenia wskazanym przez Zamawiającego. </w:t>
      </w:r>
      <w:r w:rsidR="00F86670">
        <w:rPr>
          <w:sz w:val="22"/>
          <w:szCs w:val="22"/>
        </w:rPr>
        <w:t>(ZAMÓWIENIE OPCJONALNE)</w:t>
      </w:r>
    </w:p>
    <w:p w:rsidR="00070532" w:rsidRPr="004D393A" w:rsidRDefault="00070532" w:rsidP="00070532">
      <w:pPr>
        <w:ind w:left="720"/>
        <w:jc w:val="both"/>
        <w:rPr>
          <w:sz w:val="22"/>
          <w:szCs w:val="22"/>
        </w:rPr>
      </w:pPr>
    </w:p>
    <w:p w:rsidR="00070532" w:rsidRPr="004D393A" w:rsidRDefault="00070532" w:rsidP="00070532">
      <w:pPr>
        <w:contextualSpacing/>
        <w:jc w:val="both"/>
        <w:rPr>
          <w:b/>
          <w:sz w:val="22"/>
          <w:szCs w:val="22"/>
        </w:rPr>
      </w:pPr>
      <w:r w:rsidRPr="004D393A">
        <w:rPr>
          <w:b/>
          <w:sz w:val="22"/>
          <w:szCs w:val="22"/>
        </w:rPr>
        <w:t>USŁUGI DRUKOWANIA I POWIĄZANE</w:t>
      </w:r>
    </w:p>
    <w:p w:rsidR="00070532" w:rsidRPr="004D393A" w:rsidRDefault="00070532" w:rsidP="00070532">
      <w:pPr>
        <w:jc w:val="both"/>
        <w:rPr>
          <w:sz w:val="22"/>
          <w:szCs w:val="22"/>
        </w:rPr>
      </w:pPr>
      <w:r w:rsidRPr="004D393A">
        <w:rPr>
          <w:sz w:val="22"/>
          <w:szCs w:val="22"/>
        </w:rPr>
        <w:lastRenderedPageBreak/>
        <w:t>Zamówienie obejmuje dostarczenie wszystkich wydruków na miejsca organizacji szkolenia.</w:t>
      </w:r>
    </w:p>
    <w:p w:rsidR="00070532" w:rsidRPr="004D393A" w:rsidRDefault="00070532" w:rsidP="00070532">
      <w:pPr>
        <w:pStyle w:val="Akapitzlist"/>
        <w:numPr>
          <w:ilvl w:val="0"/>
          <w:numId w:val="56"/>
        </w:numPr>
        <w:ind w:hanging="294"/>
        <w:contextualSpacing/>
        <w:jc w:val="both"/>
        <w:rPr>
          <w:sz w:val="22"/>
          <w:szCs w:val="22"/>
        </w:rPr>
      </w:pPr>
      <w:r w:rsidRPr="004D393A">
        <w:rPr>
          <w:sz w:val="22"/>
          <w:szCs w:val="22"/>
        </w:rPr>
        <w:t xml:space="preserve">Kolorowy wydruk (niskonakładowy) materiałów informacyjnych (np. wydruki prezentacji) formatu A4, ilość stron maksymalnie 50, nakład maksymalnie 66 egzemplarzy, papier 80 g, trwale oprawione lub spięte (teksty i elementy graficzne dostarcza Zamawiający). </w:t>
      </w:r>
    </w:p>
    <w:p w:rsidR="00070532" w:rsidRPr="004D393A" w:rsidRDefault="00070532" w:rsidP="00070532">
      <w:pPr>
        <w:pStyle w:val="Akapitzlist"/>
        <w:ind w:left="720"/>
        <w:contextualSpacing/>
        <w:jc w:val="both"/>
        <w:rPr>
          <w:sz w:val="22"/>
          <w:szCs w:val="22"/>
        </w:rPr>
      </w:pPr>
    </w:p>
    <w:p w:rsidR="00070532" w:rsidRPr="004D393A" w:rsidRDefault="00070532" w:rsidP="00070532">
      <w:pPr>
        <w:contextualSpacing/>
        <w:jc w:val="both"/>
        <w:rPr>
          <w:b/>
          <w:sz w:val="22"/>
          <w:szCs w:val="22"/>
        </w:rPr>
      </w:pPr>
      <w:r w:rsidRPr="004D393A">
        <w:rPr>
          <w:b/>
          <w:sz w:val="22"/>
          <w:szCs w:val="22"/>
        </w:rPr>
        <w:t>USŁUGI FOTOGRAFICZNE</w:t>
      </w:r>
    </w:p>
    <w:p w:rsidR="00070532" w:rsidRPr="004D393A" w:rsidRDefault="00070532" w:rsidP="00070532">
      <w:pPr>
        <w:contextualSpacing/>
        <w:jc w:val="both"/>
        <w:rPr>
          <w:sz w:val="22"/>
          <w:szCs w:val="22"/>
        </w:rPr>
      </w:pPr>
      <w:r w:rsidRPr="004D393A">
        <w:rPr>
          <w:sz w:val="22"/>
          <w:szCs w:val="22"/>
        </w:rPr>
        <w:t xml:space="preserve">Obsługa fotograficzna - fotograf (osoba, które zajmuje się fotografią profesjonalnie, </w:t>
      </w:r>
      <w:r w:rsidRPr="004D393A">
        <w:rPr>
          <w:sz w:val="22"/>
          <w:szCs w:val="22"/>
        </w:rPr>
        <w:br/>
        <w:t xml:space="preserve">z minimum 3-letnim doświadczeniem w tej branży), praca podczas szkolenia (dokładne godziny zostaną ustalone w trakcie kontaktów roboczych z Zamawiającym), w tym: wykonanie zdjęć, dostarczenie Zamawiającemu wszystkich zdjęć w postaci cyfrowej (format JPG, każde zdjęcie w dwóch wersjach rozdzielczości: do druku (300 </w:t>
      </w:r>
      <w:proofErr w:type="spellStart"/>
      <w:r w:rsidRPr="004D393A">
        <w:rPr>
          <w:sz w:val="22"/>
          <w:szCs w:val="22"/>
        </w:rPr>
        <w:t>dpi</w:t>
      </w:r>
      <w:proofErr w:type="spellEnd"/>
      <w:r w:rsidRPr="004D393A">
        <w:rPr>
          <w:sz w:val="22"/>
          <w:szCs w:val="22"/>
        </w:rPr>
        <w:t xml:space="preserve">) oraz do użycia na stronie </w:t>
      </w:r>
      <w:proofErr w:type="spellStart"/>
      <w:r w:rsidRPr="004D393A">
        <w:rPr>
          <w:sz w:val="22"/>
          <w:szCs w:val="22"/>
        </w:rPr>
        <w:t>www</w:t>
      </w:r>
      <w:proofErr w:type="spellEnd"/>
      <w:r w:rsidRPr="004D393A">
        <w:rPr>
          <w:sz w:val="22"/>
          <w:szCs w:val="22"/>
        </w:rPr>
        <w:t xml:space="preserve">) w ciągu 5 dni roboczych od zakończenia szkolenia. Zamówienie obejmuje dostarczenie minimum 50 zdjęć szkolenia (tzw. </w:t>
      </w:r>
      <w:proofErr w:type="spellStart"/>
      <w:r w:rsidRPr="004D393A">
        <w:rPr>
          <w:sz w:val="22"/>
          <w:szCs w:val="22"/>
        </w:rPr>
        <w:t>prewki</w:t>
      </w:r>
      <w:proofErr w:type="spellEnd"/>
      <w:r w:rsidRPr="004D393A">
        <w:rPr>
          <w:sz w:val="22"/>
          <w:szCs w:val="22"/>
        </w:rPr>
        <w:t xml:space="preserve">), z których Zamawiający dokona ostatecznego wyboru zdjęć (20-30) do finalnej obróbki graficznej. Wykonawca przekazuje także Zamawiającemu wszelkie prawa majątkowe i autorskie do korzystania ze wszystkich zdjęć na wszelkich możliwych polach eksploatacji. Zamówienie obejmuje także dostawę urządzeń naświetlających. Wykonawca musi przedstawić Zamawiającemu nazwisko (życiorys zawodowy) fotografa do akceptacji przed rozpoczęciem szkolenia Koszty wyżywienia, noclegu, transportu (ewentualne) fotografa pokrywa Wykonawca. </w:t>
      </w:r>
    </w:p>
    <w:p w:rsidR="00070532" w:rsidRPr="004D393A" w:rsidRDefault="00070532" w:rsidP="00070532">
      <w:pPr>
        <w:contextualSpacing/>
        <w:jc w:val="both"/>
        <w:rPr>
          <w:sz w:val="22"/>
          <w:szCs w:val="22"/>
        </w:rPr>
      </w:pPr>
    </w:p>
    <w:p w:rsidR="00070532" w:rsidRPr="004D393A" w:rsidRDefault="00070532" w:rsidP="00070532">
      <w:pPr>
        <w:pStyle w:val="Akapitzlist"/>
        <w:autoSpaceDE w:val="0"/>
        <w:autoSpaceDN w:val="0"/>
        <w:adjustRightInd w:val="0"/>
        <w:ind w:left="0"/>
        <w:jc w:val="both"/>
        <w:rPr>
          <w:sz w:val="22"/>
          <w:szCs w:val="22"/>
        </w:rPr>
      </w:pPr>
    </w:p>
    <w:p w:rsidR="00070532" w:rsidRPr="004D393A" w:rsidRDefault="00070532" w:rsidP="00070532">
      <w:pPr>
        <w:pStyle w:val="Akapitzlist"/>
        <w:ind w:left="0"/>
        <w:jc w:val="both"/>
        <w:rPr>
          <w:sz w:val="22"/>
          <w:szCs w:val="22"/>
        </w:rPr>
      </w:pPr>
      <w:r w:rsidRPr="004D393A">
        <w:rPr>
          <w:sz w:val="22"/>
          <w:szCs w:val="22"/>
        </w:rPr>
        <w:t>***</w:t>
      </w:r>
    </w:p>
    <w:p w:rsidR="00070532" w:rsidRPr="004D393A" w:rsidRDefault="00070532" w:rsidP="00070532">
      <w:pPr>
        <w:pStyle w:val="Akapitzlist"/>
        <w:ind w:left="0"/>
        <w:jc w:val="both"/>
        <w:rPr>
          <w:b/>
          <w:i/>
          <w:sz w:val="22"/>
          <w:szCs w:val="22"/>
        </w:rPr>
      </w:pPr>
      <w:r w:rsidRPr="004D393A">
        <w:rPr>
          <w:b/>
          <w:i/>
          <w:sz w:val="22"/>
          <w:szCs w:val="22"/>
        </w:rPr>
        <w:t>OPIS POSIŁKÓW</w:t>
      </w:r>
    </w:p>
    <w:p w:rsidR="00070532" w:rsidRPr="004D393A" w:rsidRDefault="00070532" w:rsidP="00070532">
      <w:pPr>
        <w:pStyle w:val="Akapitzlist"/>
        <w:ind w:left="0"/>
        <w:jc w:val="both"/>
        <w:rPr>
          <w:sz w:val="22"/>
          <w:szCs w:val="22"/>
        </w:rPr>
      </w:pPr>
      <w:r w:rsidRPr="004D393A">
        <w:rPr>
          <w:sz w:val="22"/>
          <w:szCs w:val="22"/>
        </w:rPr>
        <w:t>Zamawiający zastrzega sobie możliwość zmiany godzin podawania posiłków w trakcie trwania szkolenia. O takich zmianach na bieżąco będzie informował Wykonawcę. Wszystkie posiłki powinny być serwowane wraz z zapewnieniem zastawy ceramicznej (filiżanki, talerzyki), szklanek, sztućców (widelce, noże, widelczyki, łyżeczki, łyżki), a także papierowych serwetek i obrusów na stołach.</w:t>
      </w:r>
    </w:p>
    <w:p w:rsidR="00070532" w:rsidRPr="004D393A" w:rsidRDefault="00070532" w:rsidP="00070532">
      <w:pPr>
        <w:pStyle w:val="Akapitzlist"/>
        <w:ind w:left="0"/>
        <w:jc w:val="both"/>
        <w:rPr>
          <w:sz w:val="22"/>
          <w:szCs w:val="22"/>
        </w:rPr>
      </w:pPr>
      <w:r w:rsidRPr="004D393A">
        <w:rPr>
          <w:sz w:val="22"/>
          <w:szCs w:val="22"/>
        </w:rPr>
        <w:t>Zamawiający zastrzega sobie prawo uwzględnienia w menu dań bezglutenowych/ wegańskich/ bez laktozy.</w:t>
      </w:r>
    </w:p>
    <w:p w:rsidR="00070532" w:rsidRPr="004D393A" w:rsidRDefault="00070532" w:rsidP="00070532">
      <w:pPr>
        <w:pStyle w:val="Akapitzlist"/>
        <w:ind w:left="0"/>
        <w:jc w:val="both"/>
        <w:rPr>
          <w:sz w:val="22"/>
          <w:szCs w:val="22"/>
        </w:rPr>
      </w:pPr>
      <w:r w:rsidRPr="004D393A">
        <w:rPr>
          <w:b/>
          <w:bCs/>
          <w:sz w:val="22"/>
          <w:szCs w:val="22"/>
        </w:rPr>
        <w:t xml:space="preserve">Ramowe menu – dotyczy pojedynczego posiłku (tj. np. jednego obiadu) </w:t>
      </w:r>
    </w:p>
    <w:p w:rsidR="00070532" w:rsidRPr="004D393A" w:rsidRDefault="00070532" w:rsidP="00070532">
      <w:pPr>
        <w:pStyle w:val="Akapitzlist"/>
        <w:ind w:left="0"/>
        <w:jc w:val="both"/>
        <w:rPr>
          <w:sz w:val="22"/>
          <w:szCs w:val="22"/>
        </w:rPr>
      </w:pPr>
      <w:r w:rsidRPr="004D393A">
        <w:rPr>
          <w:b/>
          <w:bCs/>
          <w:sz w:val="22"/>
          <w:szCs w:val="22"/>
        </w:rPr>
        <w:t>Przerwa kawowa ciągła</w:t>
      </w:r>
      <w:r w:rsidRPr="004D393A">
        <w:rPr>
          <w:sz w:val="22"/>
          <w:szCs w:val="22"/>
        </w:rPr>
        <w:t xml:space="preserve">: </w:t>
      </w:r>
    </w:p>
    <w:p w:rsidR="00070532" w:rsidRPr="004D393A" w:rsidRDefault="00070532" w:rsidP="00070532">
      <w:pPr>
        <w:pStyle w:val="Akapitzlist"/>
        <w:ind w:left="0"/>
        <w:jc w:val="both"/>
        <w:rPr>
          <w:sz w:val="22"/>
          <w:szCs w:val="22"/>
        </w:rPr>
      </w:pPr>
      <w:r w:rsidRPr="004D393A">
        <w:rPr>
          <w:b/>
          <w:bCs/>
          <w:sz w:val="22"/>
          <w:szCs w:val="22"/>
        </w:rPr>
        <w:t xml:space="preserve">herbata </w:t>
      </w:r>
      <w:r w:rsidRPr="004D393A">
        <w:rPr>
          <w:sz w:val="22"/>
          <w:szCs w:val="22"/>
        </w:rPr>
        <w:t xml:space="preserve">(do wyboru: czarna, zielona lub owocowa w saszetkach, parzona wrzątkiem, herbata dostępna bez ograniczeń), </w:t>
      </w:r>
      <w:r w:rsidRPr="004D393A">
        <w:rPr>
          <w:b/>
          <w:bCs/>
          <w:sz w:val="22"/>
          <w:szCs w:val="22"/>
        </w:rPr>
        <w:t xml:space="preserve">kawa </w:t>
      </w:r>
      <w:r w:rsidRPr="004D393A">
        <w:rPr>
          <w:sz w:val="22"/>
          <w:szCs w:val="22"/>
        </w:rPr>
        <w:t xml:space="preserve">(z ekspresu wraz z dodatkami - mleko, śmietanka, cukier, kawa dostępna bez ograniczeń), </w:t>
      </w:r>
      <w:r w:rsidRPr="004D393A">
        <w:rPr>
          <w:b/>
          <w:bCs/>
          <w:sz w:val="22"/>
          <w:szCs w:val="22"/>
        </w:rPr>
        <w:t xml:space="preserve">woda mineralna </w:t>
      </w:r>
      <w:r w:rsidRPr="004D393A">
        <w:rPr>
          <w:sz w:val="22"/>
          <w:szCs w:val="22"/>
        </w:rPr>
        <w:t xml:space="preserve">(niegazowana i gazowana, min 0,3 l na osobę), </w:t>
      </w:r>
      <w:r w:rsidRPr="004D393A">
        <w:rPr>
          <w:b/>
          <w:bCs/>
          <w:sz w:val="22"/>
          <w:szCs w:val="22"/>
        </w:rPr>
        <w:t xml:space="preserve">soki owocowe </w:t>
      </w:r>
      <w:r w:rsidRPr="004D393A">
        <w:rPr>
          <w:sz w:val="22"/>
          <w:szCs w:val="22"/>
        </w:rPr>
        <w:t xml:space="preserve">100% w 2 rodzajach smakowych w ilości przynajmniej po 0,2 l na osobę); </w:t>
      </w:r>
      <w:r w:rsidRPr="004D393A">
        <w:rPr>
          <w:b/>
          <w:bCs/>
          <w:sz w:val="22"/>
          <w:szCs w:val="22"/>
        </w:rPr>
        <w:t xml:space="preserve">owoce sezonowe świeże </w:t>
      </w:r>
      <w:r w:rsidRPr="004D393A">
        <w:rPr>
          <w:sz w:val="22"/>
          <w:szCs w:val="22"/>
        </w:rPr>
        <w:t xml:space="preserve">2 rodzaje, podawane na tacach, filetowane, w ilości co najmniej 0,25 kg owoców/osobę), </w:t>
      </w:r>
      <w:r w:rsidRPr="004D393A">
        <w:rPr>
          <w:b/>
          <w:bCs/>
          <w:sz w:val="22"/>
          <w:szCs w:val="22"/>
        </w:rPr>
        <w:t xml:space="preserve">wybór ciast domowych </w:t>
      </w:r>
      <w:r w:rsidRPr="004D393A">
        <w:rPr>
          <w:sz w:val="22"/>
          <w:szCs w:val="22"/>
        </w:rPr>
        <w:t xml:space="preserve">– minimum 2 rodzaje (minimum 100 g na osobę). </w:t>
      </w:r>
    </w:p>
    <w:p w:rsidR="00070532" w:rsidRPr="004D393A" w:rsidRDefault="00070532" w:rsidP="00070532">
      <w:pPr>
        <w:pStyle w:val="Akapitzlist"/>
        <w:ind w:left="0"/>
        <w:jc w:val="both"/>
        <w:rPr>
          <w:sz w:val="22"/>
          <w:szCs w:val="22"/>
        </w:rPr>
      </w:pPr>
      <w:r w:rsidRPr="004D393A">
        <w:rPr>
          <w:b/>
          <w:bCs/>
          <w:sz w:val="22"/>
          <w:szCs w:val="22"/>
        </w:rPr>
        <w:t>Obiad</w:t>
      </w:r>
      <w:r w:rsidRPr="004D393A">
        <w:rPr>
          <w:sz w:val="22"/>
          <w:szCs w:val="22"/>
        </w:rPr>
        <w:t xml:space="preserve">: </w:t>
      </w:r>
    </w:p>
    <w:p w:rsidR="00070532" w:rsidRPr="004D393A" w:rsidRDefault="00070532" w:rsidP="00070532">
      <w:pPr>
        <w:pStyle w:val="Akapitzlist"/>
        <w:ind w:left="0"/>
        <w:jc w:val="both"/>
        <w:rPr>
          <w:b/>
          <w:bCs/>
          <w:sz w:val="22"/>
          <w:szCs w:val="22"/>
        </w:rPr>
      </w:pPr>
      <w:r w:rsidRPr="004D393A">
        <w:rPr>
          <w:sz w:val="22"/>
          <w:szCs w:val="22"/>
        </w:rPr>
        <w:t xml:space="preserve">2 </w:t>
      </w:r>
      <w:r w:rsidRPr="004D393A">
        <w:rPr>
          <w:b/>
          <w:bCs/>
          <w:sz w:val="22"/>
          <w:szCs w:val="22"/>
        </w:rPr>
        <w:t xml:space="preserve">zupy do wyboru </w:t>
      </w:r>
      <w:r w:rsidRPr="004D393A">
        <w:rPr>
          <w:sz w:val="22"/>
          <w:szCs w:val="22"/>
        </w:rPr>
        <w:t>(200 ml każdego rodzaju na osobę), w tym jedna bezglutenowa</w:t>
      </w:r>
      <w:r w:rsidRPr="004D393A">
        <w:rPr>
          <w:b/>
          <w:bCs/>
          <w:sz w:val="22"/>
          <w:szCs w:val="22"/>
        </w:rPr>
        <w:t xml:space="preserve">, </w:t>
      </w:r>
      <w:r w:rsidRPr="004D393A">
        <w:rPr>
          <w:sz w:val="22"/>
          <w:szCs w:val="22"/>
        </w:rPr>
        <w:t xml:space="preserve">2 rodzaje </w:t>
      </w:r>
      <w:r w:rsidRPr="004D393A">
        <w:rPr>
          <w:b/>
          <w:sz w:val="22"/>
          <w:szCs w:val="22"/>
        </w:rPr>
        <w:t>dania głównego</w:t>
      </w:r>
      <w:r w:rsidRPr="004D393A">
        <w:rPr>
          <w:sz w:val="22"/>
          <w:szCs w:val="22"/>
        </w:rPr>
        <w:t xml:space="preserve"> na ciepło dla każdej osoby (po 2 pełne porcje dla każdej osoby), w tym danie mięsne oraz filet z ryby dla każdej osoby (minimum 150 g), w tym jedno danie bezglutenowe;</w:t>
      </w:r>
      <w:r w:rsidRPr="004D393A">
        <w:rPr>
          <w:b/>
          <w:bCs/>
          <w:sz w:val="22"/>
          <w:szCs w:val="22"/>
        </w:rPr>
        <w:t xml:space="preserve"> 2 rodzaje warzyw</w:t>
      </w:r>
      <w:r w:rsidRPr="004D393A">
        <w:rPr>
          <w:sz w:val="22"/>
          <w:szCs w:val="22"/>
        </w:rPr>
        <w:t xml:space="preserve">: sałatki/surówki/warzywa (co najmniej 150 g /os); </w:t>
      </w:r>
      <w:r w:rsidRPr="004D393A">
        <w:rPr>
          <w:b/>
          <w:sz w:val="22"/>
          <w:szCs w:val="22"/>
        </w:rPr>
        <w:t>2</w:t>
      </w:r>
      <w:r w:rsidRPr="004D393A">
        <w:rPr>
          <w:sz w:val="22"/>
          <w:szCs w:val="22"/>
        </w:rPr>
        <w:t xml:space="preserve"> </w:t>
      </w:r>
      <w:r w:rsidRPr="004D393A">
        <w:rPr>
          <w:b/>
          <w:bCs/>
          <w:sz w:val="22"/>
          <w:szCs w:val="22"/>
        </w:rPr>
        <w:t xml:space="preserve">dodatki </w:t>
      </w:r>
      <w:r w:rsidRPr="004D393A">
        <w:rPr>
          <w:bCs/>
          <w:sz w:val="22"/>
          <w:szCs w:val="22"/>
        </w:rPr>
        <w:t>(co najmniej 150 g/os)</w:t>
      </w:r>
      <w:r w:rsidRPr="004D393A">
        <w:rPr>
          <w:b/>
          <w:bCs/>
          <w:sz w:val="22"/>
          <w:szCs w:val="22"/>
        </w:rPr>
        <w:t xml:space="preserve"> </w:t>
      </w:r>
      <w:r w:rsidRPr="004D393A">
        <w:rPr>
          <w:sz w:val="22"/>
          <w:szCs w:val="22"/>
        </w:rPr>
        <w:t xml:space="preserve">typu: ryż, ziemniaki, kasza gryczana. Napoje dostępne podczas obiadu: herbata (do wyboru: czarna, zielona lub owocowa w saszetkach, parzona wrzątkiem, herbata dostępna bez ograniczeń), kawa czarna (rozpuszczalna i parzona) wraz z dodatkami - mleko, śmietanka, cukier, dostępna bez ograniczeń, soki owocowe w 2 rodzajach smakowych (min. 0,3 l/os), woda z cytryną (min. 0,3 l/os), </w:t>
      </w:r>
      <w:r w:rsidRPr="004D393A">
        <w:rPr>
          <w:b/>
          <w:bCs/>
          <w:sz w:val="22"/>
          <w:szCs w:val="22"/>
        </w:rPr>
        <w:t xml:space="preserve">wybór ciast domowych </w:t>
      </w:r>
      <w:r w:rsidRPr="004D393A">
        <w:rPr>
          <w:sz w:val="22"/>
          <w:szCs w:val="22"/>
        </w:rPr>
        <w:t xml:space="preserve">– minimum 2 rodzaje (minimum 100 g na osobę). </w:t>
      </w:r>
    </w:p>
    <w:p w:rsidR="00070532" w:rsidRPr="004D393A" w:rsidRDefault="00070532" w:rsidP="00070532">
      <w:pPr>
        <w:pStyle w:val="Akapitzlist"/>
        <w:ind w:left="0"/>
        <w:jc w:val="both"/>
        <w:rPr>
          <w:sz w:val="22"/>
          <w:szCs w:val="22"/>
        </w:rPr>
      </w:pPr>
      <w:r w:rsidRPr="004D393A">
        <w:rPr>
          <w:b/>
          <w:bCs/>
          <w:sz w:val="22"/>
          <w:szCs w:val="22"/>
        </w:rPr>
        <w:t>Kolacja</w:t>
      </w:r>
      <w:r w:rsidRPr="004D393A">
        <w:rPr>
          <w:sz w:val="22"/>
          <w:szCs w:val="22"/>
        </w:rPr>
        <w:t xml:space="preserve">: </w:t>
      </w:r>
    </w:p>
    <w:p w:rsidR="00070532" w:rsidRPr="004D393A" w:rsidRDefault="00070532" w:rsidP="00070532">
      <w:pPr>
        <w:pStyle w:val="Akapitzlist"/>
        <w:ind w:left="0"/>
        <w:jc w:val="both"/>
        <w:rPr>
          <w:sz w:val="22"/>
          <w:szCs w:val="22"/>
        </w:rPr>
      </w:pPr>
      <w:r w:rsidRPr="004D393A">
        <w:rPr>
          <w:sz w:val="22"/>
          <w:szCs w:val="22"/>
        </w:rPr>
        <w:t xml:space="preserve">3 rodzaje </w:t>
      </w:r>
      <w:r w:rsidRPr="004D393A">
        <w:rPr>
          <w:b/>
          <w:bCs/>
          <w:sz w:val="22"/>
          <w:szCs w:val="22"/>
        </w:rPr>
        <w:t xml:space="preserve">przystawki </w:t>
      </w:r>
      <w:r w:rsidRPr="004D393A">
        <w:rPr>
          <w:sz w:val="22"/>
          <w:szCs w:val="22"/>
        </w:rPr>
        <w:t xml:space="preserve">w tym jedna wegetariańska i jedna bezglutenowa (porcja min. 150 g/os); pieczywo – ciemne i jasne; </w:t>
      </w:r>
      <w:r w:rsidRPr="004D393A">
        <w:rPr>
          <w:b/>
          <w:bCs/>
          <w:sz w:val="22"/>
          <w:szCs w:val="22"/>
        </w:rPr>
        <w:t xml:space="preserve">danie główne </w:t>
      </w:r>
      <w:r w:rsidRPr="004D393A">
        <w:rPr>
          <w:sz w:val="22"/>
          <w:szCs w:val="22"/>
        </w:rPr>
        <w:t>- danie mięsne (porcja mięsa min. 150 g/os) oraz jeden rodzaj dania wegetariańskiego, w tym jedno z dań bezglutenowe.</w:t>
      </w:r>
    </w:p>
    <w:p w:rsidR="00070532" w:rsidRPr="004D393A" w:rsidRDefault="00070532" w:rsidP="00070532">
      <w:pPr>
        <w:pStyle w:val="Akapitzlist"/>
        <w:ind w:left="0"/>
        <w:jc w:val="both"/>
        <w:rPr>
          <w:sz w:val="22"/>
          <w:szCs w:val="22"/>
        </w:rPr>
      </w:pPr>
      <w:r w:rsidRPr="004D393A">
        <w:rPr>
          <w:b/>
          <w:sz w:val="22"/>
          <w:szCs w:val="22"/>
        </w:rPr>
        <w:lastRenderedPageBreak/>
        <w:t>2</w:t>
      </w:r>
      <w:r w:rsidRPr="004D393A">
        <w:rPr>
          <w:sz w:val="22"/>
          <w:szCs w:val="22"/>
        </w:rPr>
        <w:t xml:space="preserve"> </w:t>
      </w:r>
      <w:r w:rsidRPr="004D393A">
        <w:rPr>
          <w:b/>
          <w:bCs/>
          <w:sz w:val="22"/>
          <w:szCs w:val="22"/>
        </w:rPr>
        <w:t xml:space="preserve">dodatki </w:t>
      </w:r>
      <w:r w:rsidRPr="004D393A">
        <w:rPr>
          <w:bCs/>
          <w:sz w:val="22"/>
          <w:szCs w:val="22"/>
        </w:rPr>
        <w:t xml:space="preserve">(co najmniej 150 g/os) </w:t>
      </w:r>
      <w:r w:rsidRPr="004D393A">
        <w:rPr>
          <w:sz w:val="22"/>
          <w:szCs w:val="22"/>
        </w:rPr>
        <w:t xml:space="preserve">typu ryż, kasza gryczana, ziemniaki; </w:t>
      </w:r>
      <w:r w:rsidRPr="004D393A">
        <w:rPr>
          <w:b/>
          <w:sz w:val="22"/>
          <w:szCs w:val="22"/>
        </w:rPr>
        <w:t>2 rodzaje</w:t>
      </w:r>
      <w:r w:rsidRPr="004D393A">
        <w:rPr>
          <w:sz w:val="22"/>
          <w:szCs w:val="22"/>
        </w:rPr>
        <w:t xml:space="preserve"> </w:t>
      </w:r>
      <w:r w:rsidRPr="004D393A">
        <w:rPr>
          <w:b/>
          <w:bCs/>
          <w:sz w:val="22"/>
          <w:szCs w:val="22"/>
        </w:rPr>
        <w:t>warzyw</w:t>
      </w:r>
      <w:r w:rsidRPr="004D393A">
        <w:rPr>
          <w:sz w:val="22"/>
          <w:szCs w:val="22"/>
        </w:rPr>
        <w:t xml:space="preserve">: sałatki/surówki/warzywa (co najmniej 150 g /os), </w:t>
      </w:r>
      <w:r w:rsidRPr="004D393A">
        <w:rPr>
          <w:b/>
          <w:bCs/>
          <w:sz w:val="22"/>
          <w:szCs w:val="22"/>
        </w:rPr>
        <w:t xml:space="preserve">deser </w:t>
      </w:r>
      <w:r w:rsidRPr="004D393A">
        <w:rPr>
          <w:sz w:val="22"/>
          <w:szCs w:val="22"/>
        </w:rPr>
        <w:t>(ciasto domowe lub inny zimny deser w ilości minimum 100 g na osobę). Napoje dostępne podczas kolacji: herbata parzona wrzątkiem bez ograniczeń (czarna lub zielona do wyboru), kawa czarna (z ekspresu wraz z dodatkami - mleko, śmietanka, cukier, kawa dostępna bez ograniczeń), woda mineralna i soki owocowe do wyboru w 2 rodzajach smakowych (napoje min. 0,5 l na osobę).</w:t>
      </w:r>
    </w:p>
    <w:p w:rsidR="00070532" w:rsidRPr="004D393A" w:rsidRDefault="00070532" w:rsidP="00070532">
      <w:pPr>
        <w:jc w:val="both"/>
        <w:rPr>
          <w:kern w:val="3"/>
          <w:sz w:val="22"/>
          <w:szCs w:val="22"/>
        </w:rPr>
      </w:pPr>
    </w:p>
    <w:p w:rsidR="00070532" w:rsidRPr="004D393A" w:rsidRDefault="00070532" w:rsidP="00070532">
      <w:pPr>
        <w:pStyle w:val="Akapitzlist"/>
        <w:autoSpaceDE w:val="0"/>
        <w:autoSpaceDN w:val="0"/>
        <w:ind w:left="426"/>
        <w:jc w:val="both"/>
        <w:rPr>
          <w:sz w:val="22"/>
          <w:szCs w:val="22"/>
        </w:rPr>
      </w:pPr>
    </w:p>
    <w:p w:rsidR="008B327C" w:rsidRPr="004D393A" w:rsidRDefault="008B327C">
      <w:pPr>
        <w:rPr>
          <w:b/>
          <w:bCs/>
          <w:sz w:val="22"/>
          <w:szCs w:val="22"/>
        </w:rPr>
      </w:pPr>
      <w:r w:rsidRPr="004D393A">
        <w:rPr>
          <w:b/>
          <w:bCs/>
          <w:sz w:val="22"/>
          <w:szCs w:val="22"/>
        </w:rPr>
        <w:br w:type="page"/>
      </w:r>
    </w:p>
    <w:p w:rsidR="008B327C" w:rsidRPr="004D393A" w:rsidRDefault="008B327C" w:rsidP="008B327C">
      <w:pPr>
        <w:spacing w:line="276" w:lineRule="auto"/>
        <w:jc w:val="right"/>
        <w:rPr>
          <w:b/>
          <w:sz w:val="22"/>
          <w:szCs w:val="22"/>
        </w:rPr>
      </w:pPr>
      <w:r w:rsidRPr="004D393A">
        <w:rPr>
          <w:b/>
          <w:sz w:val="22"/>
          <w:szCs w:val="22"/>
        </w:rPr>
        <w:lastRenderedPageBreak/>
        <w:t>Załącznik nr 4 do projektu umowy – wzór protokołu odbioru</w:t>
      </w:r>
    </w:p>
    <w:p w:rsidR="00070532" w:rsidRPr="004D393A" w:rsidRDefault="00070532" w:rsidP="00070532">
      <w:pPr>
        <w:pStyle w:val="Default"/>
        <w:spacing w:line="276" w:lineRule="auto"/>
        <w:jc w:val="center"/>
        <w:rPr>
          <w:b/>
          <w:bCs/>
          <w:sz w:val="22"/>
          <w:szCs w:val="22"/>
        </w:rPr>
      </w:pPr>
    </w:p>
    <w:p w:rsidR="00070532" w:rsidRPr="004D393A" w:rsidRDefault="00070532" w:rsidP="00070532">
      <w:pPr>
        <w:pStyle w:val="Default"/>
        <w:spacing w:line="276" w:lineRule="auto"/>
        <w:jc w:val="center"/>
        <w:rPr>
          <w:b/>
          <w:bCs/>
          <w:sz w:val="22"/>
          <w:szCs w:val="22"/>
        </w:rPr>
      </w:pPr>
      <w:r w:rsidRPr="004D393A">
        <w:rPr>
          <w:b/>
          <w:bCs/>
          <w:sz w:val="22"/>
          <w:szCs w:val="22"/>
        </w:rPr>
        <w:t xml:space="preserve">PROTOKÓŁ ODBIORU </w:t>
      </w:r>
    </w:p>
    <w:p w:rsidR="00070532" w:rsidRPr="004D393A" w:rsidRDefault="00070532" w:rsidP="00070532">
      <w:pPr>
        <w:pStyle w:val="Default"/>
        <w:spacing w:line="276" w:lineRule="auto"/>
        <w:jc w:val="center"/>
        <w:rPr>
          <w:bCs/>
          <w:sz w:val="22"/>
          <w:szCs w:val="22"/>
        </w:rPr>
      </w:pPr>
      <w:r w:rsidRPr="004D393A">
        <w:rPr>
          <w:bCs/>
          <w:sz w:val="22"/>
          <w:szCs w:val="22"/>
        </w:rPr>
        <w:t>z dnia …………………</w:t>
      </w:r>
    </w:p>
    <w:p w:rsidR="00070532" w:rsidRPr="004D393A" w:rsidRDefault="00070532" w:rsidP="00070532">
      <w:pPr>
        <w:pStyle w:val="Default"/>
        <w:spacing w:line="276" w:lineRule="auto"/>
        <w:ind w:left="3545"/>
        <w:rPr>
          <w:b/>
          <w:bCs/>
          <w:sz w:val="22"/>
          <w:szCs w:val="22"/>
        </w:rPr>
      </w:pPr>
    </w:p>
    <w:p w:rsidR="00070532" w:rsidRPr="004D393A" w:rsidRDefault="00070532" w:rsidP="008B327C">
      <w:pPr>
        <w:pStyle w:val="Default"/>
        <w:spacing w:line="276" w:lineRule="auto"/>
        <w:jc w:val="both"/>
        <w:rPr>
          <w:sz w:val="22"/>
          <w:szCs w:val="22"/>
        </w:rPr>
      </w:pPr>
      <w:r w:rsidRPr="004D393A">
        <w:rPr>
          <w:sz w:val="22"/>
          <w:szCs w:val="22"/>
        </w:rPr>
        <w:t xml:space="preserve">Na podstawie umowy nr </w:t>
      </w:r>
      <w:r w:rsidRPr="004D393A">
        <w:rPr>
          <w:b/>
          <w:sz w:val="22"/>
          <w:szCs w:val="22"/>
        </w:rPr>
        <w:t>WA…….2018</w:t>
      </w:r>
      <w:r w:rsidRPr="004D393A">
        <w:rPr>
          <w:b/>
          <w:bCs/>
          <w:sz w:val="22"/>
          <w:szCs w:val="22"/>
        </w:rPr>
        <w:t xml:space="preserve"> </w:t>
      </w:r>
      <w:r w:rsidRPr="004D393A">
        <w:rPr>
          <w:sz w:val="22"/>
          <w:szCs w:val="22"/>
        </w:rPr>
        <w:t xml:space="preserve">zawartej w Warszawie w dniu </w:t>
      </w:r>
      <w:r w:rsidRPr="004D393A">
        <w:rPr>
          <w:sz w:val="22"/>
          <w:szCs w:val="22"/>
        </w:rPr>
        <w:br/>
        <w:t xml:space="preserve">……………. 2018 roku pomiędzy: </w:t>
      </w:r>
      <w:r w:rsidRPr="004D393A">
        <w:rPr>
          <w:b/>
          <w:bCs/>
          <w:sz w:val="22"/>
          <w:szCs w:val="22"/>
        </w:rPr>
        <w:t xml:space="preserve">Skarbem Państwa - państwową jednostką budżetową Centrum Projektów Europejskich, </w:t>
      </w:r>
      <w:r w:rsidRPr="004D393A">
        <w:rPr>
          <w:bCs/>
          <w:sz w:val="22"/>
          <w:szCs w:val="22"/>
        </w:rPr>
        <w:t>z siedzibą w Warszawie przy ul. Domaniewskiej 39a, 02- 672 Warszawa,</w:t>
      </w:r>
      <w:r w:rsidRPr="004D393A">
        <w:rPr>
          <w:sz w:val="22"/>
          <w:szCs w:val="22"/>
        </w:rPr>
        <w:t xml:space="preserve"> posiadającym numer identyfikacji REGON 141681456 oraz NIP 7010158887, reprezentowanym przez </w:t>
      </w:r>
      <w:r w:rsidRPr="004D393A">
        <w:rPr>
          <w:b/>
          <w:bCs/>
          <w:sz w:val="22"/>
          <w:szCs w:val="22"/>
        </w:rPr>
        <w:t>Pana Leszka Jana Buller</w:t>
      </w:r>
      <w:r w:rsidRPr="004D393A">
        <w:rPr>
          <w:bCs/>
          <w:sz w:val="22"/>
          <w:szCs w:val="22"/>
        </w:rPr>
        <w:t xml:space="preserve"> –Dyrektora Centrum Projektów Europejskich na podstawie powołania na stanowisko dyrektora Centrum Projektów Europejskich z dniem 16.05.2016 r. przez Ministra Rozwoju, zwanym w dalszej części „</w:t>
      </w:r>
      <w:r w:rsidRPr="004D393A">
        <w:rPr>
          <w:b/>
          <w:bCs/>
          <w:sz w:val="22"/>
          <w:szCs w:val="22"/>
        </w:rPr>
        <w:t>Zamawiającym”,</w:t>
      </w:r>
    </w:p>
    <w:p w:rsidR="00070532" w:rsidRPr="004D393A" w:rsidRDefault="00070532" w:rsidP="00070532">
      <w:pPr>
        <w:jc w:val="both"/>
        <w:rPr>
          <w:bCs/>
          <w:sz w:val="22"/>
          <w:szCs w:val="22"/>
        </w:rPr>
      </w:pPr>
    </w:p>
    <w:p w:rsidR="00070532" w:rsidRPr="004D393A" w:rsidRDefault="00070532" w:rsidP="00070532">
      <w:pPr>
        <w:jc w:val="both"/>
        <w:rPr>
          <w:color w:val="000000"/>
          <w:sz w:val="22"/>
          <w:szCs w:val="22"/>
        </w:rPr>
      </w:pPr>
      <w:r w:rsidRPr="004D393A">
        <w:rPr>
          <w:sz w:val="22"/>
          <w:szCs w:val="22"/>
        </w:rPr>
        <w:t>a</w:t>
      </w:r>
      <w:r w:rsidRPr="004D393A">
        <w:rPr>
          <w:color w:val="000000"/>
          <w:sz w:val="22"/>
          <w:szCs w:val="22"/>
        </w:rPr>
        <w:t xml:space="preserve"> </w:t>
      </w:r>
    </w:p>
    <w:p w:rsidR="00070532" w:rsidRPr="004D393A" w:rsidRDefault="00070532" w:rsidP="00070532">
      <w:pPr>
        <w:jc w:val="both"/>
        <w:rPr>
          <w:b/>
          <w:sz w:val="22"/>
          <w:szCs w:val="22"/>
        </w:rPr>
      </w:pPr>
      <w:r w:rsidRPr="004D393A">
        <w:rPr>
          <w:b/>
          <w:sz w:val="22"/>
          <w:szCs w:val="22"/>
        </w:rPr>
        <w:t xml:space="preserve">_____________________ </w:t>
      </w:r>
      <w:r w:rsidRPr="004D393A">
        <w:rPr>
          <w:sz w:val="22"/>
          <w:szCs w:val="22"/>
        </w:rPr>
        <w:t xml:space="preserve">z siedzibą w _______________, </w:t>
      </w:r>
      <w:r w:rsidRPr="004D393A">
        <w:rPr>
          <w:spacing w:val="-4"/>
          <w:sz w:val="22"/>
          <w:szCs w:val="22"/>
        </w:rPr>
        <w:t xml:space="preserve">posiadającą nr identyfikacyjny NIP: </w:t>
      </w:r>
      <w:r w:rsidRPr="004D393A">
        <w:rPr>
          <w:sz w:val="22"/>
          <w:szCs w:val="22"/>
        </w:rPr>
        <w:t>______________</w:t>
      </w:r>
      <w:r w:rsidRPr="004D393A">
        <w:rPr>
          <w:spacing w:val="-4"/>
          <w:sz w:val="22"/>
          <w:szCs w:val="22"/>
        </w:rPr>
        <w:t xml:space="preserve">, REGON: </w:t>
      </w:r>
      <w:r w:rsidRPr="004D393A">
        <w:rPr>
          <w:sz w:val="22"/>
          <w:szCs w:val="22"/>
        </w:rPr>
        <w:t>____________, a także wpisaną/</w:t>
      </w:r>
      <w:proofErr w:type="spellStart"/>
      <w:r w:rsidRPr="004D393A">
        <w:rPr>
          <w:sz w:val="22"/>
          <w:szCs w:val="22"/>
        </w:rPr>
        <w:t>ym</w:t>
      </w:r>
      <w:proofErr w:type="spellEnd"/>
      <w:r w:rsidRPr="004D393A">
        <w:rPr>
          <w:sz w:val="22"/>
          <w:szCs w:val="22"/>
        </w:rPr>
        <w:t xml:space="preserve"> do Krajowego Rejestru Sądowego pod numerem KRS: _______/wpisaną do Centralnej Ewidencji I Informacji o Działalności Gospodarczej, reprezentowaną/</w:t>
      </w:r>
      <w:proofErr w:type="spellStart"/>
      <w:r w:rsidRPr="004D393A">
        <w:rPr>
          <w:sz w:val="22"/>
          <w:szCs w:val="22"/>
        </w:rPr>
        <w:t>ym</w:t>
      </w:r>
      <w:proofErr w:type="spellEnd"/>
      <w:r w:rsidRPr="004D393A">
        <w:rPr>
          <w:sz w:val="22"/>
          <w:szCs w:val="22"/>
        </w:rPr>
        <w:t xml:space="preserve"> przez </w:t>
      </w:r>
      <w:r w:rsidRPr="004D393A">
        <w:rPr>
          <w:b/>
          <w:sz w:val="22"/>
          <w:szCs w:val="22"/>
        </w:rPr>
        <w:t xml:space="preserve">Pana/Panią _______________ – </w:t>
      </w:r>
      <w:r w:rsidRPr="004D393A">
        <w:rPr>
          <w:sz w:val="22"/>
          <w:szCs w:val="22"/>
        </w:rPr>
        <w:t>________________ zwaną/</w:t>
      </w:r>
      <w:proofErr w:type="spellStart"/>
      <w:r w:rsidRPr="004D393A">
        <w:rPr>
          <w:sz w:val="22"/>
          <w:szCs w:val="22"/>
        </w:rPr>
        <w:t>ym</w:t>
      </w:r>
      <w:proofErr w:type="spellEnd"/>
      <w:r w:rsidRPr="004D393A">
        <w:rPr>
          <w:sz w:val="22"/>
          <w:szCs w:val="22"/>
        </w:rPr>
        <w:t xml:space="preserve"> w dalszej części umowy </w:t>
      </w:r>
      <w:r w:rsidRPr="004D393A">
        <w:rPr>
          <w:b/>
          <w:sz w:val="22"/>
          <w:szCs w:val="22"/>
        </w:rPr>
        <w:t>„Wykonawcą”</w:t>
      </w:r>
      <w:r w:rsidRPr="004D393A">
        <w:rPr>
          <w:sz w:val="22"/>
          <w:szCs w:val="22"/>
        </w:rPr>
        <w:t>.</w:t>
      </w:r>
    </w:p>
    <w:p w:rsidR="00070532" w:rsidRPr="004D393A" w:rsidRDefault="00070532" w:rsidP="00070532">
      <w:pPr>
        <w:spacing w:line="320" w:lineRule="atLeast"/>
        <w:jc w:val="both"/>
        <w:rPr>
          <w:b/>
          <w:sz w:val="22"/>
          <w:szCs w:val="22"/>
        </w:rPr>
      </w:pPr>
    </w:p>
    <w:p w:rsidR="00070532" w:rsidRPr="004D393A" w:rsidRDefault="00070532" w:rsidP="00070532">
      <w:pPr>
        <w:jc w:val="both"/>
        <w:rPr>
          <w:b/>
          <w:sz w:val="22"/>
          <w:szCs w:val="22"/>
        </w:rPr>
      </w:pPr>
      <w:r w:rsidRPr="004D393A">
        <w:rPr>
          <w:sz w:val="22"/>
          <w:szCs w:val="22"/>
        </w:rPr>
        <w:t>której przedmiotem było wykonanie usługi polegającej na:</w:t>
      </w:r>
    </w:p>
    <w:p w:rsidR="00070532" w:rsidRPr="004D393A" w:rsidRDefault="00070532" w:rsidP="00070532">
      <w:pPr>
        <w:jc w:val="both"/>
        <w:rPr>
          <w:sz w:val="22"/>
          <w:szCs w:val="22"/>
        </w:rPr>
      </w:pPr>
      <w:r w:rsidRPr="004D393A">
        <w:rPr>
          <w:sz w:val="22"/>
          <w:szCs w:val="22"/>
        </w:rPr>
        <w:t xml:space="preserve">dostarczeniu wybranych usług w ramach organizacji jednodniowego szkolenia z wdrażania projektów dla beneficjentów pierwszego naboru w ramach Programu </w:t>
      </w:r>
      <w:proofErr w:type="spellStart"/>
      <w:r w:rsidRPr="004D393A">
        <w:rPr>
          <w:sz w:val="22"/>
          <w:szCs w:val="22"/>
        </w:rPr>
        <w:t>Polska-Białoruś-Ukraina</w:t>
      </w:r>
      <w:proofErr w:type="spellEnd"/>
      <w:r w:rsidRPr="004D393A">
        <w:rPr>
          <w:sz w:val="22"/>
          <w:szCs w:val="22"/>
        </w:rPr>
        <w:t xml:space="preserve"> 2014-2020 w Lublinie w listopadzie 2018 r.</w:t>
      </w:r>
    </w:p>
    <w:p w:rsidR="00070532" w:rsidRPr="004D393A" w:rsidRDefault="00070532" w:rsidP="00070532">
      <w:pPr>
        <w:tabs>
          <w:tab w:val="left" w:pos="0"/>
        </w:tabs>
        <w:jc w:val="both"/>
        <w:rPr>
          <w:sz w:val="22"/>
          <w:szCs w:val="22"/>
        </w:rPr>
      </w:pPr>
      <w:r w:rsidRPr="004D393A">
        <w:rPr>
          <w:sz w:val="22"/>
          <w:szCs w:val="22"/>
        </w:rPr>
        <w:t>Zamawiający nie zgłasza/zgłasza * zastrzeżeń do przedmiotu odbioru.</w:t>
      </w:r>
    </w:p>
    <w:p w:rsidR="00070532" w:rsidRPr="004D393A" w:rsidRDefault="00070532" w:rsidP="00070532">
      <w:pPr>
        <w:jc w:val="both"/>
        <w:rPr>
          <w:sz w:val="22"/>
          <w:szCs w:val="22"/>
        </w:rPr>
      </w:pPr>
      <w:r w:rsidRPr="004D393A">
        <w:rPr>
          <w:sz w:val="22"/>
          <w:szCs w:val="22"/>
        </w:rPr>
        <w:t>Uwagi: …………………………………………………………….</w:t>
      </w:r>
    </w:p>
    <w:p w:rsidR="00070532" w:rsidRPr="004D393A" w:rsidRDefault="00070532" w:rsidP="00070532">
      <w:pPr>
        <w:rPr>
          <w:sz w:val="22"/>
          <w:szCs w:val="22"/>
        </w:rPr>
      </w:pPr>
    </w:p>
    <w:p w:rsidR="00070532" w:rsidRPr="004D393A" w:rsidRDefault="00070532" w:rsidP="00070532">
      <w:pPr>
        <w:rPr>
          <w:sz w:val="22"/>
          <w:szCs w:val="22"/>
        </w:rPr>
      </w:pPr>
    </w:p>
    <w:p w:rsidR="00070532" w:rsidRPr="004D393A" w:rsidRDefault="00070532" w:rsidP="00070532">
      <w:pPr>
        <w:rPr>
          <w:sz w:val="22"/>
          <w:szCs w:val="22"/>
        </w:rPr>
      </w:pPr>
    </w:p>
    <w:p w:rsidR="00070532" w:rsidRPr="004D393A" w:rsidRDefault="00070532" w:rsidP="00070532">
      <w:pPr>
        <w:rPr>
          <w:sz w:val="22"/>
          <w:szCs w:val="22"/>
        </w:rPr>
      </w:pPr>
      <w:r w:rsidRPr="004D393A">
        <w:rPr>
          <w:sz w:val="22"/>
          <w:szCs w:val="22"/>
        </w:rPr>
        <w:t>Zamawiający</w:t>
      </w:r>
      <w:r w:rsidRPr="004D393A">
        <w:rPr>
          <w:sz w:val="22"/>
          <w:szCs w:val="22"/>
        </w:rPr>
        <w:tab/>
      </w:r>
      <w:r w:rsidRPr="004D393A">
        <w:rPr>
          <w:sz w:val="22"/>
          <w:szCs w:val="22"/>
        </w:rPr>
        <w:tab/>
      </w:r>
      <w:r w:rsidRPr="004D393A">
        <w:rPr>
          <w:sz w:val="22"/>
          <w:szCs w:val="22"/>
        </w:rPr>
        <w:tab/>
      </w:r>
      <w:r w:rsidRPr="004D393A">
        <w:rPr>
          <w:sz w:val="22"/>
          <w:szCs w:val="22"/>
        </w:rPr>
        <w:tab/>
      </w:r>
      <w:r w:rsidRPr="004D393A">
        <w:rPr>
          <w:sz w:val="22"/>
          <w:szCs w:val="22"/>
        </w:rPr>
        <w:tab/>
      </w:r>
      <w:r w:rsidRPr="004D393A">
        <w:rPr>
          <w:sz w:val="22"/>
          <w:szCs w:val="22"/>
        </w:rPr>
        <w:tab/>
      </w:r>
      <w:r w:rsidRPr="004D393A">
        <w:rPr>
          <w:sz w:val="22"/>
          <w:szCs w:val="22"/>
        </w:rPr>
        <w:tab/>
      </w:r>
      <w:r w:rsidRPr="004D393A">
        <w:rPr>
          <w:sz w:val="22"/>
          <w:szCs w:val="22"/>
        </w:rPr>
        <w:tab/>
        <w:t>Wykonawca</w:t>
      </w:r>
      <w:r w:rsidRPr="004D393A">
        <w:rPr>
          <w:sz w:val="22"/>
          <w:szCs w:val="22"/>
        </w:rPr>
        <w:tab/>
      </w:r>
    </w:p>
    <w:p w:rsidR="00070532" w:rsidRPr="004D393A" w:rsidRDefault="00070532" w:rsidP="00070532">
      <w:pPr>
        <w:rPr>
          <w:sz w:val="22"/>
          <w:szCs w:val="22"/>
        </w:rPr>
      </w:pPr>
    </w:p>
    <w:p w:rsidR="00070532" w:rsidRPr="004D393A" w:rsidRDefault="00070532" w:rsidP="00070532">
      <w:pPr>
        <w:rPr>
          <w:sz w:val="22"/>
          <w:szCs w:val="22"/>
        </w:rPr>
      </w:pPr>
    </w:p>
    <w:p w:rsidR="00070532" w:rsidRPr="004D393A" w:rsidRDefault="00070532" w:rsidP="00070532">
      <w:pPr>
        <w:rPr>
          <w:sz w:val="22"/>
          <w:szCs w:val="22"/>
        </w:rPr>
      </w:pPr>
      <w:r w:rsidRPr="004D393A">
        <w:rPr>
          <w:sz w:val="22"/>
          <w:szCs w:val="22"/>
        </w:rPr>
        <w:t>*niepotrzebne skreślić</w:t>
      </w:r>
    </w:p>
    <w:p w:rsidR="00070532" w:rsidRPr="004D393A" w:rsidRDefault="00070532" w:rsidP="00070532">
      <w:pPr>
        <w:rPr>
          <w:sz w:val="22"/>
          <w:szCs w:val="22"/>
        </w:rPr>
      </w:pPr>
    </w:p>
    <w:p w:rsidR="00B20C1B" w:rsidRPr="004D393A" w:rsidRDefault="00B20C1B" w:rsidP="00B20C1B">
      <w:pPr>
        <w:pStyle w:val="Tekstprzypisukocowego"/>
        <w:spacing w:line="276" w:lineRule="auto"/>
        <w:jc w:val="both"/>
        <w:rPr>
          <w:b/>
          <w:sz w:val="22"/>
          <w:szCs w:val="22"/>
        </w:rPr>
      </w:pPr>
    </w:p>
    <w:p w:rsidR="00B20C1B" w:rsidRPr="004D393A" w:rsidRDefault="00B20C1B" w:rsidP="00B20C1B">
      <w:pPr>
        <w:pStyle w:val="Tekstprzypisukocowego"/>
        <w:spacing w:line="276" w:lineRule="auto"/>
        <w:jc w:val="both"/>
        <w:rPr>
          <w:b/>
          <w:sz w:val="22"/>
          <w:szCs w:val="22"/>
        </w:rPr>
      </w:pPr>
    </w:p>
    <w:p w:rsidR="00B20C1B" w:rsidRPr="004D393A" w:rsidRDefault="00B20C1B" w:rsidP="00B20C1B">
      <w:pPr>
        <w:pStyle w:val="Tekstprzypisukocowego"/>
        <w:spacing w:line="276" w:lineRule="auto"/>
        <w:jc w:val="both"/>
        <w:rPr>
          <w:b/>
          <w:sz w:val="22"/>
          <w:szCs w:val="22"/>
        </w:rPr>
      </w:pPr>
    </w:p>
    <w:p w:rsidR="00070532" w:rsidRPr="004D393A" w:rsidRDefault="00070532" w:rsidP="00B20C1B">
      <w:pPr>
        <w:pStyle w:val="Tekstprzypisukocowego"/>
        <w:spacing w:line="276" w:lineRule="auto"/>
        <w:jc w:val="both"/>
        <w:rPr>
          <w:b/>
          <w:sz w:val="22"/>
          <w:szCs w:val="22"/>
        </w:rPr>
      </w:pPr>
    </w:p>
    <w:p w:rsidR="00070532" w:rsidRPr="004D393A" w:rsidRDefault="00070532" w:rsidP="00B20C1B">
      <w:pPr>
        <w:pStyle w:val="Tekstprzypisukocowego"/>
        <w:spacing w:line="276" w:lineRule="auto"/>
        <w:jc w:val="both"/>
        <w:rPr>
          <w:b/>
          <w:sz w:val="22"/>
          <w:szCs w:val="22"/>
        </w:rPr>
      </w:pPr>
    </w:p>
    <w:p w:rsidR="00070532" w:rsidRPr="004D393A" w:rsidRDefault="00070532" w:rsidP="00B20C1B">
      <w:pPr>
        <w:pStyle w:val="Tekstprzypisukocowego"/>
        <w:spacing w:line="276" w:lineRule="auto"/>
        <w:jc w:val="both"/>
        <w:rPr>
          <w:b/>
          <w:sz w:val="22"/>
          <w:szCs w:val="22"/>
        </w:rPr>
      </w:pPr>
    </w:p>
    <w:p w:rsidR="00070532" w:rsidRPr="004D393A" w:rsidRDefault="00070532" w:rsidP="00B20C1B">
      <w:pPr>
        <w:pStyle w:val="Tekstprzypisukocowego"/>
        <w:spacing w:line="276" w:lineRule="auto"/>
        <w:jc w:val="both"/>
        <w:rPr>
          <w:b/>
          <w:sz w:val="22"/>
          <w:szCs w:val="22"/>
        </w:rPr>
      </w:pPr>
    </w:p>
    <w:p w:rsidR="00070532" w:rsidRPr="004D393A" w:rsidRDefault="00070532" w:rsidP="00B20C1B">
      <w:pPr>
        <w:pStyle w:val="Tekstprzypisukocowego"/>
        <w:spacing w:line="276" w:lineRule="auto"/>
        <w:jc w:val="both"/>
        <w:rPr>
          <w:b/>
          <w:sz w:val="22"/>
          <w:szCs w:val="22"/>
        </w:rPr>
      </w:pPr>
    </w:p>
    <w:p w:rsidR="00070532" w:rsidRPr="004D393A" w:rsidRDefault="00070532" w:rsidP="00B20C1B">
      <w:pPr>
        <w:pStyle w:val="Tekstprzypisukocowego"/>
        <w:spacing w:line="276" w:lineRule="auto"/>
        <w:jc w:val="both"/>
        <w:rPr>
          <w:b/>
          <w:sz w:val="22"/>
          <w:szCs w:val="22"/>
        </w:rPr>
      </w:pPr>
    </w:p>
    <w:p w:rsidR="00070532" w:rsidRPr="004D393A" w:rsidRDefault="00070532" w:rsidP="00B20C1B">
      <w:pPr>
        <w:pStyle w:val="Tekstprzypisukocowego"/>
        <w:spacing w:line="276" w:lineRule="auto"/>
        <w:jc w:val="both"/>
        <w:rPr>
          <w:b/>
          <w:sz w:val="22"/>
          <w:szCs w:val="22"/>
        </w:rPr>
      </w:pPr>
    </w:p>
    <w:p w:rsidR="00070532" w:rsidRPr="004D393A" w:rsidRDefault="00070532" w:rsidP="00B20C1B">
      <w:pPr>
        <w:pStyle w:val="Tekstprzypisukocowego"/>
        <w:spacing w:line="276" w:lineRule="auto"/>
        <w:jc w:val="both"/>
        <w:rPr>
          <w:b/>
          <w:sz w:val="22"/>
          <w:szCs w:val="22"/>
        </w:rPr>
      </w:pPr>
    </w:p>
    <w:p w:rsidR="00070532" w:rsidRPr="004D393A" w:rsidRDefault="00070532" w:rsidP="00B20C1B">
      <w:pPr>
        <w:pStyle w:val="Tekstprzypisukocowego"/>
        <w:spacing w:line="276" w:lineRule="auto"/>
        <w:jc w:val="both"/>
        <w:rPr>
          <w:b/>
          <w:sz w:val="22"/>
          <w:szCs w:val="22"/>
        </w:rPr>
      </w:pPr>
    </w:p>
    <w:p w:rsidR="00070532" w:rsidRPr="004D393A" w:rsidRDefault="00070532" w:rsidP="00B20C1B">
      <w:pPr>
        <w:pStyle w:val="Tekstprzypisukocowego"/>
        <w:spacing w:line="276" w:lineRule="auto"/>
        <w:jc w:val="both"/>
        <w:rPr>
          <w:b/>
          <w:sz w:val="22"/>
          <w:szCs w:val="22"/>
        </w:rPr>
      </w:pPr>
    </w:p>
    <w:p w:rsidR="00070532" w:rsidRPr="004D393A" w:rsidRDefault="00070532" w:rsidP="00B20C1B">
      <w:pPr>
        <w:pStyle w:val="Tekstprzypisukocowego"/>
        <w:spacing w:line="276" w:lineRule="auto"/>
        <w:jc w:val="both"/>
        <w:rPr>
          <w:b/>
          <w:sz w:val="22"/>
          <w:szCs w:val="22"/>
        </w:rPr>
      </w:pPr>
    </w:p>
    <w:p w:rsidR="00E65607" w:rsidRPr="004D393A" w:rsidRDefault="00E65607" w:rsidP="00E65607">
      <w:pPr>
        <w:suppressAutoHyphens/>
        <w:spacing w:line="276" w:lineRule="auto"/>
        <w:jc w:val="right"/>
        <w:rPr>
          <w:b/>
          <w:sz w:val="22"/>
          <w:szCs w:val="22"/>
        </w:rPr>
      </w:pPr>
      <w:r w:rsidRPr="004D393A">
        <w:rPr>
          <w:b/>
          <w:sz w:val="22"/>
          <w:szCs w:val="22"/>
        </w:rPr>
        <w:t>Załącznik nr 5 do umowy</w:t>
      </w:r>
    </w:p>
    <w:p w:rsidR="00E65607" w:rsidRPr="004D393A" w:rsidRDefault="00E65607" w:rsidP="00E65607">
      <w:pPr>
        <w:suppressAutoHyphens/>
        <w:spacing w:line="276" w:lineRule="auto"/>
        <w:jc w:val="right"/>
        <w:rPr>
          <w:rFonts w:eastAsia="Arial Unicode MS"/>
          <w:b/>
          <w:kern w:val="1"/>
          <w:sz w:val="22"/>
          <w:szCs w:val="22"/>
        </w:rPr>
      </w:pPr>
      <w:r w:rsidRPr="004D393A">
        <w:rPr>
          <w:b/>
          <w:sz w:val="22"/>
          <w:szCs w:val="22"/>
        </w:rPr>
        <w:t xml:space="preserve"> </w:t>
      </w:r>
      <w:r w:rsidRPr="004D393A">
        <w:rPr>
          <w:b/>
          <w:bCs/>
          <w:sz w:val="22"/>
          <w:szCs w:val="22"/>
        </w:rPr>
        <w:t>Zakres danych osobowych powierzonych do przetwarzania</w:t>
      </w:r>
    </w:p>
    <w:p w:rsidR="00E65607" w:rsidRPr="004D393A" w:rsidRDefault="00E65607" w:rsidP="00E65607">
      <w:pPr>
        <w:spacing w:line="276" w:lineRule="auto"/>
        <w:rPr>
          <w:sz w:val="22"/>
          <w:szCs w:val="22"/>
        </w:rPr>
      </w:pPr>
    </w:p>
    <w:p w:rsidR="00E65607" w:rsidRPr="004D393A" w:rsidRDefault="00E65607" w:rsidP="00E65607">
      <w:pPr>
        <w:spacing w:line="276" w:lineRule="auto"/>
        <w:rPr>
          <w:sz w:val="22"/>
          <w:szCs w:val="22"/>
        </w:rPr>
      </w:pPr>
    </w:p>
    <w:p w:rsidR="00E65607" w:rsidRPr="004D393A" w:rsidRDefault="00E65607" w:rsidP="00070532">
      <w:pPr>
        <w:pStyle w:val="Akapitzlist"/>
        <w:numPr>
          <w:ilvl w:val="2"/>
          <w:numId w:val="52"/>
        </w:numPr>
        <w:spacing w:line="276" w:lineRule="auto"/>
        <w:ind w:left="567" w:hanging="567"/>
        <w:contextualSpacing/>
        <w:rPr>
          <w:sz w:val="22"/>
          <w:szCs w:val="22"/>
        </w:rPr>
      </w:pPr>
      <w:r w:rsidRPr="004D393A">
        <w:rPr>
          <w:sz w:val="22"/>
          <w:szCs w:val="22"/>
        </w:rPr>
        <w:t>Dane osób korzystających z usług w ramach zamówienia:</w:t>
      </w:r>
    </w:p>
    <w:p w:rsidR="00E65607" w:rsidRPr="004D393A" w:rsidRDefault="00E65607" w:rsidP="00E65607">
      <w:pPr>
        <w:spacing w:line="276" w:lineRule="auto"/>
        <w:rPr>
          <w:sz w:val="22"/>
          <w:szCs w:val="22"/>
        </w:rPr>
      </w:pPr>
    </w:p>
    <w:tbl>
      <w:tblPr>
        <w:tblW w:w="9072"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1"/>
        <w:gridCol w:w="8381"/>
      </w:tblGrid>
      <w:tr w:rsidR="00E65607" w:rsidRPr="004D393A" w:rsidTr="009D40C2">
        <w:trPr>
          <w:jc w:val="center"/>
        </w:trPr>
        <w:tc>
          <w:tcPr>
            <w:tcW w:w="381" w:type="pct"/>
          </w:tcPr>
          <w:p w:rsidR="00E65607" w:rsidRPr="004D393A" w:rsidRDefault="00E65607" w:rsidP="009D40C2">
            <w:pPr>
              <w:spacing w:line="276" w:lineRule="auto"/>
              <w:jc w:val="center"/>
              <w:rPr>
                <w:sz w:val="22"/>
                <w:szCs w:val="22"/>
              </w:rPr>
            </w:pPr>
            <w:r w:rsidRPr="004D393A">
              <w:rPr>
                <w:sz w:val="22"/>
                <w:szCs w:val="22"/>
              </w:rPr>
              <w:t>Lp.</w:t>
            </w:r>
          </w:p>
        </w:tc>
        <w:tc>
          <w:tcPr>
            <w:tcW w:w="4619" w:type="pct"/>
          </w:tcPr>
          <w:p w:rsidR="00E65607" w:rsidRPr="004D393A" w:rsidRDefault="00E65607" w:rsidP="009D40C2">
            <w:pPr>
              <w:spacing w:line="276" w:lineRule="auto"/>
              <w:rPr>
                <w:sz w:val="22"/>
                <w:szCs w:val="22"/>
              </w:rPr>
            </w:pPr>
            <w:r w:rsidRPr="004D393A">
              <w:rPr>
                <w:sz w:val="22"/>
                <w:szCs w:val="22"/>
              </w:rPr>
              <w:t>Nazwa</w:t>
            </w:r>
          </w:p>
        </w:tc>
      </w:tr>
      <w:tr w:rsidR="00E65607" w:rsidRPr="004D393A" w:rsidTr="009D40C2">
        <w:trPr>
          <w:jc w:val="center"/>
        </w:trPr>
        <w:tc>
          <w:tcPr>
            <w:tcW w:w="381" w:type="pct"/>
          </w:tcPr>
          <w:p w:rsidR="00E65607" w:rsidRPr="004D393A" w:rsidRDefault="00E65607" w:rsidP="009D40C2">
            <w:pPr>
              <w:spacing w:line="276" w:lineRule="auto"/>
              <w:jc w:val="center"/>
              <w:rPr>
                <w:sz w:val="22"/>
                <w:szCs w:val="22"/>
              </w:rPr>
            </w:pPr>
            <w:r w:rsidRPr="004D393A">
              <w:rPr>
                <w:sz w:val="22"/>
                <w:szCs w:val="22"/>
              </w:rPr>
              <w:t>1</w:t>
            </w:r>
          </w:p>
        </w:tc>
        <w:tc>
          <w:tcPr>
            <w:tcW w:w="4619" w:type="pct"/>
          </w:tcPr>
          <w:p w:rsidR="00E65607" w:rsidRPr="004D393A" w:rsidRDefault="00E65607" w:rsidP="009D40C2">
            <w:pPr>
              <w:spacing w:line="276" w:lineRule="auto"/>
              <w:rPr>
                <w:sz w:val="22"/>
                <w:szCs w:val="22"/>
              </w:rPr>
            </w:pPr>
            <w:r w:rsidRPr="004D393A">
              <w:rPr>
                <w:sz w:val="22"/>
                <w:szCs w:val="22"/>
              </w:rPr>
              <w:t>Imię</w:t>
            </w:r>
          </w:p>
        </w:tc>
      </w:tr>
      <w:tr w:rsidR="00E65607" w:rsidRPr="004D393A" w:rsidTr="009D40C2">
        <w:trPr>
          <w:jc w:val="center"/>
        </w:trPr>
        <w:tc>
          <w:tcPr>
            <w:tcW w:w="381" w:type="pct"/>
          </w:tcPr>
          <w:p w:rsidR="00E65607" w:rsidRPr="004D393A" w:rsidRDefault="00E65607" w:rsidP="009D40C2">
            <w:pPr>
              <w:spacing w:line="276" w:lineRule="auto"/>
              <w:jc w:val="center"/>
              <w:rPr>
                <w:sz w:val="22"/>
                <w:szCs w:val="22"/>
              </w:rPr>
            </w:pPr>
            <w:r w:rsidRPr="004D393A">
              <w:rPr>
                <w:sz w:val="22"/>
                <w:szCs w:val="22"/>
              </w:rPr>
              <w:t>2</w:t>
            </w:r>
          </w:p>
        </w:tc>
        <w:tc>
          <w:tcPr>
            <w:tcW w:w="4619" w:type="pct"/>
          </w:tcPr>
          <w:p w:rsidR="00E65607" w:rsidRPr="004D393A" w:rsidRDefault="00E65607" w:rsidP="009D40C2">
            <w:pPr>
              <w:spacing w:line="276" w:lineRule="auto"/>
              <w:rPr>
                <w:sz w:val="22"/>
                <w:szCs w:val="22"/>
              </w:rPr>
            </w:pPr>
            <w:r w:rsidRPr="004D393A">
              <w:rPr>
                <w:sz w:val="22"/>
                <w:szCs w:val="22"/>
              </w:rPr>
              <w:t>Nazwisko</w:t>
            </w:r>
          </w:p>
        </w:tc>
      </w:tr>
      <w:tr w:rsidR="00E65607" w:rsidRPr="004D393A" w:rsidTr="009D40C2">
        <w:trPr>
          <w:jc w:val="center"/>
        </w:trPr>
        <w:tc>
          <w:tcPr>
            <w:tcW w:w="381" w:type="pct"/>
          </w:tcPr>
          <w:p w:rsidR="00E65607" w:rsidRPr="004D393A" w:rsidRDefault="00E65607" w:rsidP="009D40C2">
            <w:pPr>
              <w:spacing w:line="276" w:lineRule="auto"/>
              <w:jc w:val="center"/>
              <w:rPr>
                <w:sz w:val="22"/>
                <w:szCs w:val="22"/>
              </w:rPr>
            </w:pPr>
            <w:r w:rsidRPr="004D393A">
              <w:rPr>
                <w:sz w:val="22"/>
                <w:szCs w:val="22"/>
              </w:rPr>
              <w:t>3</w:t>
            </w:r>
          </w:p>
        </w:tc>
        <w:tc>
          <w:tcPr>
            <w:tcW w:w="4619" w:type="pct"/>
          </w:tcPr>
          <w:p w:rsidR="00E65607" w:rsidRPr="004D393A" w:rsidRDefault="00E65607" w:rsidP="009D40C2">
            <w:pPr>
              <w:spacing w:line="276" w:lineRule="auto"/>
              <w:rPr>
                <w:sz w:val="22"/>
                <w:szCs w:val="22"/>
              </w:rPr>
            </w:pPr>
            <w:r w:rsidRPr="004D393A">
              <w:rPr>
                <w:sz w:val="22"/>
                <w:szCs w:val="22"/>
              </w:rPr>
              <w:t>Miejsce pracy</w:t>
            </w:r>
          </w:p>
        </w:tc>
      </w:tr>
    </w:tbl>
    <w:p w:rsidR="00E65607" w:rsidRPr="004D393A" w:rsidRDefault="00E65607" w:rsidP="00E65607">
      <w:pPr>
        <w:spacing w:line="276" w:lineRule="auto"/>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E65607" w:rsidRPr="004D393A" w:rsidRDefault="00E65607" w:rsidP="00E65607">
      <w:pPr>
        <w:spacing w:line="276" w:lineRule="auto"/>
        <w:ind w:firstLine="708"/>
        <w:jc w:val="right"/>
        <w:rPr>
          <w:sz w:val="22"/>
          <w:szCs w:val="22"/>
        </w:rPr>
      </w:pPr>
    </w:p>
    <w:p w:rsidR="008B327C" w:rsidRPr="004D393A" w:rsidRDefault="008B327C">
      <w:pPr>
        <w:rPr>
          <w:sz w:val="22"/>
          <w:szCs w:val="22"/>
        </w:rPr>
      </w:pPr>
      <w:r w:rsidRPr="004D393A">
        <w:rPr>
          <w:sz w:val="22"/>
          <w:szCs w:val="22"/>
        </w:rPr>
        <w:br w:type="page"/>
      </w:r>
    </w:p>
    <w:p w:rsidR="00E65607" w:rsidRPr="004D393A" w:rsidRDefault="00E65607" w:rsidP="00E65607">
      <w:pPr>
        <w:spacing w:line="276" w:lineRule="auto"/>
        <w:ind w:firstLine="708"/>
        <w:jc w:val="right"/>
        <w:rPr>
          <w:b/>
          <w:sz w:val="22"/>
          <w:szCs w:val="22"/>
        </w:rPr>
      </w:pPr>
      <w:r w:rsidRPr="004D393A">
        <w:rPr>
          <w:b/>
          <w:sz w:val="22"/>
          <w:szCs w:val="22"/>
        </w:rPr>
        <w:lastRenderedPageBreak/>
        <w:t xml:space="preserve">Załącznik nr 6 do umowy </w:t>
      </w:r>
    </w:p>
    <w:p w:rsidR="00E65607" w:rsidRPr="004D393A" w:rsidRDefault="00E65607" w:rsidP="00E65607">
      <w:pPr>
        <w:spacing w:line="276" w:lineRule="auto"/>
        <w:ind w:firstLine="708"/>
        <w:jc w:val="right"/>
        <w:rPr>
          <w:b/>
          <w:sz w:val="22"/>
          <w:szCs w:val="22"/>
        </w:rPr>
      </w:pPr>
      <w:r w:rsidRPr="004D393A">
        <w:rPr>
          <w:b/>
          <w:sz w:val="22"/>
          <w:szCs w:val="22"/>
        </w:rPr>
        <w:t>Wzór upoważnienia do przetwarzania danych osobowych</w:t>
      </w:r>
    </w:p>
    <w:p w:rsidR="00E65607" w:rsidRPr="004D393A" w:rsidRDefault="00E65607" w:rsidP="00E65607">
      <w:pPr>
        <w:spacing w:line="276" w:lineRule="auto"/>
        <w:jc w:val="both"/>
        <w:rPr>
          <w:sz w:val="22"/>
          <w:szCs w:val="22"/>
        </w:rPr>
      </w:pPr>
    </w:p>
    <w:p w:rsidR="00E65607" w:rsidRPr="004D393A" w:rsidRDefault="00E65607" w:rsidP="00E65607">
      <w:pPr>
        <w:pStyle w:val="Text"/>
        <w:spacing w:after="0" w:line="276" w:lineRule="auto"/>
        <w:ind w:firstLine="0"/>
        <w:jc w:val="center"/>
        <w:rPr>
          <w:rFonts w:eastAsia="Times New Roman"/>
          <w:sz w:val="22"/>
          <w:szCs w:val="22"/>
          <w:lang w:val="pl-PL" w:eastAsia="en-US"/>
        </w:rPr>
      </w:pPr>
    </w:p>
    <w:p w:rsidR="00E65607" w:rsidRPr="004D393A" w:rsidRDefault="00E65607" w:rsidP="00E65607">
      <w:pPr>
        <w:pStyle w:val="Text"/>
        <w:spacing w:after="0" w:line="276" w:lineRule="auto"/>
        <w:ind w:firstLine="0"/>
        <w:jc w:val="center"/>
        <w:rPr>
          <w:rFonts w:eastAsia="Times New Roman"/>
          <w:b/>
          <w:sz w:val="22"/>
          <w:szCs w:val="22"/>
          <w:lang w:val="pl-PL" w:eastAsia="en-US"/>
        </w:rPr>
      </w:pPr>
      <w:r w:rsidRPr="004D393A">
        <w:rPr>
          <w:rFonts w:eastAsia="Times New Roman"/>
          <w:b/>
          <w:sz w:val="22"/>
          <w:szCs w:val="22"/>
          <w:lang w:val="pl-PL" w:eastAsia="en-US"/>
        </w:rPr>
        <w:t>UPOWAŻNIENIE Nr ______</w:t>
      </w:r>
      <w:r w:rsidRPr="004D393A">
        <w:rPr>
          <w:rFonts w:eastAsia="Times New Roman"/>
          <w:b/>
          <w:sz w:val="22"/>
          <w:szCs w:val="22"/>
          <w:lang w:val="pl-PL" w:eastAsia="en-US"/>
        </w:rPr>
        <w:br/>
        <w:t xml:space="preserve">DO PRZETWARZANIA DANYCH OSOBOWYCH </w:t>
      </w:r>
    </w:p>
    <w:p w:rsidR="00E65607" w:rsidRPr="004D393A" w:rsidRDefault="00E65607" w:rsidP="00E65607">
      <w:pPr>
        <w:pStyle w:val="Text"/>
        <w:spacing w:after="0" w:line="276" w:lineRule="auto"/>
        <w:ind w:firstLine="709"/>
        <w:jc w:val="center"/>
        <w:rPr>
          <w:rFonts w:eastAsia="Times New Roman"/>
          <w:sz w:val="22"/>
          <w:szCs w:val="22"/>
          <w:lang w:val="pl-PL" w:eastAsia="en-US"/>
        </w:rPr>
      </w:pPr>
    </w:p>
    <w:p w:rsidR="00E65607" w:rsidRPr="004D393A" w:rsidRDefault="00E65607" w:rsidP="00E65607">
      <w:pPr>
        <w:pStyle w:val="Text"/>
        <w:spacing w:after="0" w:line="276" w:lineRule="auto"/>
        <w:ind w:firstLine="709"/>
        <w:jc w:val="center"/>
        <w:rPr>
          <w:rFonts w:eastAsia="Times New Roman"/>
          <w:sz w:val="22"/>
          <w:szCs w:val="22"/>
          <w:lang w:val="pl-PL" w:eastAsia="en-US"/>
        </w:rPr>
      </w:pPr>
    </w:p>
    <w:p w:rsidR="00E65607" w:rsidRPr="004D393A" w:rsidRDefault="00E65607" w:rsidP="00E65607">
      <w:pPr>
        <w:pStyle w:val="Text"/>
        <w:spacing w:after="0" w:line="276" w:lineRule="auto"/>
        <w:ind w:firstLine="709"/>
        <w:jc w:val="both"/>
        <w:rPr>
          <w:rFonts w:eastAsia="Times New Roman"/>
          <w:sz w:val="22"/>
          <w:szCs w:val="22"/>
          <w:lang w:val="pl-PL" w:eastAsia="en-US"/>
        </w:rPr>
      </w:pPr>
      <w:r w:rsidRPr="004D393A">
        <w:rPr>
          <w:rFonts w:eastAsia="Times New Roman"/>
          <w:sz w:val="22"/>
          <w:szCs w:val="22"/>
          <w:lang w:val="pl-PL" w:eastAsia="en-US"/>
        </w:rPr>
        <w:t xml:space="preserve">Z dniem [_________________________] r., upoważniam [___________________________________________] do przetwarzania danych osobowych </w:t>
      </w:r>
      <w:r w:rsidRPr="004D393A">
        <w:rPr>
          <w:sz w:val="22"/>
          <w:szCs w:val="22"/>
          <w:lang w:val="pl-PL"/>
        </w:rPr>
        <w:t>osób korzystających z usług w ramach zamówienia</w:t>
      </w:r>
      <w:r w:rsidRPr="004D393A">
        <w:rPr>
          <w:rFonts w:eastAsia="Times New Roman"/>
          <w:sz w:val="22"/>
          <w:szCs w:val="22"/>
          <w:lang w:val="pl-PL" w:eastAsia="en-US"/>
        </w:rPr>
        <w:t xml:space="preserve"> w zakresie utrwalania, przechowywania, opracowywania, udostępniania.  </w:t>
      </w:r>
    </w:p>
    <w:p w:rsidR="00E65607" w:rsidRPr="004D393A" w:rsidRDefault="00E65607" w:rsidP="00E65607">
      <w:pPr>
        <w:pStyle w:val="Text"/>
        <w:spacing w:after="0" w:line="276" w:lineRule="auto"/>
        <w:ind w:firstLine="0"/>
        <w:jc w:val="both"/>
        <w:rPr>
          <w:rFonts w:eastAsia="Times New Roman"/>
          <w:sz w:val="22"/>
          <w:szCs w:val="22"/>
          <w:lang w:val="pl-PL" w:eastAsia="en-US"/>
        </w:rPr>
      </w:pPr>
      <w:r w:rsidRPr="004D393A">
        <w:rPr>
          <w:rFonts w:eastAsia="Times New Roman"/>
          <w:sz w:val="22"/>
          <w:szCs w:val="22"/>
          <w:lang w:val="pl-PL" w:eastAsia="en-US"/>
        </w:rPr>
        <w:t xml:space="preserve">Upoważnienie obowiązuje do dnia odwołania, nie później jednak niż do dnia 31 grudnia 2018 r. </w:t>
      </w:r>
    </w:p>
    <w:p w:rsidR="00E65607" w:rsidRPr="004D393A" w:rsidRDefault="00E65607" w:rsidP="00E65607">
      <w:pPr>
        <w:pStyle w:val="Text"/>
        <w:spacing w:after="0" w:line="276" w:lineRule="auto"/>
        <w:rPr>
          <w:rFonts w:eastAsia="Times New Roman"/>
          <w:sz w:val="22"/>
          <w:szCs w:val="22"/>
          <w:lang w:val="pl-PL" w:eastAsia="en-US"/>
        </w:rPr>
      </w:pPr>
    </w:p>
    <w:p w:rsidR="00E65607" w:rsidRPr="004D393A" w:rsidRDefault="00E65607" w:rsidP="00E65607">
      <w:pPr>
        <w:pStyle w:val="Text"/>
        <w:spacing w:after="0" w:line="276" w:lineRule="auto"/>
        <w:rPr>
          <w:rFonts w:eastAsia="Times New Roman"/>
          <w:sz w:val="22"/>
          <w:szCs w:val="22"/>
          <w:lang w:val="pl-PL" w:eastAsia="en-US"/>
        </w:rPr>
      </w:pPr>
    </w:p>
    <w:p w:rsidR="00E65607" w:rsidRPr="004D393A" w:rsidRDefault="00E65607" w:rsidP="00E65607">
      <w:pPr>
        <w:pStyle w:val="Text"/>
        <w:spacing w:line="276" w:lineRule="auto"/>
        <w:ind w:left="15" w:firstLine="0"/>
        <w:jc w:val="both"/>
        <w:rPr>
          <w:rFonts w:eastAsia="Times New Roman"/>
          <w:sz w:val="22"/>
          <w:szCs w:val="22"/>
          <w:lang w:val="pl-PL" w:eastAsia="en-US"/>
        </w:rPr>
      </w:pPr>
      <w:r w:rsidRPr="004D393A">
        <w:rPr>
          <w:rFonts w:eastAsia="Times New Roman"/>
          <w:sz w:val="22"/>
          <w:szCs w:val="22"/>
          <w:lang w:val="pl-PL" w:eastAsia="en-US"/>
        </w:rPr>
        <w:t>_________________________________</w:t>
      </w:r>
      <w:r w:rsidRPr="004D393A">
        <w:rPr>
          <w:rFonts w:eastAsia="Times New Roman"/>
          <w:sz w:val="22"/>
          <w:szCs w:val="22"/>
          <w:lang w:val="pl-PL" w:eastAsia="en-US"/>
        </w:rPr>
        <w:br/>
        <w:t>(pieczątka i podpis osoby upoważnionej do wydawania</w:t>
      </w:r>
      <w:r w:rsidRPr="004D393A">
        <w:rPr>
          <w:rFonts w:eastAsia="Times New Roman"/>
          <w:sz w:val="22"/>
          <w:szCs w:val="22"/>
          <w:lang w:val="pl-PL" w:eastAsia="en-US"/>
        </w:rPr>
        <w:tab/>
      </w:r>
      <w:r w:rsidRPr="004D393A">
        <w:rPr>
          <w:rFonts w:eastAsia="Times New Roman"/>
          <w:sz w:val="22"/>
          <w:szCs w:val="22"/>
          <w:lang w:val="pl-PL" w:eastAsia="en-US"/>
        </w:rPr>
        <w:br/>
        <w:t>i odwoływania upoważnień)</w:t>
      </w:r>
    </w:p>
    <w:p w:rsidR="00E65607" w:rsidRPr="004D393A" w:rsidRDefault="00E65607" w:rsidP="00E65607">
      <w:pPr>
        <w:pStyle w:val="Text"/>
        <w:spacing w:after="0" w:line="276" w:lineRule="auto"/>
        <w:ind w:firstLine="0"/>
        <w:jc w:val="both"/>
        <w:rPr>
          <w:sz w:val="22"/>
          <w:szCs w:val="22"/>
          <w:lang w:val="pl-PL"/>
        </w:rPr>
      </w:pPr>
    </w:p>
    <w:p w:rsidR="00E65607" w:rsidRPr="004D393A" w:rsidRDefault="00E65607" w:rsidP="00E65607">
      <w:pPr>
        <w:pStyle w:val="Text"/>
        <w:spacing w:after="0" w:line="276" w:lineRule="auto"/>
        <w:ind w:firstLine="0"/>
        <w:jc w:val="both"/>
        <w:rPr>
          <w:sz w:val="22"/>
          <w:szCs w:val="22"/>
          <w:lang w:val="pl-PL"/>
        </w:rPr>
      </w:pPr>
      <w:r w:rsidRPr="004D393A">
        <w:rPr>
          <w:sz w:val="22"/>
          <w:szCs w:val="22"/>
          <w:lang w:val="pl-PL"/>
        </w:rPr>
        <w:t>Oświadczam, że zapoznałem/</w:t>
      </w:r>
      <w:proofErr w:type="spellStart"/>
      <w:r w:rsidRPr="004D393A">
        <w:rPr>
          <w:sz w:val="22"/>
          <w:szCs w:val="22"/>
          <w:lang w:val="pl-PL"/>
        </w:rPr>
        <w:t>am</w:t>
      </w:r>
      <w:proofErr w:type="spellEnd"/>
      <w:r w:rsidRPr="004D393A">
        <w:rPr>
          <w:sz w:val="22"/>
          <w:szCs w:val="22"/>
          <w:lang w:val="pl-PL"/>
        </w:rPr>
        <w:t xml:space="preserve"> się z przepisami dotyczącymi ochrony danych osobowych, w tym z ogólnym rozporządzeniem o ochronie danych (RODO), ustawą o ochronie danych osobowych, </w:t>
      </w:r>
      <w:r w:rsidRPr="004D393A">
        <w:rPr>
          <w:sz w:val="22"/>
          <w:szCs w:val="22"/>
          <w:lang w:val="pl-PL"/>
        </w:rPr>
        <w:br/>
        <w:t xml:space="preserve">a także z obowiązującymi w firmie ……………………….. z siedzibą </w:t>
      </w:r>
      <w:r w:rsidRPr="004D393A">
        <w:rPr>
          <w:sz w:val="22"/>
          <w:szCs w:val="22"/>
          <w:lang w:val="pl-PL"/>
        </w:rPr>
        <w:br/>
        <w:t xml:space="preserve">w ……………………. dokumentacją bezpieczeństwa ochrony danych osobowych </w:t>
      </w:r>
      <w:r w:rsidRPr="004D393A">
        <w:rPr>
          <w:sz w:val="22"/>
          <w:szCs w:val="22"/>
          <w:lang w:val="pl-PL"/>
        </w:rPr>
        <w:br/>
        <w:t>i zobowiązuję się do przestrzegania zasad przetwarzania danych osobowych określonych w tych dokumentach.</w:t>
      </w:r>
    </w:p>
    <w:p w:rsidR="00E65607" w:rsidRPr="004D393A" w:rsidRDefault="00E65607" w:rsidP="00E65607">
      <w:pPr>
        <w:pStyle w:val="Text"/>
        <w:spacing w:after="0" w:line="276" w:lineRule="auto"/>
        <w:ind w:firstLine="0"/>
        <w:jc w:val="both"/>
        <w:rPr>
          <w:sz w:val="22"/>
          <w:szCs w:val="22"/>
          <w:lang w:val="pl-PL"/>
        </w:rPr>
      </w:pPr>
    </w:p>
    <w:p w:rsidR="00E65607" w:rsidRPr="004D393A" w:rsidRDefault="00E65607" w:rsidP="00E65607">
      <w:pPr>
        <w:pStyle w:val="Text"/>
        <w:spacing w:line="276" w:lineRule="auto"/>
        <w:ind w:firstLine="0"/>
        <w:jc w:val="both"/>
        <w:rPr>
          <w:sz w:val="22"/>
          <w:szCs w:val="22"/>
          <w:lang w:val="pl-PL"/>
        </w:rPr>
      </w:pPr>
      <w:r w:rsidRPr="004D393A">
        <w:rPr>
          <w:sz w:val="22"/>
          <w:szCs w:val="22"/>
          <w:lang w:val="pl-PL"/>
        </w:rPr>
        <w:t>Zobowiązuję się do zachowania w tajemnicy przetwarzanych danych osobowych, z którymi zapoznałem/</w:t>
      </w:r>
      <w:proofErr w:type="spellStart"/>
      <w:r w:rsidRPr="004D393A">
        <w:rPr>
          <w:sz w:val="22"/>
          <w:szCs w:val="22"/>
          <w:lang w:val="pl-PL"/>
        </w:rPr>
        <w:t>am</w:t>
      </w:r>
      <w:proofErr w:type="spellEnd"/>
      <w:r w:rsidRPr="004D393A">
        <w:rPr>
          <w:sz w:val="22"/>
          <w:szCs w:val="22"/>
          <w:lang w:val="pl-PL"/>
        </w:rPr>
        <w:t xml:space="preserve"> się oraz sposobów ich zabezpieczania, zarówno w okresie zatrudnienia </w:t>
      </w:r>
      <w:r w:rsidRPr="004D393A">
        <w:rPr>
          <w:sz w:val="22"/>
          <w:szCs w:val="22"/>
          <w:lang w:val="pl-PL"/>
        </w:rPr>
        <w:br/>
        <w:t>w firmie ………………. z siedzibą w ……….… jak też po jego ustaniu.</w:t>
      </w:r>
    </w:p>
    <w:p w:rsidR="00E65607" w:rsidRPr="004D393A" w:rsidRDefault="00E65607" w:rsidP="00E65607">
      <w:pPr>
        <w:pStyle w:val="Text"/>
        <w:spacing w:after="0" w:line="276" w:lineRule="auto"/>
        <w:ind w:firstLine="0"/>
        <w:jc w:val="both"/>
        <w:rPr>
          <w:spacing w:val="-1"/>
          <w:sz w:val="22"/>
          <w:szCs w:val="22"/>
          <w:lang w:val="pl-PL"/>
        </w:rPr>
      </w:pPr>
      <w:r w:rsidRPr="004D393A">
        <w:rPr>
          <w:spacing w:val="-1"/>
          <w:sz w:val="22"/>
          <w:szCs w:val="22"/>
          <w:lang w:val="pl-PL"/>
        </w:rPr>
        <w:t xml:space="preserve">                                                                 _______________________________</w:t>
      </w:r>
    </w:p>
    <w:p w:rsidR="00E65607" w:rsidRPr="004D393A" w:rsidRDefault="00E65607" w:rsidP="00E65607">
      <w:pPr>
        <w:pStyle w:val="Text"/>
        <w:spacing w:after="0" w:line="276" w:lineRule="auto"/>
        <w:jc w:val="both"/>
        <w:rPr>
          <w:spacing w:val="-1"/>
          <w:sz w:val="22"/>
          <w:szCs w:val="22"/>
          <w:lang w:val="pl-PL"/>
        </w:rPr>
      </w:pPr>
      <w:r w:rsidRPr="004D393A">
        <w:rPr>
          <w:spacing w:val="-1"/>
          <w:sz w:val="22"/>
          <w:szCs w:val="22"/>
          <w:lang w:val="pl-PL"/>
        </w:rPr>
        <w:t xml:space="preserve">                                                  Czytelny podpis osoby składającej oświadczenie</w:t>
      </w:r>
    </w:p>
    <w:p w:rsidR="00E65607" w:rsidRPr="004D393A" w:rsidRDefault="00E65607" w:rsidP="00E65607">
      <w:pPr>
        <w:pStyle w:val="Text"/>
        <w:spacing w:after="0" w:line="276" w:lineRule="auto"/>
        <w:ind w:firstLine="0"/>
        <w:jc w:val="both"/>
        <w:rPr>
          <w:spacing w:val="-1"/>
          <w:sz w:val="22"/>
          <w:szCs w:val="22"/>
          <w:lang w:val="pl-PL"/>
        </w:rPr>
      </w:pPr>
      <w:r w:rsidRPr="004D393A">
        <w:rPr>
          <w:spacing w:val="-1"/>
          <w:sz w:val="22"/>
          <w:szCs w:val="22"/>
          <w:lang w:val="pl-PL"/>
        </w:rPr>
        <w:t xml:space="preserve">Upoważnienie otrzymałem </w:t>
      </w:r>
    </w:p>
    <w:p w:rsidR="00E65607" w:rsidRPr="004D393A" w:rsidRDefault="00E65607" w:rsidP="00E65607">
      <w:pPr>
        <w:pStyle w:val="Text"/>
        <w:spacing w:after="0" w:line="276" w:lineRule="auto"/>
        <w:ind w:firstLine="0"/>
        <w:jc w:val="both"/>
        <w:rPr>
          <w:spacing w:val="-1"/>
          <w:sz w:val="22"/>
          <w:szCs w:val="22"/>
          <w:lang w:val="pl-PL"/>
        </w:rPr>
      </w:pPr>
    </w:p>
    <w:p w:rsidR="00E65607" w:rsidRPr="004D393A" w:rsidRDefault="00E65607" w:rsidP="00E65607">
      <w:pPr>
        <w:pStyle w:val="Text"/>
        <w:spacing w:after="0" w:line="276" w:lineRule="auto"/>
        <w:ind w:firstLine="0"/>
        <w:jc w:val="both"/>
        <w:rPr>
          <w:spacing w:val="-1"/>
          <w:sz w:val="22"/>
          <w:szCs w:val="22"/>
          <w:lang w:val="pl-PL"/>
        </w:rPr>
      </w:pPr>
      <w:r w:rsidRPr="004D393A">
        <w:rPr>
          <w:spacing w:val="-1"/>
          <w:sz w:val="22"/>
          <w:szCs w:val="22"/>
          <w:lang w:val="pl-PL"/>
        </w:rPr>
        <w:t>……………………………………………..</w:t>
      </w:r>
    </w:p>
    <w:p w:rsidR="00E65607" w:rsidRPr="004D393A" w:rsidRDefault="00E65607" w:rsidP="00E65607">
      <w:pPr>
        <w:pStyle w:val="Text"/>
        <w:spacing w:after="0" w:line="276" w:lineRule="auto"/>
        <w:ind w:firstLine="0"/>
        <w:jc w:val="both"/>
        <w:rPr>
          <w:spacing w:val="-1"/>
          <w:sz w:val="22"/>
          <w:szCs w:val="22"/>
          <w:lang w:val="pl-PL"/>
        </w:rPr>
      </w:pPr>
      <w:r w:rsidRPr="004D393A">
        <w:rPr>
          <w:spacing w:val="-1"/>
          <w:sz w:val="22"/>
          <w:szCs w:val="22"/>
          <w:lang w:val="pl-PL"/>
        </w:rPr>
        <w:t>(miejscowość, data)</w:t>
      </w:r>
    </w:p>
    <w:p w:rsidR="00E65607" w:rsidRPr="004D393A" w:rsidRDefault="00E65607" w:rsidP="00E65607">
      <w:pPr>
        <w:pStyle w:val="Text"/>
        <w:spacing w:after="0" w:line="276" w:lineRule="auto"/>
        <w:ind w:firstLine="0"/>
        <w:jc w:val="both"/>
        <w:rPr>
          <w:rFonts w:eastAsia="Times New Roman"/>
          <w:sz w:val="22"/>
          <w:szCs w:val="22"/>
          <w:lang w:val="pl-PL" w:eastAsia="en-US"/>
        </w:rPr>
      </w:pPr>
    </w:p>
    <w:p w:rsidR="00E65607" w:rsidRPr="004D393A" w:rsidRDefault="00E65607" w:rsidP="00E65607">
      <w:pPr>
        <w:spacing w:line="276" w:lineRule="auto"/>
        <w:jc w:val="right"/>
        <w:rPr>
          <w:sz w:val="22"/>
          <w:szCs w:val="22"/>
        </w:rPr>
      </w:pPr>
    </w:p>
    <w:p w:rsidR="00E65607" w:rsidRPr="004D393A" w:rsidRDefault="00E65607" w:rsidP="00E65607">
      <w:pPr>
        <w:spacing w:line="276" w:lineRule="auto"/>
        <w:jc w:val="right"/>
        <w:rPr>
          <w:sz w:val="22"/>
          <w:szCs w:val="22"/>
        </w:rPr>
      </w:pPr>
    </w:p>
    <w:p w:rsidR="00E65607" w:rsidRPr="004D393A" w:rsidRDefault="00E65607" w:rsidP="00E65607">
      <w:pPr>
        <w:spacing w:line="276" w:lineRule="auto"/>
        <w:jc w:val="right"/>
        <w:rPr>
          <w:sz w:val="22"/>
          <w:szCs w:val="22"/>
        </w:rPr>
      </w:pPr>
    </w:p>
    <w:p w:rsidR="00E65607" w:rsidRPr="004D393A" w:rsidRDefault="00E65607" w:rsidP="00E65607">
      <w:pPr>
        <w:spacing w:line="276" w:lineRule="auto"/>
        <w:jc w:val="right"/>
        <w:rPr>
          <w:sz w:val="22"/>
          <w:szCs w:val="22"/>
        </w:rPr>
      </w:pPr>
    </w:p>
    <w:p w:rsidR="00070532" w:rsidRPr="004D393A" w:rsidRDefault="00070532" w:rsidP="00E65607">
      <w:pPr>
        <w:spacing w:line="276" w:lineRule="auto"/>
        <w:jc w:val="right"/>
        <w:rPr>
          <w:sz w:val="22"/>
          <w:szCs w:val="22"/>
        </w:rPr>
      </w:pPr>
    </w:p>
    <w:p w:rsidR="008B327C" w:rsidRPr="004D393A" w:rsidRDefault="008B327C">
      <w:pPr>
        <w:rPr>
          <w:sz w:val="22"/>
          <w:szCs w:val="22"/>
        </w:rPr>
      </w:pPr>
      <w:r w:rsidRPr="004D393A">
        <w:rPr>
          <w:sz w:val="22"/>
          <w:szCs w:val="22"/>
        </w:rPr>
        <w:br w:type="page"/>
      </w:r>
    </w:p>
    <w:p w:rsidR="00E65607" w:rsidRPr="004D393A" w:rsidRDefault="00E65607" w:rsidP="00E65607">
      <w:pPr>
        <w:spacing w:line="276" w:lineRule="auto"/>
        <w:jc w:val="right"/>
        <w:rPr>
          <w:b/>
          <w:sz w:val="22"/>
          <w:szCs w:val="22"/>
        </w:rPr>
      </w:pPr>
      <w:r w:rsidRPr="004D393A">
        <w:rPr>
          <w:b/>
          <w:sz w:val="22"/>
          <w:szCs w:val="22"/>
        </w:rPr>
        <w:lastRenderedPageBreak/>
        <w:t>Załącznik nr 7 do umowy</w:t>
      </w:r>
    </w:p>
    <w:p w:rsidR="00E65607" w:rsidRPr="004D393A" w:rsidRDefault="00E65607" w:rsidP="00E65607">
      <w:pPr>
        <w:spacing w:line="276" w:lineRule="auto"/>
        <w:jc w:val="right"/>
        <w:rPr>
          <w:b/>
          <w:sz w:val="22"/>
          <w:szCs w:val="22"/>
        </w:rPr>
      </w:pPr>
      <w:r w:rsidRPr="004D393A">
        <w:rPr>
          <w:b/>
          <w:sz w:val="22"/>
          <w:szCs w:val="22"/>
        </w:rPr>
        <w:t xml:space="preserve"> Wzór odwołania upoważnienia do przetwarzania danych osobowych</w:t>
      </w:r>
    </w:p>
    <w:p w:rsidR="00E65607" w:rsidRPr="004D393A" w:rsidRDefault="00E65607" w:rsidP="00E65607">
      <w:pPr>
        <w:spacing w:line="276" w:lineRule="auto"/>
        <w:jc w:val="center"/>
        <w:rPr>
          <w:sz w:val="22"/>
          <w:szCs w:val="22"/>
        </w:rPr>
      </w:pPr>
    </w:p>
    <w:p w:rsidR="00E65607" w:rsidRPr="004D393A" w:rsidRDefault="00E65607" w:rsidP="00E65607">
      <w:pPr>
        <w:pStyle w:val="Text"/>
        <w:spacing w:after="0" w:line="276" w:lineRule="auto"/>
        <w:ind w:firstLine="0"/>
        <w:jc w:val="center"/>
        <w:rPr>
          <w:rFonts w:eastAsia="Times New Roman"/>
          <w:sz w:val="22"/>
          <w:szCs w:val="22"/>
          <w:lang w:val="pl-PL" w:eastAsia="en-US"/>
        </w:rPr>
      </w:pPr>
    </w:p>
    <w:p w:rsidR="00E65607" w:rsidRPr="004D393A" w:rsidRDefault="00E65607" w:rsidP="00E65607">
      <w:pPr>
        <w:pStyle w:val="Text"/>
        <w:spacing w:after="0" w:line="276" w:lineRule="auto"/>
        <w:ind w:firstLine="0"/>
        <w:jc w:val="center"/>
        <w:rPr>
          <w:rFonts w:eastAsia="Times New Roman"/>
          <w:b/>
          <w:sz w:val="22"/>
          <w:szCs w:val="22"/>
          <w:lang w:val="pl-PL" w:eastAsia="en-US"/>
        </w:rPr>
      </w:pPr>
      <w:r w:rsidRPr="004D393A">
        <w:rPr>
          <w:rFonts w:eastAsia="Times New Roman"/>
          <w:b/>
          <w:sz w:val="22"/>
          <w:szCs w:val="22"/>
          <w:lang w:val="pl-PL" w:eastAsia="en-US"/>
        </w:rPr>
        <w:t>ODWOŁANIE UPOWAŻNIENIA Nr ______</w:t>
      </w:r>
      <w:r w:rsidRPr="004D393A">
        <w:rPr>
          <w:rFonts w:eastAsia="Times New Roman"/>
          <w:b/>
          <w:sz w:val="22"/>
          <w:szCs w:val="22"/>
          <w:lang w:val="pl-PL" w:eastAsia="en-US"/>
        </w:rPr>
        <w:br/>
        <w:t xml:space="preserve">DO PRZETWARZANIA DANYCH OSOBOWYCH </w:t>
      </w:r>
    </w:p>
    <w:p w:rsidR="00E65607" w:rsidRPr="004D393A" w:rsidRDefault="00E65607" w:rsidP="00E65607">
      <w:pPr>
        <w:pStyle w:val="Text"/>
        <w:spacing w:after="0" w:line="276" w:lineRule="auto"/>
        <w:ind w:firstLine="709"/>
        <w:jc w:val="both"/>
        <w:rPr>
          <w:rFonts w:eastAsia="Times New Roman"/>
          <w:sz w:val="22"/>
          <w:szCs w:val="22"/>
          <w:lang w:val="pl-PL" w:eastAsia="en-US"/>
        </w:rPr>
      </w:pPr>
    </w:p>
    <w:p w:rsidR="00E65607" w:rsidRPr="004D393A" w:rsidRDefault="00E65607" w:rsidP="00E65607">
      <w:pPr>
        <w:pStyle w:val="Text"/>
        <w:spacing w:after="0" w:line="276" w:lineRule="auto"/>
        <w:ind w:firstLine="709"/>
        <w:jc w:val="both"/>
        <w:rPr>
          <w:rFonts w:eastAsia="Times New Roman"/>
          <w:sz w:val="22"/>
          <w:szCs w:val="22"/>
          <w:lang w:val="pl-PL" w:eastAsia="en-US"/>
        </w:rPr>
      </w:pPr>
    </w:p>
    <w:p w:rsidR="00E65607" w:rsidRPr="004D393A" w:rsidRDefault="00E65607" w:rsidP="00E65607">
      <w:pPr>
        <w:pStyle w:val="Text"/>
        <w:spacing w:after="0" w:line="276" w:lineRule="auto"/>
        <w:ind w:firstLine="709"/>
        <w:jc w:val="both"/>
        <w:rPr>
          <w:rFonts w:eastAsia="Times New Roman"/>
          <w:sz w:val="22"/>
          <w:szCs w:val="22"/>
          <w:lang w:val="pl-PL" w:eastAsia="en-US"/>
        </w:rPr>
      </w:pPr>
      <w:r w:rsidRPr="004D393A">
        <w:rPr>
          <w:rFonts w:eastAsia="Times New Roman"/>
          <w:sz w:val="22"/>
          <w:szCs w:val="22"/>
          <w:lang w:val="pl-PL" w:eastAsia="en-US"/>
        </w:rPr>
        <w:t xml:space="preserve">Z dniem [_________________________] r.,  odwołuję upoważnienie [_______________________________] do przetwarzania danych osobowych </w:t>
      </w:r>
      <w:r w:rsidRPr="004D393A">
        <w:rPr>
          <w:sz w:val="22"/>
          <w:szCs w:val="22"/>
          <w:lang w:val="pl-PL"/>
        </w:rPr>
        <w:t xml:space="preserve">osób korzystających </w:t>
      </w:r>
      <w:r w:rsidRPr="004D393A">
        <w:rPr>
          <w:sz w:val="22"/>
          <w:szCs w:val="22"/>
          <w:lang w:val="pl-PL"/>
        </w:rPr>
        <w:br/>
        <w:t xml:space="preserve">z usług w ramach zamówienia </w:t>
      </w:r>
      <w:r w:rsidRPr="004D393A">
        <w:rPr>
          <w:rFonts w:eastAsia="Times New Roman"/>
          <w:sz w:val="22"/>
          <w:szCs w:val="22"/>
          <w:lang w:val="pl-PL" w:eastAsia="en-US"/>
        </w:rPr>
        <w:t xml:space="preserve">w zakresie utrwalania, przechowywania, opracowywania, udostępniania.  </w:t>
      </w:r>
    </w:p>
    <w:p w:rsidR="00E65607" w:rsidRPr="004D393A" w:rsidRDefault="00E65607" w:rsidP="00E65607">
      <w:pPr>
        <w:pStyle w:val="Text"/>
        <w:spacing w:after="0" w:line="276" w:lineRule="auto"/>
        <w:ind w:firstLine="709"/>
        <w:jc w:val="both"/>
        <w:rPr>
          <w:rFonts w:eastAsia="Times New Roman"/>
          <w:sz w:val="22"/>
          <w:szCs w:val="22"/>
          <w:lang w:val="pl-PL" w:eastAsia="en-US"/>
        </w:rPr>
      </w:pPr>
    </w:p>
    <w:p w:rsidR="00E65607" w:rsidRPr="004D393A" w:rsidRDefault="00E65607" w:rsidP="00E65607">
      <w:pPr>
        <w:pStyle w:val="Text"/>
        <w:spacing w:after="0" w:line="276" w:lineRule="auto"/>
        <w:rPr>
          <w:rFonts w:eastAsia="Times New Roman"/>
          <w:sz w:val="22"/>
          <w:szCs w:val="22"/>
          <w:lang w:val="pl-PL" w:eastAsia="en-US"/>
        </w:rPr>
      </w:pPr>
    </w:p>
    <w:p w:rsidR="00E65607" w:rsidRPr="004D393A" w:rsidRDefault="00E65607" w:rsidP="00E65607">
      <w:pPr>
        <w:pStyle w:val="Text"/>
        <w:spacing w:after="0" w:line="276" w:lineRule="auto"/>
        <w:rPr>
          <w:rFonts w:eastAsia="Times New Roman"/>
          <w:sz w:val="22"/>
          <w:szCs w:val="22"/>
          <w:lang w:val="pl-PL" w:eastAsia="en-US"/>
        </w:rPr>
      </w:pPr>
    </w:p>
    <w:p w:rsidR="00E65607" w:rsidRPr="004D393A" w:rsidRDefault="00E65607" w:rsidP="00E65607">
      <w:pPr>
        <w:pStyle w:val="Text"/>
        <w:spacing w:after="0" w:line="276" w:lineRule="auto"/>
        <w:rPr>
          <w:rFonts w:eastAsia="Times New Roman"/>
          <w:sz w:val="22"/>
          <w:szCs w:val="22"/>
          <w:lang w:val="pl-PL" w:eastAsia="en-US"/>
        </w:rPr>
      </w:pPr>
    </w:p>
    <w:p w:rsidR="00E65607" w:rsidRPr="004D393A" w:rsidRDefault="00E65607" w:rsidP="00E65607">
      <w:pPr>
        <w:pStyle w:val="Text"/>
        <w:spacing w:line="276" w:lineRule="auto"/>
        <w:ind w:left="15" w:firstLine="0"/>
        <w:jc w:val="both"/>
        <w:rPr>
          <w:rFonts w:eastAsia="Times New Roman"/>
          <w:sz w:val="22"/>
          <w:szCs w:val="22"/>
          <w:lang w:val="pl-PL" w:eastAsia="en-US"/>
        </w:rPr>
      </w:pPr>
      <w:r w:rsidRPr="004D393A">
        <w:rPr>
          <w:rFonts w:eastAsia="Times New Roman"/>
          <w:sz w:val="22"/>
          <w:szCs w:val="22"/>
          <w:lang w:val="pl-PL" w:eastAsia="en-US"/>
        </w:rPr>
        <w:t xml:space="preserve"> _________________________________               </w:t>
      </w:r>
      <w:r w:rsidRPr="004D393A">
        <w:rPr>
          <w:rFonts w:eastAsia="Times New Roman"/>
          <w:sz w:val="22"/>
          <w:szCs w:val="22"/>
          <w:lang w:val="pl-PL" w:eastAsia="en-US"/>
        </w:rPr>
        <w:br/>
        <w:t>(pieczątka i podpis osoby upoważnionej do wydawania</w:t>
      </w:r>
      <w:r w:rsidRPr="004D393A">
        <w:rPr>
          <w:rFonts w:eastAsia="Times New Roman"/>
          <w:sz w:val="22"/>
          <w:szCs w:val="22"/>
          <w:lang w:val="pl-PL" w:eastAsia="en-US"/>
        </w:rPr>
        <w:tab/>
      </w:r>
      <w:r w:rsidRPr="004D393A">
        <w:rPr>
          <w:rFonts w:eastAsia="Times New Roman"/>
          <w:sz w:val="22"/>
          <w:szCs w:val="22"/>
          <w:lang w:val="pl-PL" w:eastAsia="en-US"/>
        </w:rPr>
        <w:br/>
        <w:t>i odwoływania upoważnień)</w:t>
      </w: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E65607" w:rsidRPr="004D393A" w:rsidRDefault="00E65607" w:rsidP="0056654B">
      <w:pPr>
        <w:spacing w:line="276" w:lineRule="auto"/>
        <w:rPr>
          <w:b/>
          <w:sz w:val="22"/>
          <w:szCs w:val="22"/>
        </w:rPr>
      </w:pPr>
    </w:p>
    <w:p w:rsidR="0056654B" w:rsidRPr="004D393A" w:rsidRDefault="0056654B" w:rsidP="002A7AA3">
      <w:pPr>
        <w:spacing w:before="120" w:after="120" w:line="276" w:lineRule="auto"/>
        <w:ind w:left="5672"/>
        <w:jc w:val="both"/>
        <w:rPr>
          <w:sz w:val="22"/>
          <w:szCs w:val="22"/>
        </w:rPr>
      </w:pPr>
    </w:p>
    <w:p w:rsidR="002A7AA3" w:rsidRPr="004D393A" w:rsidRDefault="002A7AA3" w:rsidP="002A7AA3">
      <w:pPr>
        <w:tabs>
          <w:tab w:val="left" w:pos="0"/>
        </w:tabs>
        <w:spacing w:line="276" w:lineRule="auto"/>
        <w:rPr>
          <w:sz w:val="22"/>
          <w:szCs w:val="22"/>
        </w:rPr>
      </w:pPr>
    </w:p>
    <w:p w:rsidR="002A7AA3" w:rsidRPr="004D393A" w:rsidRDefault="002A7AA3" w:rsidP="002A7AA3">
      <w:pPr>
        <w:jc w:val="center"/>
        <w:rPr>
          <w:b/>
          <w:sz w:val="22"/>
          <w:szCs w:val="22"/>
        </w:rPr>
      </w:pPr>
    </w:p>
    <w:p w:rsidR="00070532" w:rsidRPr="004D393A" w:rsidRDefault="00070532" w:rsidP="002A7AA3">
      <w:pPr>
        <w:jc w:val="center"/>
        <w:rPr>
          <w:b/>
          <w:sz w:val="22"/>
          <w:szCs w:val="22"/>
        </w:rPr>
      </w:pPr>
    </w:p>
    <w:p w:rsidR="00070532" w:rsidRPr="004D393A" w:rsidRDefault="00070532" w:rsidP="002A7AA3">
      <w:pPr>
        <w:jc w:val="center"/>
        <w:rPr>
          <w:b/>
          <w:sz w:val="22"/>
          <w:szCs w:val="22"/>
        </w:rPr>
      </w:pPr>
    </w:p>
    <w:p w:rsidR="002A7AA3" w:rsidRPr="004D393A" w:rsidRDefault="002A7AA3" w:rsidP="002A7AA3">
      <w:pPr>
        <w:rPr>
          <w:sz w:val="22"/>
          <w:szCs w:val="22"/>
          <w:u w:val="singl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2A7AA3" w:rsidRPr="004D393A" w:rsidTr="002A7AA3">
        <w:trPr>
          <w:trHeight w:val="381"/>
        </w:trPr>
        <w:tc>
          <w:tcPr>
            <w:tcW w:w="9212" w:type="dxa"/>
          </w:tcPr>
          <w:p w:rsidR="002A7AA3" w:rsidRPr="004D393A" w:rsidRDefault="00070532" w:rsidP="002A7AA3">
            <w:pPr>
              <w:pStyle w:val="Nagwek3"/>
              <w:rPr>
                <w:b/>
                <w:sz w:val="22"/>
                <w:szCs w:val="22"/>
              </w:rPr>
            </w:pPr>
            <w:r w:rsidRPr="004D393A">
              <w:rPr>
                <w:b/>
                <w:sz w:val="22"/>
                <w:szCs w:val="22"/>
              </w:rPr>
              <w:lastRenderedPageBreak/>
              <w:t>WA.263.46.2018.AZ</w:t>
            </w:r>
            <w:r w:rsidR="002A7AA3" w:rsidRPr="004D393A">
              <w:rPr>
                <w:b/>
                <w:sz w:val="22"/>
                <w:szCs w:val="22"/>
              </w:rPr>
              <w:t xml:space="preserve">                                                               ZAŁĄCZNIK NR 2 do SIWZ</w:t>
            </w:r>
          </w:p>
        </w:tc>
      </w:tr>
      <w:tr w:rsidR="002A7AA3" w:rsidRPr="004D393A" w:rsidTr="002A7AA3">
        <w:trPr>
          <w:trHeight w:val="339"/>
        </w:trPr>
        <w:tc>
          <w:tcPr>
            <w:tcW w:w="9212" w:type="dxa"/>
          </w:tcPr>
          <w:p w:rsidR="002A7AA3" w:rsidRPr="004D393A" w:rsidRDefault="002A7AA3" w:rsidP="002A7AA3">
            <w:pPr>
              <w:pStyle w:val="Nagwek3"/>
              <w:jc w:val="center"/>
              <w:rPr>
                <w:b/>
                <w:sz w:val="22"/>
                <w:szCs w:val="22"/>
              </w:rPr>
            </w:pPr>
            <w:r w:rsidRPr="004D393A">
              <w:rPr>
                <w:b/>
                <w:sz w:val="22"/>
                <w:szCs w:val="22"/>
              </w:rPr>
              <w:t xml:space="preserve">O F E R T A </w:t>
            </w:r>
          </w:p>
        </w:tc>
      </w:tr>
    </w:tbl>
    <w:p w:rsidR="002A7AA3" w:rsidRPr="004D393A" w:rsidRDefault="002A7AA3" w:rsidP="002A7AA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2A7AA3" w:rsidRPr="004D393A" w:rsidTr="002A7AA3">
        <w:tc>
          <w:tcPr>
            <w:tcW w:w="3227" w:type="dxa"/>
          </w:tcPr>
          <w:p w:rsidR="002A7AA3" w:rsidRPr="004D393A" w:rsidRDefault="002A7AA3" w:rsidP="002A7AA3">
            <w:pPr>
              <w:spacing w:line="360" w:lineRule="auto"/>
              <w:jc w:val="center"/>
              <w:rPr>
                <w:sz w:val="22"/>
                <w:szCs w:val="22"/>
                <w:lang w:eastAsia="uk-UA"/>
              </w:rPr>
            </w:pPr>
          </w:p>
          <w:p w:rsidR="002A7AA3" w:rsidRPr="004D393A" w:rsidRDefault="002A7AA3" w:rsidP="002A7AA3">
            <w:pPr>
              <w:spacing w:line="360" w:lineRule="auto"/>
              <w:jc w:val="center"/>
              <w:rPr>
                <w:sz w:val="22"/>
                <w:szCs w:val="22"/>
                <w:lang w:eastAsia="uk-UA"/>
              </w:rPr>
            </w:pPr>
          </w:p>
          <w:p w:rsidR="002A7AA3" w:rsidRPr="004D393A" w:rsidRDefault="002A7AA3" w:rsidP="002A7AA3">
            <w:pPr>
              <w:spacing w:line="360" w:lineRule="auto"/>
              <w:jc w:val="center"/>
              <w:rPr>
                <w:sz w:val="22"/>
                <w:szCs w:val="22"/>
                <w:lang w:eastAsia="uk-UA"/>
              </w:rPr>
            </w:pPr>
          </w:p>
          <w:p w:rsidR="002A7AA3" w:rsidRPr="004D393A" w:rsidRDefault="002A7AA3" w:rsidP="002A7AA3">
            <w:pPr>
              <w:spacing w:line="360" w:lineRule="auto"/>
              <w:jc w:val="center"/>
              <w:rPr>
                <w:sz w:val="22"/>
                <w:szCs w:val="22"/>
                <w:lang w:eastAsia="uk-UA"/>
              </w:rPr>
            </w:pPr>
            <w:r w:rsidRPr="004D393A">
              <w:rPr>
                <w:sz w:val="22"/>
                <w:szCs w:val="22"/>
                <w:lang w:val="uk-UA" w:eastAsia="uk-UA"/>
              </w:rPr>
              <w:t>(pieczęć Wykonawcy)</w:t>
            </w:r>
          </w:p>
        </w:tc>
      </w:tr>
    </w:tbl>
    <w:p w:rsidR="002A7AA3" w:rsidRPr="004D393A" w:rsidRDefault="002A7AA3" w:rsidP="002A7AA3">
      <w:pPr>
        <w:spacing w:line="360" w:lineRule="auto"/>
        <w:jc w:val="center"/>
        <w:rPr>
          <w:sz w:val="22"/>
          <w:szCs w:val="22"/>
        </w:rPr>
      </w:pPr>
    </w:p>
    <w:p w:rsidR="00070532" w:rsidRPr="004D393A" w:rsidRDefault="00070532" w:rsidP="00070532">
      <w:pPr>
        <w:pStyle w:val="Tekstpodstawowy21"/>
        <w:spacing w:line="276" w:lineRule="auto"/>
        <w:rPr>
          <w:b w:val="0"/>
          <w:sz w:val="22"/>
          <w:szCs w:val="22"/>
        </w:rPr>
      </w:pPr>
      <w:r w:rsidRPr="004D393A">
        <w:rPr>
          <w:b w:val="0"/>
          <w:sz w:val="22"/>
          <w:szCs w:val="22"/>
        </w:rPr>
        <w:t xml:space="preserve">Ja niżej podpisany/My niżej podpisani </w:t>
      </w:r>
    </w:p>
    <w:p w:rsidR="00070532" w:rsidRPr="004D393A" w:rsidRDefault="00070532" w:rsidP="00070532">
      <w:pPr>
        <w:pStyle w:val="Tekstpodstawowy21"/>
        <w:spacing w:line="276" w:lineRule="auto"/>
        <w:rPr>
          <w:b w:val="0"/>
          <w:sz w:val="22"/>
          <w:szCs w:val="22"/>
        </w:rPr>
      </w:pPr>
      <w:r w:rsidRPr="004D393A">
        <w:rPr>
          <w:b w:val="0"/>
          <w:sz w:val="22"/>
          <w:szCs w:val="22"/>
        </w:rPr>
        <w:t>....................................................................................................................................................................................................................................................................................................................................................................................................................................................................,</w:t>
      </w:r>
    </w:p>
    <w:p w:rsidR="00070532" w:rsidRPr="004D393A" w:rsidRDefault="00070532" w:rsidP="00070532">
      <w:pPr>
        <w:pStyle w:val="Tekstpodstawowy21"/>
        <w:spacing w:line="276" w:lineRule="auto"/>
        <w:rPr>
          <w:b w:val="0"/>
          <w:sz w:val="22"/>
          <w:szCs w:val="22"/>
        </w:rPr>
      </w:pPr>
      <w:r w:rsidRPr="004D393A">
        <w:rPr>
          <w:b w:val="0"/>
          <w:sz w:val="22"/>
          <w:szCs w:val="22"/>
        </w:rPr>
        <w:t xml:space="preserve">będąc upoważnionym/i/ do reprezentowania Wykonawcy: </w:t>
      </w:r>
    </w:p>
    <w:p w:rsidR="00070532" w:rsidRPr="004D393A" w:rsidRDefault="00070532" w:rsidP="00070532">
      <w:pPr>
        <w:pStyle w:val="Tekstpodstawowy21"/>
        <w:spacing w:line="276" w:lineRule="auto"/>
        <w:rPr>
          <w:b w:val="0"/>
          <w:sz w:val="22"/>
          <w:szCs w:val="22"/>
        </w:rPr>
      </w:pPr>
      <w:r w:rsidRPr="004D393A">
        <w:rPr>
          <w:b w:val="0"/>
          <w:sz w:val="22"/>
          <w:szCs w:val="22"/>
        </w:rPr>
        <w:t>...................................................................................................................................................................................................................................................................................................................................................................................................................................................................., będącego …… (M/Ś/D*) przedsiębiorcą, Nr faksu ................................... ; Nr telefonu .................................; e-mail ……………………….</w:t>
      </w:r>
    </w:p>
    <w:p w:rsidR="00070532" w:rsidRPr="004D393A" w:rsidRDefault="00070532" w:rsidP="00070532">
      <w:pPr>
        <w:spacing w:line="276" w:lineRule="auto"/>
        <w:jc w:val="both"/>
        <w:rPr>
          <w:sz w:val="22"/>
          <w:szCs w:val="22"/>
        </w:rPr>
      </w:pPr>
      <w:r w:rsidRPr="004D393A">
        <w:rPr>
          <w:sz w:val="22"/>
          <w:szCs w:val="22"/>
        </w:rPr>
        <w:t>*proszę wskazać właściwe</w:t>
      </w:r>
    </w:p>
    <w:p w:rsidR="00070532" w:rsidRPr="004D393A" w:rsidRDefault="00070532" w:rsidP="00070532">
      <w:pPr>
        <w:spacing w:line="276" w:lineRule="auto"/>
        <w:jc w:val="both"/>
        <w:rPr>
          <w:sz w:val="22"/>
          <w:szCs w:val="22"/>
        </w:rPr>
      </w:pPr>
    </w:p>
    <w:p w:rsidR="00070532" w:rsidRPr="004D393A" w:rsidRDefault="00070532" w:rsidP="00070532">
      <w:pPr>
        <w:pStyle w:val="Listapunktowana"/>
        <w:widowControl/>
        <w:numPr>
          <w:ilvl w:val="0"/>
          <w:numId w:val="0"/>
        </w:numPr>
        <w:suppressAutoHyphens w:val="0"/>
        <w:spacing w:line="276" w:lineRule="auto"/>
        <w:jc w:val="both"/>
        <w:rPr>
          <w:b/>
          <w:bCs/>
          <w:sz w:val="22"/>
          <w:szCs w:val="22"/>
        </w:rPr>
      </w:pPr>
      <w:r w:rsidRPr="004D393A">
        <w:rPr>
          <w:sz w:val="22"/>
          <w:szCs w:val="22"/>
        </w:rPr>
        <w:t xml:space="preserve">w odpowiedzi na „Publiczne ogłoszenie o zamówieniu nr………………………………, dotyczące postępowania prowadzonego przez Centrum Projektów Europejskich w trybie art. 138g ustawy na </w:t>
      </w:r>
      <w:r w:rsidRPr="004D393A">
        <w:rPr>
          <w:bCs/>
          <w:sz w:val="22"/>
          <w:szCs w:val="22"/>
        </w:rPr>
        <w:t xml:space="preserve">dostarczenie wybranych usług </w:t>
      </w:r>
      <w:r w:rsidRPr="004D393A">
        <w:rPr>
          <w:sz w:val="22"/>
          <w:szCs w:val="22"/>
        </w:rPr>
        <w:t xml:space="preserve">w ramach organizacji jednodniowego szkolenia z wdrażania projektów dla beneficjentów pierwszego naboru w ramach Programu </w:t>
      </w:r>
      <w:proofErr w:type="spellStart"/>
      <w:r w:rsidRPr="004D393A">
        <w:rPr>
          <w:sz w:val="22"/>
          <w:szCs w:val="22"/>
        </w:rPr>
        <w:t>Polska-Białoruś-Ukraina</w:t>
      </w:r>
      <w:proofErr w:type="spellEnd"/>
      <w:r w:rsidRPr="004D393A">
        <w:rPr>
          <w:sz w:val="22"/>
          <w:szCs w:val="22"/>
        </w:rPr>
        <w:t xml:space="preserve"> 2014-2020 (dalej Programu) w Lublinie w listopadzie 2018.</w:t>
      </w:r>
    </w:p>
    <w:p w:rsidR="00070532" w:rsidRPr="004D393A" w:rsidRDefault="00070532" w:rsidP="00070532">
      <w:pPr>
        <w:pStyle w:val="Tekstpodstawowy"/>
        <w:spacing w:line="276" w:lineRule="auto"/>
        <w:jc w:val="both"/>
        <w:rPr>
          <w:sz w:val="22"/>
          <w:szCs w:val="22"/>
          <w:u w:val="single"/>
        </w:rPr>
      </w:pPr>
    </w:p>
    <w:p w:rsidR="00070532" w:rsidRPr="004D393A" w:rsidRDefault="00070532" w:rsidP="00070532">
      <w:pPr>
        <w:pStyle w:val="Tekstpodstawowy"/>
        <w:spacing w:line="276" w:lineRule="auto"/>
        <w:jc w:val="both"/>
        <w:rPr>
          <w:sz w:val="22"/>
          <w:szCs w:val="22"/>
          <w:u w:val="single"/>
        </w:rPr>
      </w:pPr>
      <w:r w:rsidRPr="004D393A">
        <w:rPr>
          <w:sz w:val="22"/>
          <w:szCs w:val="22"/>
          <w:u w:val="single"/>
        </w:rPr>
        <w:t>składam/składamy niniejszą ofertę, będąc świadom(ą/</w:t>
      </w:r>
      <w:proofErr w:type="spellStart"/>
      <w:r w:rsidRPr="004D393A">
        <w:rPr>
          <w:sz w:val="22"/>
          <w:szCs w:val="22"/>
          <w:u w:val="single"/>
        </w:rPr>
        <w:t>ym</w:t>
      </w:r>
      <w:proofErr w:type="spellEnd"/>
      <w:r w:rsidRPr="004D393A">
        <w:rPr>
          <w:sz w:val="22"/>
          <w:szCs w:val="22"/>
          <w:u w:val="single"/>
        </w:rPr>
        <w:t>)/świadomymi, że:</w:t>
      </w:r>
    </w:p>
    <w:p w:rsidR="00070532" w:rsidRPr="004D393A" w:rsidRDefault="00070532" w:rsidP="00070532">
      <w:pPr>
        <w:pStyle w:val="Tekstpodstawowy"/>
        <w:spacing w:line="276" w:lineRule="auto"/>
        <w:jc w:val="both"/>
        <w:rPr>
          <w:b/>
          <w:sz w:val="22"/>
          <w:szCs w:val="22"/>
          <w:u w:val="single"/>
        </w:rPr>
      </w:pPr>
    </w:p>
    <w:p w:rsidR="00070532" w:rsidRPr="004D393A" w:rsidRDefault="00070532" w:rsidP="00070532">
      <w:pPr>
        <w:pStyle w:val="Tekstpodstawowy"/>
        <w:spacing w:line="276" w:lineRule="auto"/>
        <w:jc w:val="both"/>
        <w:rPr>
          <w:b/>
          <w:sz w:val="22"/>
          <w:szCs w:val="22"/>
          <w:u w:val="single"/>
        </w:rPr>
      </w:pPr>
      <w:r w:rsidRPr="004D393A">
        <w:rPr>
          <w:b/>
          <w:sz w:val="22"/>
          <w:szCs w:val="22"/>
          <w:u w:val="single"/>
        </w:rPr>
        <w:t>Formularz ofertowy należy wypełnić zgodnie z opisem przedmiotu zamówienia.</w:t>
      </w:r>
    </w:p>
    <w:p w:rsidR="00070532" w:rsidRPr="004D393A" w:rsidRDefault="00070532" w:rsidP="00070532">
      <w:pPr>
        <w:pStyle w:val="Tekstpodstawowy"/>
        <w:spacing w:line="276" w:lineRule="auto"/>
        <w:jc w:val="both"/>
        <w:rPr>
          <w:b/>
          <w:sz w:val="22"/>
          <w:szCs w:val="22"/>
          <w:u w:val="single"/>
        </w:rPr>
      </w:pPr>
    </w:p>
    <w:p w:rsidR="00070532" w:rsidRPr="004D393A" w:rsidRDefault="00070532" w:rsidP="00070532">
      <w:pPr>
        <w:pStyle w:val="Tekstpodstawowy"/>
        <w:spacing w:line="276" w:lineRule="auto"/>
        <w:jc w:val="both"/>
        <w:rPr>
          <w:b/>
          <w:sz w:val="22"/>
          <w:szCs w:val="22"/>
          <w:u w:val="single"/>
        </w:rPr>
      </w:pPr>
      <w:r w:rsidRPr="004D393A">
        <w:rPr>
          <w:b/>
          <w:sz w:val="22"/>
          <w:szCs w:val="22"/>
          <w:u w:val="single"/>
        </w:rPr>
        <w:t xml:space="preserve">Kryterium CENA  </w:t>
      </w:r>
    </w:p>
    <w:p w:rsidR="00070532" w:rsidRPr="004D393A" w:rsidRDefault="00070532" w:rsidP="00070532">
      <w:pPr>
        <w:pStyle w:val="Tekstpodstawowy"/>
        <w:spacing w:line="276" w:lineRule="auto"/>
        <w:jc w:val="both"/>
        <w:rPr>
          <w:b/>
          <w:sz w:val="22"/>
          <w:szCs w:val="22"/>
          <w:u w:val="single"/>
        </w:rPr>
      </w:pPr>
    </w:p>
    <w:p w:rsidR="00070532" w:rsidRPr="004D393A" w:rsidRDefault="00070532" w:rsidP="00070532">
      <w:pPr>
        <w:pStyle w:val="Tekstpodstawowy"/>
        <w:numPr>
          <w:ilvl w:val="0"/>
          <w:numId w:val="70"/>
        </w:numPr>
        <w:spacing w:after="120"/>
        <w:ind w:left="426"/>
        <w:jc w:val="both"/>
        <w:rPr>
          <w:b/>
          <w:sz w:val="22"/>
          <w:szCs w:val="22"/>
          <w:u w:val="single"/>
        </w:rPr>
      </w:pPr>
      <w:r w:rsidRPr="004D393A">
        <w:rPr>
          <w:b/>
          <w:sz w:val="22"/>
          <w:szCs w:val="22"/>
          <w:u w:val="single"/>
        </w:rPr>
        <w:t>Usługi hotelarskie:</w:t>
      </w:r>
    </w:p>
    <w:p w:rsidR="00070532" w:rsidRPr="004D393A" w:rsidRDefault="00070532" w:rsidP="00070532">
      <w:pPr>
        <w:pStyle w:val="Tekstpodstawowy2"/>
        <w:numPr>
          <w:ilvl w:val="0"/>
          <w:numId w:val="67"/>
        </w:numPr>
        <w:spacing w:line="276" w:lineRule="auto"/>
        <w:ind w:left="567" w:hanging="283"/>
        <w:rPr>
          <w:sz w:val="22"/>
          <w:szCs w:val="22"/>
        </w:rPr>
      </w:pPr>
      <w:r w:rsidRPr="004D393A">
        <w:rPr>
          <w:sz w:val="22"/>
          <w:szCs w:val="22"/>
        </w:rPr>
        <w:t>Cena brutto usługi hotelarskiej w Lublinie dla 1 osoby na 1 dobę w pokoju jednoosobowym lub dwuosobowym do pojedynczego wykorzystania wraz ze śniadaniem : …………… zł</w:t>
      </w:r>
    </w:p>
    <w:p w:rsidR="00070532" w:rsidRPr="004D393A" w:rsidRDefault="00070532" w:rsidP="00070532">
      <w:pPr>
        <w:pStyle w:val="Tekstpodstawowy2"/>
        <w:numPr>
          <w:ilvl w:val="0"/>
          <w:numId w:val="67"/>
        </w:numPr>
        <w:spacing w:line="276" w:lineRule="auto"/>
        <w:ind w:left="567" w:hanging="283"/>
        <w:rPr>
          <w:sz w:val="22"/>
          <w:szCs w:val="22"/>
        </w:rPr>
      </w:pPr>
      <w:r w:rsidRPr="004D393A">
        <w:rPr>
          <w:sz w:val="22"/>
          <w:szCs w:val="22"/>
        </w:rPr>
        <w:t>Cena brutto usługi hotelarskiej w Lublinie dla maksymalnie 6 osób na 1 dobę w pokoju jednoosobowym lub dwuosobowym do pojedynczego wykorzystania wraz ze śniadaniem (poz. 1a x 6): …………… zł</w:t>
      </w:r>
    </w:p>
    <w:p w:rsidR="00070532" w:rsidRPr="004D393A" w:rsidRDefault="00070532" w:rsidP="00070532">
      <w:pPr>
        <w:pStyle w:val="Tekstpodstawowy2"/>
        <w:numPr>
          <w:ilvl w:val="0"/>
          <w:numId w:val="67"/>
        </w:numPr>
        <w:spacing w:line="276" w:lineRule="auto"/>
        <w:ind w:left="567" w:hanging="283"/>
        <w:rPr>
          <w:sz w:val="22"/>
          <w:szCs w:val="22"/>
        </w:rPr>
      </w:pPr>
      <w:r w:rsidRPr="004D393A">
        <w:rPr>
          <w:sz w:val="22"/>
          <w:szCs w:val="22"/>
        </w:rPr>
        <w:t>Cena brutto usługi hotelarskiej w Lublinie dla 1 osoby na 1 dobę w pokoju dwuosobowym do pojedynczego wykorzystania wraz ze śniadaniem : …………… zł</w:t>
      </w:r>
    </w:p>
    <w:p w:rsidR="00070532" w:rsidRPr="004D393A" w:rsidRDefault="00070532" w:rsidP="00070532">
      <w:pPr>
        <w:pStyle w:val="Tekstpodstawowy2"/>
        <w:numPr>
          <w:ilvl w:val="0"/>
          <w:numId w:val="67"/>
        </w:numPr>
        <w:spacing w:line="276" w:lineRule="auto"/>
        <w:ind w:left="567" w:hanging="283"/>
        <w:rPr>
          <w:sz w:val="22"/>
          <w:szCs w:val="22"/>
        </w:rPr>
      </w:pPr>
      <w:r w:rsidRPr="004D393A">
        <w:rPr>
          <w:sz w:val="22"/>
          <w:szCs w:val="22"/>
        </w:rPr>
        <w:lastRenderedPageBreak/>
        <w:t>Cena brutto usługi hotelarskiej w Lublinie dla maksymalnie 60 osób na 1 dobę w pokoju dwuosobowym do pojedynczego wykorzystania wraz ze śniadaniem (poz.1c x 60) : …………… zł</w:t>
      </w:r>
    </w:p>
    <w:p w:rsidR="00070532" w:rsidRPr="004D393A" w:rsidRDefault="00070532" w:rsidP="00070532">
      <w:pPr>
        <w:pStyle w:val="Tekstpodstawowy2"/>
        <w:numPr>
          <w:ilvl w:val="0"/>
          <w:numId w:val="71"/>
        </w:numPr>
        <w:spacing w:line="276" w:lineRule="auto"/>
        <w:jc w:val="both"/>
        <w:rPr>
          <w:sz w:val="22"/>
          <w:szCs w:val="22"/>
          <w:u w:val="single"/>
        </w:rPr>
      </w:pPr>
      <w:r w:rsidRPr="004D393A">
        <w:rPr>
          <w:sz w:val="22"/>
          <w:szCs w:val="22"/>
          <w:u w:val="single"/>
        </w:rPr>
        <w:t xml:space="preserve">Łączna cena brutto usług hotelarskich: </w:t>
      </w:r>
    </w:p>
    <w:p w:rsidR="00070532" w:rsidRPr="004D393A" w:rsidRDefault="00070532" w:rsidP="00070532">
      <w:pPr>
        <w:pStyle w:val="Tekstpodstawowy2"/>
        <w:spacing w:line="276" w:lineRule="auto"/>
        <w:rPr>
          <w:sz w:val="22"/>
          <w:szCs w:val="22"/>
        </w:rPr>
      </w:pPr>
      <w:r w:rsidRPr="004D393A">
        <w:rPr>
          <w:sz w:val="22"/>
          <w:szCs w:val="22"/>
        </w:rPr>
        <w:t>(poz. 1b+1d) = ………………………………… zł</w:t>
      </w:r>
    </w:p>
    <w:p w:rsidR="00070532" w:rsidRPr="004D393A" w:rsidRDefault="00070532" w:rsidP="00070532">
      <w:pPr>
        <w:pStyle w:val="Tekstpodstawowy2"/>
        <w:spacing w:line="276" w:lineRule="auto"/>
        <w:rPr>
          <w:sz w:val="22"/>
          <w:szCs w:val="22"/>
        </w:rPr>
      </w:pPr>
    </w:p>
    <w:p w:rsidR="00070532" w:rsidRPr="004D393A" w:rsidRDefault="00070532" w:rsidP="00070532">
      <w:pPr>
        <w:pStyle w:val="Tekstpodstawowy2"/>
        <w:spacing w:line="276" w:lineRule="auto"/>
        <w:rPr>
          <w:sz w:val="22"/>
          <w:szCs w:val="22"/>
        </w:rPr>
      </w:pPr>
    </w:p>
    <w:p w:rsidR="00070532" w:rsidRPr="004D393A" w:rsidRDefault="00070532" w:rsidP="00070532">
      <w:pPr>
        <w:pStyle w:val="Tekstpodstawowy"/>
        <w:numPr>
          <w:ilvl w:val="0"/>
          <w:numId w:val="70"/>
        </w:numPr>
        <w:spacing w:after="240" w:line="276" w:lineRule="auto"/>
        <w:ind w:left="425" w:hanging="357"/>
        <w:jc w:val="both"/>
        <w:rPr>
          <w:b/>
          <w:sz w:val="22"/>
          <w:szCs w:val="22"/>
          <w:u w:val="single"/>
        </w:rPr>
      </w:pPr>
      <w:r w:rsidRPr="004D393A">
        <w:rPr>
          <w:b/>
          <w:sz w:val="22"/>
          <w:szCs w:val="22"/>
          <w:u w:val="single"/>
        </w:rPr>
        <w:t>Wynajem sali konferencyjnej</w:t>
      </w:r>
    </w:p>
    <w:p w:rsidR="00070532" w:rsidRPr="004D393A" w:rsidRDefault="00070532" w:rsidP="00070532">
      <w:pPr>
        <w:pStyle w:val="Tekstpodstawowy"/>
        <w:spacing w:after="240" w:line="276" w:lineRule="auto"/>
        <w:ind w:left="425"/>
        <w:jc w:val="both"/>
        <w:rPr>
          <w:sz w:val="22"/>
          <w:szCs w:val="22"/>
        </w:rPr>
      </w:pPr>
      <w:r w:rsidRPr="004D393A">
        <w:rPr>
          <w:sz w:val="22"/>
          <w:szCs w:val="22"/>
        </w:rPr>
        <w:t>a) Cena brutto za wynajem sali konferencyjnej w hotelu w Lublinie : …………… zł</w:t>
      </w:r>
    </w:p>
    <w:p w:rsidR="00070532" w:rsidRPr="004D393A" w:rsidRDefault="00070532" w:rsidP="00070532">
      <w:pPr>
        <w:pStyle w:val="Tekstpodstawowy2"/>
        <w:numPr>
          <w:ilvl w:val="0"/>
          <w:numId w:val="71"/>
        </w:numPr>
        <w:spacing w:line="276" w:lineRule="auto"/>
        <w:jc w:val="both"/>
        <w:rPr>
          <w:sz w:val="22"/>
          <w:szCs w:val="22"/>
          <w:u w:val="single"/>
        </w:rPr>
      </w:pPr>
      <w:r w:rsidRPr="004D393A">
        <w:rPr>
          <w:sz w:val="22"/>
          <w:szCs w:val="22"/>
          <w:u w:val="single"/>
        </w:rPr>
        <w:t xml:space="preserve">Łączna cena brutto wynajmu sali konferencyjnej: </w:t>
      </w:r>
    </w:p>
    <w:p w:rsidR="00070532" w:rsidRPr="004D393A" w:rsidRDefault="00070532" w:rsidP="00070532">
      <w:pPr>
        <w:pStyle w:val="Tekstpodstawowy2"/>
        <w:spacing w:line="276" w:lineRule="auto"/>
        <w:rPr>
          <w:sz w:val="22"/>
          <w:szCs w:val="22"/>
        </w:rPr>
      </w:pPr>
      <w:r w:rsidRPr="004D393A">
        <w:rPr>
          <w:sz w:val="22"/>
          <w:szCs w:val="22"/>
        </w:rPr>
        <w:t>(poz. 2a) = ………………………………… zł</w:t>
      </w:r>
    </w:p>
    <w:p w:rsidR="00070532" w:rsidRPr="004D393A" w:rsidRDefault="00070532" w:rsidP="00070532">
      <w:pPr>
        <w:pStyle w:val="Tekstpodstawowy"/>
        <w:spacing w:after="240" w:line="276" w:lineRule="auto"/>
        <w:ind w:left="425"/>
        <w:jc w:val="both"/>
        <w:rPr>
          <w:sz w:val="22"/>
          <w:szCs w:val="22"/>
        </w:rPr>
      </w:pPr>
    </w:p>
    <w:p w:rsidR="00070532" w:rsidRPr="004D393A" w:rsidRDefault="00070532" w:rsidP="00070532">
      <w:pPr>
        <w:pStyle w:val="Tekstpodstawowy"/>
        <w:numPr>
          <w:ilvl w:val="0"/>
          <w:numId w:val="70"/>
        </w:numPr>
        <w:spacing w:after="240" w:line="276" w:lineRule="auto"/>
        <w:ind w:left="425" w:hanging="357"/>
        <w:jc w:val="both"/>
        <w:rPr>
          <w:b/>
          <w:sz w:val="22"/>
          <w:szCs w:val="22"/>
          <w:u w:val="single"/>
        </w:rPr>
      </w:pPr>
      <w:r w:rsidRPr="004D393A">
        <w:rPr>
          <w:b/>
          <w:sz w:val="22"/>
          <w:szCs w:val="22"/>
          <w:u w:val="single"/>
        </w:rPr>
        <w:t>Usługi gastronomiczne:</w:t>
      </w:r>
    </w:p>
    <w:p w:rsidR="00070532" w:rsidRPr="004D393A" w:rsidRDefault="00070532" w:rsidP="00070532">
      <w:pPr>
        <w:pStyle w:val="Tekstpodstawowy2"/>
        <w:numPr>
          <w:ilvl w:val="0"/>
          <w:numId w:val="68"/>
        </w:numPr>
        <w:spacing w:line="276" w:lineRule="auto"/>
        <w:rPr>
          <w:sz w:val="22"/>
          <w:szCs w:val="22"/>
        </w:rPr>
      </w:pPr>
      <w:r w:rsidRPr="004D393A">
        <w:rPr>
          <w:sz w:val="22"/>
          <w:szCs w:val="22"/>
        </w:rPr>
        <w:t>Cena brutto za kolację dla 1 osoby w hotelu zakwaterowania w Lublinie ……………… zł</w:t>
      </w:r>
    </w:p>
    <w:p w:rsidR="00070532" w:rsidRPr="004D393A" w:rsidRDefault="00070532" w:rsidP="00070532">
      <w:pPr>
        <w:pStyle w:val="Tekstpodstawowy2"/>
        <w:numPr>
          <w:ilvl w:val="0"/>
          <w:numId w:val="68"/>
        </w:numPr>
        <w:spacing w:line="276" w:lineRule="auto"/>
        <w:rPr>
          <w:sz w:val="22"/>
          <w:szCs w:val="22"/>
        </w:rPr>
      </w:pPr>
      <w:r w:rsidRPr="004D393A">
        <w:rPr>
          <w:sz w:val="22"/>
          <w:szCs w:val="22"/>
        </w:rPr>
        <w:t>Cena brutto za kolację dla maksymalnie 66 osób w hotelu zakwaterowania w Lublinie (poz. 3a x 66): ……………… zł</w:t>
      </w:r>
    </w:p>
    <w:p w:rsidR="00070532" w:rsidRPr="004D393A" w:rsidRDefault="00070532" w:rsidP="00070532">
      <w:pPr>
        <w:pStyle w:val="Tekstpodstawowy2"/>
        <w:numPr>
          <w:ilvl w:val="0"/>
          <w:numId w:val="68"/>
        </w:numPr>
        <w:spacing w:line="276" w:lineRule="auto"/>
        <w:rPr>
          <w:sz w:val="22"/>
          <w:szCs w:val="22"/>
        </w:rPr>
      </w:pPr>
      <w:r w:rsidRPr="004D393A">
        <w:rPr>
          <w:sz w:val="22"/>
          <w:szCs w:val="22"/>
        </w:rPr>
        <w:t>Cena brutto za przerwę kawową ciągłą dla 1 osoby w hotelu zakwaterowania w Lublinie: ……………… zł</w:t>
      </w:r>
    </w:p>
    <w:p w:rsidR="00070532" w:rsidRPr="004D393A" w:rsidRDefault="00070532" w:rsidP="00070532">
      <w:pPr>
        <w:pStyle w:val="Tekstpodstawowy2"/>
        <w:numPr>
          <w:ilvl w:val="0"/>
          <w:numId w:val="68"/>
        </w:numPr>
        <w:spacing w:line="276" w:lineRule="auto"/>
        <w:rPr>
          <w:sz w:val="22"/>
          <w:szCs w:val="22"/>
        </w:rPr>
      </w:pPr>
      <w:r w:rsidRPr="004D393A">
        <w:rPr>
          <w:sz w:val="22"/>
          <w:szCs w:val="22"/>
        </w:rPr>
        <w:t>Cena brutto za przerwę kawową ciągłą dla maksymalnie 66 osób w hotelu zakwaterowania w Lublinie (poz. 3c x 66): ……………… zł</w:t>
      </w:r>
    </w:p>
    <w:p w:rsidR="00070532" w:rsidRPr="004D393A" w:rsidRDefault="00070532" w:rsidP="00070532">
      <w:pPr>
        <w:pStyle w:val="Tekstpodstawowy2"/>
        <w:numPr>
          <w:ilvl w:val="0"/>
          <w:numId w:val="68"/>
        </w:numPr>
        <w:spacing w:line="276" w:lineRule="auto"/>
        <w:rPr>
          <w:sz w:val="22"/>
          <w:szCs w:val="22"/>
        </w:rPr>
      </w:pPr>
      <w:r w:rsidRPr="004D393A">
        <w:rPr>
          <w:sz w:val="22"/>
          <w:szCs w:val="22"/>
        </w:rPr>
        <w:t>Cena brutto za obiad dla 1 osoby w hotelu zakwaterowania w Lublinie ……………… zł</w:t>
      </w:r>
    </w:p>
    <w:p w:rsidR="00070532" w:rsidRPr="004D393A" w:rsidRDefault="00070532" w:rsidP="00070532">
      <w:pPr>
        <w:pStyle w:val="Tekstpodstawowy2"/>
        <w:numPr>
          <w:ilvl w:val="0"/>
          <w:numId w:val="68"/>
        </w:numPr>
        <w:spacing w:line="276" w:lineRule="auto"/>
        <w:rPr>
          <w:sz w:val="22"/>
          <w:szCs w:val="22"/>
        </w:rPr>
      </w:pPr>
      <w:r w:rsidRPr="004D393A">
        <w:rPr>
          <w:sz w:val="22"/>
          <w:szCs w:val="22"/>
        </w:rPr>
        <w:t>Cena brutto za obiad dla maksymalnie 66 osób w hotelu zakwaterowania w Lublinie (poz. 3e x 66): ……………… zł</w:t>
      </w:r>
    </w:p>
    <w:p w:rsidR="00070532" w:rsidRPr="004D393A" w:rsidRDefault="00070532" w:rsidP="00070532">
      <w:pPr>
        <w:pStyle w:val="Tekstpodstawowy2"/>
        <w:numPr>
          <w:ilvl w:val="0"/>
          <w:numId w:val="71"/>
        </w:numPr>
        <w:spacing w:line="276" w:lineRule="auto"/>
        <w:jc w:val="both"/>
        <w:rPr>
          <w:sz w:val="22"/>
          <w:szCs w:val="22"/>
          <w:u w:val="single"/>
        </w:rPr>
      </w:pPr>
      <w:r w:rsidRPr="004D393A">
        <w:rPr>
          <w:sz w:val="22"/>
          <w:szCs w:val="22"/>
          <w:u w:val="single"/>
        </w:rPr>
        <w:t xml:space="preserve">Łączna cena brutto usług gastronomicznych: </w:t>
      </w:r>
    </w:p>
    <w:p w:rsidR="00070532" w:rsidRPr="004D393A" w:rsidRDefault="00070532" w:rsidP="00070532">
      <w:pPr>
        <w:pStyle w:val="Tekstpodstawowy2"/>
        <w:spacing w:line="276" w:lineRule="auto"/>
        <w:jc w:val="both"/>
        <w:rPr>
          <w:sz w:val="22"/>
          <w:szCs w:val="22"/>
        </w:rPr>
      </w:pPr>
      <w:r w:rsidRPr="004D393A">
        <w:rPr>
          <w:sz w:val="22"/>
          <w:szCs w:val="22"/>
        </w:rPr>
        <w:t>(poz. 3b+3d+3f) =………………………… zł</w:t>
      </w:r>
    </w:p>
    <w:p w:rsidR="00070532" w:rsidRPr="004D393A" w:rsidRDefault="00070532" w:rsidP="00070532">
      <w:pPr>
        <w:pStyle w:val="Tekstpodstawowy"/>
        <w:numPr>
          <w:ilvl w:val="0"/>
          <w:numId w:val="71"/>
        </w:numPr>
        <w:spacing w:before="240" w:after="240" w:line="276" w:lineRule="auto"/>
        <w:ind w:left="425" w:hanging="357"/>
        <w:jc w:val="both"/>
        <w:rPr>
          <w:b/>
          <w:sz w:val="22"/>
          <w:szCs w:val="22"/>
          <w:u w:val="single"/>
        </w:rPr>
      </w:pPr>
      <w:r w:rsidRPr="004D393A">
        <w:rPr>
          <w:b/>
          <w:sz w:val="22"/>
          <w:szCs w:val="22"/>
          <w:u w:val="single"/>
        </w:rPr>
        <w:t>Usługi transportowe:</w:t>
      </w:r>
    </w:p>
    <w:p w:rsidR="00070532" w:rsidRPr="004D393A" w:rsidRDefault="00070532" w:rsidP="00070532">
      <w:pPr>
        <w:pStyle w:val="Tekstpodstawowy"/>
        <w:numPr>
          <w:ilvl w:val="0"/>
          <w:numId w:val="69"/>
        </w:numPr>
        <w:spacing w:after="120" w:line="276" w:lineRule="auto"/>
        <w:jc w:val="both"/>
        <w:rPr>
          <w:sz w:val="22"/>
          <w:szCs w:val="22"/>
        </w:rPr>
      </w:pPr>
      <w:r w:rsidRPr="004D393A">
        <w:rPr>
          <w:sz w:val="22"/>
          <w:szCs w:val="22"/>
        </w:rPr>
        <w:t xml:space="preserve">Cena brutto transportu osób za 1 km autobusem do hotelu zakwaterowania w Lublinie : ……………………… zł </w:t>
      </w:r>
      <w:r w:rsidR="00F86670">
        <w:rPr>
          <w:sz w:val="22"/>
          <w:szCs w:val="22"/>
        </w:rPr>
        <w:t>(ZAMÓWIENIE OPCJONALNE)</w:t>
      </w:r>
    </w:p>
    <w:p w:rsidR="00070532" w:rsidRPr="004D393A" w:rsidRDefault="00070532" w:rsidP="00070532">
      <w:pPr>
        <w:pStyle w:val="Tekstpodstawowy"/>
        <w:numPr>
          <w:ilvl w:val="0"/>
          <w:numId w:val="69"/>
        </w:numPr>
        <w:spacing w:after="120" w:line="276" w:lineRule="auto"/>
        <w:jc w:val="both"/>
        <w:rPr>
          <w:sz w:val="22"/>
          <w:szCs w:val="22"/>
        </w:rPr>
      </w:pPr>
      <w:r w:rsidRPr="004D393A">
        <w:rPr>
          <w:sz w:val="22"/>
          <w:szCs w:val="22"/>
        </w:rPr>
        <w:t xml:space="preserve">Cena brutto transportu osób za maksymalnie 360 km autobusem do hotelu zakwaterowania w Lublinie (poz.4a x 360): ……………………… zł </w:t>
      </w:r>
      <w:r w:rsidR="00F86670">
        <w:rPr>
          <w:sz w:val="22"/>
          <w:szCs w:val="22"/>
        </w:rPr>
        <w:t>(ZAMÓWIENIE OPCJONALNE)</w:t>
      </w:r>
    </w:p>
    <w:p w:rsidR="00070532" w:rsidRPr="004D393A" w:rsidRDefault="00070532" w:rsidP="00070532">
      <w:pPr>
        <w:pStyle w:val="Tekstpodstawowy"/>
        <w:numPr>
          <w:ilvl w:val="0"/>
          <w:numId w:val="69"/>
        </w:numPr>
        <w:spacing w:after="120" w:line="276" w:lineRule="auto"/>
        <w:jc w:val="both"/>
        <w:rPr>
          <w:sz w:val="22"/>
          <w:szCs w:val="22"/>
        </w:rPr>
      </w:pPr>
      <w:r w:rsidRPr="004D393A">
        <w:rPr>
          <w:sz w:val="22"/>
          <w:szCs w:val="22"/>
        </w:rPr>
        <w:t xml:space="preserve">Cena brutto transportu materiałów konferencyjnych i promocyjnych za 1 km do hotelu zakwaterowania w Lublinie : ……………………… zł </w:t>
      </w:r>
      <w:r w:rsidR="00F86670">
        <w:rPr>
          <w:sz w:val="22"/>
          <w:szCs w:val="22"/>
        </w:rPr>
        <w:t>(ZAMÓWIENIE OPCJONALNE)</w:t>
      </w:r>
    </w:p>
    <w:p w:rsidR="00070532" w:rsidRPr="004D393A" w:rsidRDefault="00070532" w:rsidP="00070532">
      <w:pPr>
        <w:pStyle w:val="Tekstpodstawowy"/>
        <w:numPr>
          <w:ilvl w:val="0"/>
          <w:numId w:val="69"/>
        </w:numPr>
        <w:spacing w:after="120" w:line="276" w:lineRule="auto"/>
        <w:jc w:val="both"/>
        <w:rPr>
          <w:sz w:val="22"/>
          <w:szCs w:val="22"/>
        </w:rPr>
      </w:pPr>
      <w:r w:rsidRPr="004D393A">
        <w:rPr>
          <w:sz w:val="22"/>
          <w:szCs w:val="22"/>
        </w:rPr>
        <w:lastRenderedPageBreak/>
        <w:t xml:space="preserve">Cena brutto transportu materiałów konferencyjnych i promocyjnych za maksymalnie 360 km do hotelu zakwaterowania w Lublinie : ……………………… zł </w:t>
      </w:r>
      <w:r w:rsidR="00F86670">
        <w:rPr>
          <w:sz w:val="22"/>
          <w:szCs w:val="22"/>
        </w:rPr>
        <w:t>(ZAMÓWIENIE OPCJONALNE)</w:t>
      </w:r>
    </w:p>
    <w:p w:rsidR="00070532" w:rsidRPr="004D393A" w:rsidRDefault="00070532" w:rsidP="00070532">
      <w:pPr>
        <w:pStyle w:val="Tekstpodstawowy2"/>
        <w:spacing w:line="276" w:lineRule="auto"/>
        <w:ind w:left="360"/>
        <w:jc w:val="both"/>
        <w:rPr>
          <w:sz w:val="22"/>
          <w:szCs w:val="22"/>
          <w:u w:val="single"/>
        </w:rPr>
      </w:pPr>
      <w:r w:rsidRPr="004D393A">
        <w:rPr>
          <w:sz w:val="22"/>
          <w:szCs w:val="22"/>
          <w:u w:val="single"/>
        </w:rPr>
        <w:t>4.</w:t>
      </w:r>
      <w:r w:rsidRPr="004D393A">
        <w:rPr>
          <w:sz w:val="22"/>
          <w:szCs w:val="22"/>
          <w:u w:val="single"/>
        </w:rPr>
        <w:tab/>
        <w:t xml:space="preserve">Łączna cena brutto usług transportowych: </w:t>
      </w:r>
    </w:p>
    <w:p w:rsidR="00070532" w:rsidRPr="004D393A" w:rsidRDefault="00070532" w:rsidP="00070532">
      <w:pPr>
        <w:pStyle w:val="Tekstpodstawowy2"/>
        <w:spacing w:line="276" w:lineRule="auto"/>
        <w:jc w:val="both"/>
        <w:rPr>
          <w:sz w:val="22"/>
          <w:szCs w:val="22"/>
        </w:rPr>
      </w:pPr>
      <w:r w:rsidRPr="004D393A">
        <w:rPr>
          <w:sz w:val="22"/>
          <w:szCs w:val="22"/>
        </w:rPr>
        <w:t>(poz. 4b+4d) =………………………… zł</w:t>
      </w:r>
    </w:p>
    <w:p w:rsidR="00070532" w:rsidRPr="004D393A" w:rsidRDefault="00070532" w:rsidP="00070532">
      <w:pPr>
        <w:pStyle w:val="Tekstpodstawowy"/>
        <w:spacing w:before="240" w:after="240" w:line="276" w:lineRule="auto"/>
        <w:jc w:val="both"/>
        <w:rPr>
          <w:b/>
          <w:sz w:val="22"/>
          <w:szCs w:val="22"/>
          <w:u w:val="single"/>
        </w:rPr>
      </w:pPr>
      <w:r w:rsidRPr="004D393A">
        <w:rPr>
          <w:b/>
          <w:sz w:val="22"/>
          <w:szCs w:val="22"/>
        </w:rPr>
        <w:t>5.</w:t>
      </w:r>
      <w:r w:rsidRPr="004D393A">
        <w:rPr>
          <w:sz w:val="22"/>
          <w:szCs w:val="22"/>
        </w:rPr>
        <w:t xml:space="preserve"> </w:t>
      </w:r>
      <w:r w:rsidRPr="004D393A">
        <w:rPr>
          <w:b/>
          <w:sz w:val="22"/>
          <w:szCs w:val="22"/>
          <w:u w:val="single"/>
        </w:rPr>
        <w:t>Usługi drukowania i powiązane:</w:t>
      </w:r>
    </w:p>
    <w:p w:rsidR="00070532" w:rsidRPr="004D393A" w:rsidRDefault="00070532" w:rsidP="00070532">
      <w:pPr>
        <w:pStyle w:val="Tekstpodstawowy2"/>
        <w:numPr>
          <w:ilvl w:val="0"/>
          <w:numId w:val="72"/>
        </w:numPr>
        <w:spacing w:line="276" w:lineRule="auto"/>
        <w:rPr>
          <w:sz w:val="22"/>
          <w:szCs w:val="22"/>
        </w:rPr>
      </w:pPr>
      <w:r w:rsidRPr="004D393A">
        <w:rPr>
          <w:sz w:val="22"/>
          <w:szCs w:val="22"/>
        </w:rPr>
        <w:t>Cena brutto za wydruk 1 kompletu materiałów informacyjnych: ……………… zł</w:t>
      </w:r>
    </w:p>
    <w:p w:rsidR="00070532" w:rsidRPr="004D393A" w:rsidRDefault="00070532" w:rsidP="00070532">
      <w:pPr>
        <w:pStyle w:val="Tekstpodstawowy2"/>
        <w:numPr>
          <w:ilvl w:val="0"/>
          <w:numId w:val="72"/>
        </w:numPr>
        <w:spacing w:line="276" w:lineRule="auto"/>
        <w:rPr>
          <w:sz w:val="22"/>
          <w:szCs w:val="22"/>
        </w:rPr>
      </w:pPr>
      <w:r w:rsidRPr="004D393A">
        <w:rPr>
          <w:sz w:val="22"/>
          <w:szCs w:val="22"/>
        </w:rPr>
        <w:t>Cena brutto za wydruk maksymalnie 66 kompletów materiałów informacyjnych (poz.5a x 66): ……………… zł</w:t>
      </w:r>
    </w:p>
    <w:p w:rsidR="00070532" w:rsidRPr="004D393A" w:rsidRDefault="00070532" w:rsidP="00070532">
      <w:pPr>
        <w:pStyle w:val="Tekstpodstawowy2"/>
        <w:spacing w:line="276" w:lineRule="auto"/>
        <w:ind w:firstLine="426"/>
        <w:rPr>
          <w:sz w:val="22"/>
          <w:szCs w:val="22"/>
        </w:rPr>
      </w:pPr>
      <w:r w:rsidRPr="004D393A">
        <w:rPr>
          <w:sz w:val="22"/>
          <w:szCs w:val="22"/>
        </w:rPr>
        <w:t xml:space="preserve">5. </w:t>
      </w:r>
      <w:r w:rsidRPr="004D393A">
        <w:rPr>
          <w:sz w:val="22"/>
          <w:szCs w:val="22"/>
        </w:rPr>
        <w:tab/>
        <w:t>Łączna cena brutto usług drukowania i powiązanych:</w:t>
      </w:r>
    </w:p>
    <w:p w:rsidR="00070532" w:rsidRPr="004D393A" w:rsidRDefault="00070532" w:rsidP="00070532">
      <w:pPr>
        <w:pStyle w:val="Tekstpodstawowy2"/>
        <w:spacing w:line="276" w:lineRule="auto"/>
        <w:rPr>
          <w:sz w:val="22"/>
          <w:szCs w:val="22"/>
        </w:rPr>
      </w:pPr>
      <w:r w:rsidRPr="004D393A">
        <w:rPr>
          <w:sz w:val="22"/>
          <w:szCs w:val="22"/>
        </w:rPr>
        <w:t>(poz. 5b) =………………………… zł</w:t>
      </w:r>
    </w:p>
    <w:p w:rsidR="00070532" w:rsidRPr="004D393A" w:rsidRDefault="00070532" w:rsidP="00070532">
      <w:pPr>
        <w:pStyle w:val="Tekstpodstawowy2"/>
        <w:spacing w:line="276" w:lineRule="auto"/>
        <w:jc w:val="both"/>
        <w:rPr>
          <w:b/>
          <w:sz w:val="22"/>
          <w:szCs w:val="22"/>
        </w:rPr>
      </w:pPr>
      <w:r w:rsidRPr="004D393A">
        <w:rPr>
          <w:b/>
          <w:sz w:val="22"/>
          <w:szCs w:val="22"/>
        </w:rPr>
        <w:t xml:space="preserve">6. </w:t>
      </w:r>
      <w:r w:rsidRPr="004D393A">
        <w:rPr>
          <w:b/>
          <w:sz w:val="22"/>
          <w:szCs w:val="22"/>
          <w:u w:val="single"/>
        </w:rPr>
        <w:t>Usługi fotograficzne:</w:t>
      </w:r>
    </w:p>
    <w:p w:rsidR="00070532" w:rsidRPr="004D393A" w:rsidRDefault="00070532" w:rsidP="00070532">
      <w:pPr>
        <w:pStyle w:val="Tekstpodstawowy2"/>
        <w:spacing w:line="276" w:lineRule="auto"/>
        <w:ind w:firstLine="284"/>
        <w:jc w:val="both"/>
        <w:rPr>
          <w:sz w:val="22"/>
          <w:szCs w:val="22"/>
        </w:rPr>
      </w:pPr>
      <w:r w:rsidRPr="004D393A">
        <w:rPr>
          <w:sz w:val="22"/>
          <w:szCs w:val="22"/>
        </w:rPr>
        <w:t>a) Cena brutto za usługi fotograficzne: ……………………… zł</w:t>
      </w:r>
    </w:p>
    <w:p w:rsidR="00070532" w:rsidRPr="004D393A" w:rsidRDefault="00070532" w:rsidP="00070532">
      <w:pPr>
        <w:pStyle w:val="Tekstpodstawowy2"/>
        <w:spacing w:line="276" w:lineRule="auto"/>
        <w:jc w:val="both"/>
        <w:rPr>
          <w:sz w:val="22"/>
          <w:szCs w:val="22"/>
        </w:rPr>
      </w:pPr>
      <w:r w:rsidRPr="004D393A">
        <w:rPr>
          <w:sz w:val="22"/>
          <w:szCs w:val="22"/>
        </w:rPr>
        <w:t>6. Łączna cena brutto usług fotograficznych:</w:t>
      </w:r>
    </w:p>
    <w:p w:rsidR="00070532" w:rsidRPr="004D393A" w:rsidRDefault="00070532" w:rsidP="00070532">
      <w:pPr>
        <w:pStyle w:val="Tekstpodstawowy2"/>
        <w:spacing w:line="276" w:lineRule="auto"/>
        <w:ind w:firstLine="284"/>
        <w:jc w:val="both"/>
        <w:rPr>
          <w:sz w:val="22"/>
          <w:szCs w:val="22"/>
        </w:rPr>
      </w:pPr>
      <w:r w:rsidRPr="004D393A">
        <w:rPr>
          <w:sz w:val="22"/>
          <w:szCs w:val="22"/>
        </w:rPr>
        <w:t>(poz. 6a) =………………………… zł</w:t>
      </w:r>
    </w:p>
    <w:p w:rsidR="00070532" w:rsidRPr="004D393A" w:rsidRDefault="00070532" w:rsidP="00070532">
      <w:pPr>
        <w:autoSpaceDE w:val="0"/>
        <w:autoSpaceDN w:val="0"/>
        <w:spacing w:after="120" w:line="360" w:lineRule="auto"/>
        <w:jc w:val="both"/>
        <w:rPr>
          <w:b/>
          <w:sz w:val="22"/>
          <w:szCs w:val="22"/>
          <w:u w:val="single"/>
        </w:rPr>
      </w:pPr>
    </w:p>
    <w:p w:rsidR="00070532" w:rsidRPr="004D393A" w:rsidRDefault="00070532" w:rsidP="00070532">
      <w:pPr>
        <w:autoSpaceDE w:val="0"/>
        <w:autoSpaceDN w:val="0"/>
        <w:spacing w:after="120" w:line="360" w:lineRule="auto"/>
        <w:jc w:val="both"/>
        <w:rPr>
          <w:b/>
          <w:sz w:val="22"/>
          <w:szCs w:val="22"/>
          <w:u w:val="single"/>
        </w:rPr>
      </w:pPr>
      <w:r w:rsidRPr="004D393A">
        <w:rPr>
          <w:b/>
          <w:sz w:val="22"/>
          <w:szCs w:val="22"/>
          <w:u w:val="single"/>
        </w:rPr>
        <w:t xml:space="preserve">ŁĄCZNA CENA BRUTTO ZAMÓWIENIA: </w:t>
      </w:r>
    </w:p>
    <w:p w:rsidR="00070532" w:rsidRPr="004D393A" w:rsidRDefault="00070532" w:rsidP="00070532">
      <w:pPr>
        <w:autoSpaceDE w:val="0"/>
        <w:autoSpaceDN w:val="0"/>
        <w:spacing w:after="120" w:line="360" w:lineRule="auto"/>
        <w:jc w:val="both"/>
        <w:rPr>
          <w:b/>
          <w:sz w:val="22"/>
          <w:szCs w:val="22"/>
        </w:rPr>
      </w:pPr>
      <w:r w:rsidRPr="004D393A">
        <w:rPr>
          <w:b/>
          <w:sz w:val="22"/>
          <w:szCs w:val="22"/>
        </w:rPr>
        <w:t>(</w:t>
      </w:r>
      <w:r w:rsidRPr="004D393A">
        <w:rPr>
          <w:sz w:val="22"/>
          <w:szCs w:val="22"/>
          <w:u w:val="single"/>
        </w:rPr>
        <w:t xml:space="preserve">Łączna cena brutto usług hotelarskich – pkt. 1. </w:t>
      </w:r>
      <w:r w:rsidRPr="004D393A">
        <w:rPr>
          <w:b/>
          <w:sz w:val="22"/>
          <w:szCs w:val="22"/>
        </w:rPr>
        <w:t>+</w:t>
      </w:r>
      <w:r w:rsidRPr="004D393A">
        <w:rPr>
          <w:sz w:val="22"/>
          <w:szCs w:val="22"/>
          <w:u w:val="single"/>
        </w:rPr>
        <w:t xml:space="preserve"> Łączna cena brutto wynajmu sali konferencyjnej – pkt.2 +</w:t>
      </w:r>
      <w:r w:rsidRPr="004D393A">
        <w:rPr>
          <w:b/>
          <w:sz w:val="22"/>
          <w:szCs w:val="22"/>
        </w:rPr>
        <w:t xml:space="preserve"> </w:t>
      </w:r>
      <w:r w:rsidRPr="004D393A">
        <w:rPr>
          <w:sz w:val="22"/>
          <w:szCs w:val="22"/>
          <w:u w:val="single"/>
        </w:rPr>
        <w:t xml:space="preserve">Łączna cena brutto usług gastronomicznych - pkt. 3 </w:t>
      </w:r>
      <w:r w:rsidRPr="004D393A">
        <w:rPr>
          <w:sz w:val="22"/>
          <w:szCs w:val="22"/>
        </w:rPr>
        <w:t xml:space="preserve">+ </w:t>
      </w:r>
      <w:r w:rsidRPr="004D393A">
        <w:rPr>
          <w:sz w:val="22"/>
          <w:szCs w:val="22"/>
          <w:u w:val="single"/>
        </w:rPr>
        <w:t>Łączna cena brutto usług transportowych - pkt. 4 + Łączna cena brutto usług drukowania i powiązanych - pkt.5 + Łączna cena brutto usług fotograficznych - pkt. 6</w:t>
      </w:r>
      <w:r w:rsidRPr="004D393A">
        <w:rPr>
          <w:sz w:val="22"/>
          <w:szCs w:val="22"/>
        </w:rPr>
        <w:t xml:space="preserve"> </w:t>
      </w:r>
      <w:r w:rsidRPr="004D393A">
        <w:rPr>
          <w:b/>
          <w:sz w:val="22"/>
          <w:szCs w:val="22"/>
        </w:rPr>
        <w:t>= ………………………….. zł</w:t>
      </w:r>
    </w:p>
    <w:p w:rsidR="00070532" w:rsidRPr="004D393A" w:rsidRDefault="00070532" w:rsidP="00070532">
      <w:pPr>
        <w:spacing w:after="200" w:line="276" w:lineRule="auto"/>
        <w:rPr>
          <w:b/>
          <w:sz w:val="22"/>
          <w:szCs w:val="22"/>
        </w:rPr>
      </w:pPr>
      <w:r w:rsidRPr="004D393A">
        <w:rPr>
          <w:b/>
          <w:sz w:val="22"/>
          <w:szCs w:val="22"/>
        </w:rPr>
        <w:br w:type="page"/>
      </w:r>
    </w:p>
    <w:p w:rsidR="00070532" w:rsidRPr="004D393A" w:rsidRDefault="00070532" w:rsidP="00070532">
      <w:pPr>
        <w:pStyle w:val="Tekstpodstawowy"/>
        <w:spacing w:line="276" w:lineRule="auto"/>
        <w:jc w:val="both"/>
        <w:rPr>
          <w:b/>
          <w:sz w:val="22"/>
          <w:szCs w:val="22"/>
        </w:rPr>
      </w:pPr>
      <w:r w:rsidRPr="004D393A">
        <w:rPr>
          <w:b/>
          <w:sz w:val="22"/>
          <w:szCs w:val="22"/>
        </w:rPr>
        <w:lastRenderedPageBreak/>
        <w:t>II KRYTERIUM</w:t>
      </w:r>
    </w:p>
    <w:p w:rsidR="00070532" w:rsidRPr="004D393A" w:rsidRDefault="00070532" w:rsidP="00070532">
      <w:pPr>
        <w:pStyle w:val="Tekstpodstawowy"/>
        <w:spacing w:line="276" w:lineRule="auto"/>
        <w:jc w:val="both"/>
        <w:rPr>
          <w:b/>
          <w:sz w:val="22"/>
          <w:szCs w:val="22"/>
        </w:rPr>
      </w:pPr>
      <w:r w:rsidRPr="004D393A">
        <w:rPr>
          <w:b/>
          <w:sz w:val="22"/>
          <w:szCs w:val="22"/>
        </w:rPr>
        <w:t>DOŚWIADCZENIE KOORDYNATORA:</w:t>
      </w:r>
    </w:p>
    <w:p w:rsidR="00070532" w:rsidRPr="004D393A" w:rsidRDefault="00070532" w:rsidP="00070532">
      <w:pPr>
        <w:pStyle w:val="Tekstpodstawowy"/>
        <w:spacing w:after="240" w:line="276" w:lineRule="auto"/>
        <w:jc w:val="both"/>
        <w:rPr>
          <w:sz w:val="22"/>
          <w:szCs w:val="22"/>
        </w:rPr>
      </w:pPr>
      <w:r w:rsidRPr="004D393A">
        <w:rPr>
          <w:sz w:val="22"/>
          <w:szCs w:val="22"/>
        </w:rPr>
        <w:t>OŚWIADCZAM, IŻ DO REALIZACJI ZAMÓWIENIA WYZNACZAM KOORDYANTORA</w:t>
      </w:r>
      <w:r w:rsidR="008D6B75" w:rsidRPr="004D393A">
        <w:rPr>
          <w:sz w:val="22"/>
          <w:szCs w:val="22"/>
        </w:rPr>
        <w:t xml:space="preserve"> ………</w:t>
      </w:r>
      <w:r w:rsidRPr="004D393A">
        <w:rPr>
          <w:sz w:val="22"/>
          <w:szCs w:val="22"/>
        </w:rPr>
        <w:t>………………… (podać imię i nazwisko), który posiada doświadczenie w realizacji</w:t>
      </w:r>
      <w:r w:rsidR="008D6B75" w:rsidRPr="004D393A">
        <w:rPr>
          <w:sz w:val="22"/>
          <w:szCs w:val="22"/>
        </w:rPr>
        <w:t xml:space="preserve"> …………………..……..  </w:t>
      </w:r>
      <w:r w:rsidRPr="004D393A">
        <w:rPr>
          <w:sz w:val="22"/>
          <w:szCs w:val="22"/>
        </w:rPr>
        <w:t xml:space="preserve">(podać liczbę) usług polegających na usług polegających na zapewnieniu wyżywienia, zakwaterowania uczestników, zapewnienia sali konferencyjnej dla grupy minimum </w:t>
      </w:r>
      <w:r w:rsidR="008D6B75" w:rsidRPr="004D393A">
        <w:rPr>
          <w:sz w:val="22"/>
          <w:szCs w:val="22"/>
        </w:rPr>
        <w:br/>
      </w:r>
      <w:r w:rsidRPr="004D393A">
        <w:rPr>
          <w:sz w:val="22"/>
          <w:szCs w:val="22"/>
        </w:rPr>
        <w:t>50 osób każda.</w:t>
      </w:r>
    </w:p>
    <w:p w:rsidR="00070532" w:rsidRPr="004D393A" w:rsidRDefault="00070532" w:rsidP="00070532">
      <w:pPr>
        <w:pStyle w:val="Tekstpodstawowy"/>
        <w:spacing w:line="276" w:lineRule="auto"/>
        <w:jc w:val="both"/>
        <w:rPr>
          <w:b/>
          <w:sz w:val="22"/>
          <w:szCs w:val="22"/>
        </w:rPr>
      </w:pPr>
      <w:r w:rsidRPr="004D393A">
        <w:rPr>
          <w:b/>
          <w:sz w:val="22"/>
          <w:szCs w:val="22"/>
        </w:rPr>
        <w:t>III KRYTERIUM</w:t>
      </w:r>
    </w:p>
    <w:p w:rsidR="00070532" w:rsidRPr="004D393A" w:rsidRDefault="00070532" w:rsidP="00070532">
      <w:pPr>
        <w:pStyle w:val="Tekstpodstawowy"/>
        <w:spacing w:line="276" w:lineRule="auto"/>
        <w:jc w:val="both"/>
        <w:rPr>
          <w:b/>
          <w:sz w:val="22"/>
          <w:szCs w:val="22"/>
        </w:rPr>
      </w:pPr>
      <w:r w:rsidRPr="004D393A">
        <w:rPr>
          <w:b/>
          <w:sz w:val="22"/>
          <w:szCs w:val="22"/>
        </w:rPr>
        <w:t>ASPEKTY SPOŁECZNE</w:t>
      </w:r>
    </w:p>
    <w:p w:rsidR="008D6B75" w:rsidRPr="004D393A" w:rsidRDefault="00070532" w:rsidP="00070532">
      <w:pPr>
        <w:pStyle w:val="Tekstpodstawowy"/>
        <w:spacing w:line="276" w:lineRule="auto"/>
        <w:jc w:val="both"/>
        <w:rPr>
          <w:b/>
          <w:sz w:val="22"/>
          <w:szCs w:val="22"/>
        </w:rPr>
      </w:pPr>
      <w:r w:rsidRPr="004D393A">
        <w:rPr>
          <w:sz w:val="22"/>
          <w:szCs w:val="22"/>
        </w:rPr>
        <w:t xml:space="preserve">Zatrudnienie przy realizacji zamówienia </w:t>
      </w:r>
      <w:r w:rsidRPr="004D393A">
        <w:rPr>
          <w:color w:val="000000"/>
          <w:sz w:val="22"/>
          <w:szCs w:val="22"/>
        </w:rPr>
        <w:t>w wymiarze 1/4 etatu czasu pracy 1 osoby niepełnosprawnej, w rozumieniu ustawy z dnia 27 sierpnia 1997 r. o rehabilitacji zawodowej i społecznej oraz zatrudnianiu osób niepełnosprawnych (</w:t>
      </w:r>
      <w:proofErr w:type="spellStart"/>
      <w:r w:rsidRPr="004D393A">
        <w:rPr>
          <w:color w:val="000000"/>
          <w:sz w:val="22"/>
          <w:szCs w:val="22"/>
        </w:rPr>
        <w:t>t.j</w:t>
      </w:r>
      <w:proofErr w:type="spellEnd"/>
      <w:r w:rsidRPr="004D393A">
        <w:rPr>
          <w:color w:val="000000"/>
          <w:sz w:val="22"/>
          <w:szCs w:val="22"/>
        </w:rPr>
        <w:t>. Dz. U. z 2018 r. poz. 511) lub 1 osoby bezrobotnej w rozumieniu ustawy z dnia 20 kwietnia 2004 r. o promocji zatrudnienia i instytucjach rynku pracy (</w:t>
      </w:r>
      <w:proofErr w:type="spellStart"/>
      <w:r w:rsidRPr="004D393A">
        <w:rPr>
          <w:sz w:val="22"/>
          <w:szCs w:val="22"/>
        </w:rPr>
        <w:t>t.j</w:t>
      </w:r>
      <w:proofErr w:type="spellEnd"/>
      <w:r w:rsidRPr="004D393A">
        <w:rPr>
          <w:sz w:val="22"/>
          <w:szCs w:val="22"/>
        </w:rPr>
        <w:t xml:space="preserve">. Dz. U. z 2017 r. poz. 1065 z </w:t>
      </w:r>
      <w:proofErr w:type="spellStart"/>
      <w:r w:rsidRPr="004D393A">
        <w:rPr>
          <w:sz w:val="22"/>
          <w:szCs w:val="22"/>
        </w:rPr>
        <w:t>późn</w:t>
      </w:r>
      <w:proofErr w:type="spellEnd"/>
      <w:r w:rsidRPr="004D393A">
        <w:rPr>
          <w:sz w:val="22"/>
          <w:szCs w:val="22"/>
        </w:rPr>
        <w:t xml:space="preserve">. </w:t>
      </w:r>
      <w:proofErr w:type="spellStart"/>
      <w:r w:rsidRPr="004D393A">
        <w:rPr>
          <w:sz w:val="22"/>
          <w:szCs w:val="22"/>
        </w:rPr>
        <w:t>zm</w:t>
      </w:r>
      <w:proofErr w:type="spellEnd"/>
      <w:r w:rsidRPr="004D393A">
        <w:rPr>
          <w:color w:val="000000"/>
          <w:sz w:val="22"/>
          <w:szCs w:val="22"/>
        </w:rPr>
        <w:t xml:space="preserve">) lub 1 osoby </w:t>
      </w:r>
      <w:r w:rsidRPr="004D393A">
        <w:rPr>
          <w:sz w:val="22"/>
          <w:szCs w:val="22"/>
        </w:rPr>
        <w:t>do 30. roku życia oraz po ukończeniu 50. roku życia, posiadających status osoby poszukującej pracy, bez zatrudnienia</w:t>
      </w:r>
      <w:r w:rsidR="008D6B75" w:rsidRPr="004D393A">
        <w:rPr>
          <w:b/>
          <w:sz w:val="22"/>
          <w:szCs w:val="22"/>
        </w:rPr>
        <w:t>:</w:t>
      </w:r>
    </w:p>
    <w:p w:rsidR="008D6B75" w:rsidRPr="004D393A" w:rsidRDefault="008D6B75" w:rsidP="00070532">
      <w:pPr>
        <w:pStyle w:val="Tekstpodstawowy"/>
        <w:spacing w:line="276" w:lineRule="auto"/>
        <w:jc w:val="both"/>
        <w:rPr>
          <w:b/>
          <w:sz w:val="22"/>
          <w:szCs w:val="22"/>
        </w:rPr>
      </w:pPr>
    </w:p>
    <w:p w:rsidR="00070532" w:rsidRPr="004D393A" w:rsidRDefault="00070532" w:rsidP="00070532">
      <w:pPr>
        <w:pStyle w:val="Tekstpodstawowy"/>
        <w:spacing w:line="276" w:lineRule="auto"/>
        <w:jc w:val="both"/>
        <w:rPr>
          <w:b/>
          <w:sz w:val="22"/>
          <w:szCs w:val="22"/>
        </w:rPr>
      </w:pPr>
      <w:r w:rsidRPr="004D393A">
        <w:rPr>
          <w:sz w:val="22"/>
          <w:szCs w:val="22"/>
        </w:rPr>
        <w:t>TAK</w:t>
      </w:r>
      <w:r w:rsidR="008D6B75" w:rsidRPr="004D393A">
        <w:rPr>
          <w:sz w:val="22"/>
          <w:szCs w:val="22"/>
        </w:rPr>
        <w:t xml:space="preserve">      </w:t>
      </w:r>
      <w:r w:rsidRPr="004D393A">
        <w:rPr>
          <w:sz w:val="22"/>
          <w:szCs w:val="22"/>
        </w:rPr>
        <w:t>/</w:t>
      </w:r>
      <w:r w:rsidR="008D6B75" w:rsidRPr="004D393A">
        <w:rPr>
          <w:sz w:val="22"/>
          <w:szCs w:val="22"/>
        </w:rPr>
        <w:t xml:space="preserve">          </w:t>
      </w:r>
      <w:r w:rsidRPr="004D393A">
        <w:rPr>
          <w:sz w:val="22"/>
          <w:szCs w:val="22"/>
        </w:rPr>
        <w:t xml:space="preserve">NIE* </w:t>
      </w:r>
    </w:p>
    <w:p w:rsidR="008D6B75" w:rsidRPr="004D393A" w:rsidRDefault="008D6B75" w:rsidP="00070532">
      <w:pPr>
        <w:pStyle w:val="Tekstpodstawowy"/>
        <w:spacing w:line="276" w:lineRule="auto"/>
        <w:jc w:val="both"/>
        <w:rPr>
          <w:sz w:val="22"/>
          <w:szCs w:val="22"/>
        </w:rPr>
      </w:pPr>
    </w:p>
    <w:p w:rsidR="00070532" w:rsidRPr="004D393A" w:rsidRDefault="00070532" w:rsidP="00070532">
      <w:pPr>
        <w:pStyle w:val="Tekstpodstawowy"/>
        <w:spacing w:line="276" w:lineRule="auto"/>
        <w:jc w:val="both"/>
        <w:rPr>
          <w:sz w:val="22"/>
          <w:szCs w:val="22"/>
        </w:rPr>
      </w:pPr>
      <w:r w:rsidRPr="004D393A">
        <w:rPr>
          <w:sz w:val="22"/>
          <w:szCs w:val="22"/>
        </w:rPr>
        <w:t>*niepotrzebne skreślić</w:t>
      </w:r>
    </w:p>
    <w:p w:rsidR="00070532" w:rsidRPr="004D393A" w:rsidRDefault="00070532" w:rsidP="00070532">
      <w:pPr>
        <w:pStyle w:val="Tekstpodstawowy"/>
        <w:spacing w:line="276" w:lineRule="auto"/>
        <w:jc w:val="both"/>
        <w:rPr>
          <w:sz w:val="22"/>
          <w:szCs w:val="22"/>
        </w:rPr>
      </w:pPr>
    </w:p>
    <w:p w:rsidR="00070532" w:rsidRPr="004D393A" w:rsidRDefault="00070532" w:rsidP="00070532">
      <w:pPr>
        <w:pStyle w:val="Tekstpodstawowy"/>
        <w:spacing w:line="276" w:lineRule="auto"/>
        <w:jc w:val="both"/>
        <w:rPr>
          <w:b/>
          <w:sz w:val="22"/>
          <w:szCs w:val="22"/>
        </w:rPr>
      </w:pPr>
      <w:r w:rsidRPr="004D393A">
        <w:rPr>
          <w:b/>
          <w:sz w:val="22"/>
          <w:szCs w:val="22"/>
        </w:rPr>
        <w:t>OŚWIADCZENIA</w:t>
      </w:r>
    </w:p>
    <w:p w:rsidR="00070532" w:rsidRPr="004D393A" w:rsidRDefault="00070532" w:rsidP="00070532">
      <w:pPr>
        <w:pStyle w:val="Tekstpodstawowywcity"/>
        <w:numPr>
          <w:ilvl w:val="0"/>
          <w:numId w:val="38"/>
        </w:numPr>
        <w:tabs>
          <w:tab w:val="clear" w:pos="360"/>
        </w:tabs>
        <w:spacing w:line="276" w:lineRule="auto"/>
        <w:ind w:left="284" w:hanging="284"/>
        <w:rPr>
          <w:b/>
          <w:sz w:val="22"/>
          <w:szCs w:val="22"/>
          <w:u w:val="single"/>
        </w:rPr>
      </w:pPr>
      <w:r w:rsidRPr="004D393A">
        <w:rPr>
          <w:sz w:val="22"/>
          <w:szCs w:val="22"/>
        </w:rPr>
        <w:t>Przedmiotowe zamówienie zobowiązuję/</w:t>
      </w:r>
      <w:proofErr w:type="spellStart"/>
      <w:r w:rsidRPr="004D393A">
        <w:rPr>
          <w:sz w:val="22"/>
          <w:szCs w:val="22"/>
        </w:rPr>
        <w:t>emy</w:t>
      </w:r>
      <w:proofErr w:type="spellEnd"/>
      <w:r w:rsidRPr="004D393A">
        <w:rPr>
          <w:sz w:val="22"/>
          <w:szCs w:val="22"/>
        </w:rPr>
        <w:t xml:space="preserve"> się wykonać zgodnie z wymaganiami określonymi w „Opisie Przedmiotu Zamówienia”. </w:t>
      </w:r>
    </w:p>
    <w:p w:rsidR="00070532" w:rsidRPr="004D393A" w:rsidRDefault="00070532" w:rsidP="00070532">
      <w:pPr>
        <w:pStyle w:val="Tekstpodstawowywcity"/>
        <w:numPr>
          <w:ilvl w:val="0"/>
          <w:numId w:val="38"/>
        </w:numPr>
        <w:tabs>
          <w:tab w:val="clear" w:pos="360"/>
        </w:tabs>
        <w:spacing w:line="276" w:lineRule="auto"/>
        <w:ind w:left="284" w:hanging="284"/>
        <w:rPr>
          <w:sz w:val="22"/>
          <w:szCs w:val="22"/>
        </w:rPr>
      </w:pPr>
      <w:r w:rsidRPr="004D393A">
        <w:rPr>
          <w:sz w:val="22"/>
          <w:szCs w:val="22"/>
        </w:rPr>
        <w:t>Oświadczam/y, że w cenie naszej oferty zostały uwzględnione wszystkie koszty wykonania zamówienia.</w:t>
      </w:r>
    </w:p>
    <w:p w:rsidR="00070532" w:rsidRPr="004D393A" w:rsidRDefault="00070532" w:rsidP="00070532">
      <w:pPr>
        <w:pStyle w:val="Tekstpodstawowywcity"/>
        <w:numPr>
          <w:ilvl w:val="0"/>
          <w:numId w:val="38"/>
        </w:numPr>
        <w:tabs>
          <w:tab w:val="clear" w:pos="360"/>
        </w:tabs>
        <w:spacing w:line="276" w:lineRule="auto"/>
        <w:ind w:left="284" w:hanging="284"/>
        <w:rPr>
          <w:sz w:val="22"/>
          <w:szCs w:val="22"/>
        </w:rPr>
      </w:pPr>
      <w:r w:rsidRPr="004D393A">
        <w:rPr>
          <w:sz w:val="22"/>
          <w:szCs w:val="22"/>
        </w:rPr>
        <w:t xml:space="preserve">Oświadczam/y/, że zgodnie z postanowieniami art. 15 ust. 1 </w:t>
      </w:r>
      <w:proofErr w:type="spellStart"/>
      <w:r w:rsidRPr="004D393A">
        <w:rPr>
          <w:sz w:val="22"/>
          <w:szCs w:val="22"/>
        </w:rPr>
        <w:t>pkt</w:t>
      </w:r>
      <w:proofErr w:type="spellEnd"/>
      <w:r w:rsidRPr="004D393A">
        <w:rPr>
          <w:sz w:val="22"/>
          <w:szCs w:val="22"/>
        </w:rPr>
        <w:t xml:space="preserve"> 1 ustawy z dnia </w:t>
      </w:r>
      <w:r w:rsidRPr="004D393A">
        <w:rPr>
          <w:sz w:val="22"/>
          <w:szCs w:val="22"/>
        </w:rPr>
        <w:br/>
        <w:t xml:space="preserve">16 kwietnia 1993 r. o zwalczaniu nieuczciwej konkurencji (tekst jednolity: z dnia </w:t>
      </w:r>
      <w:r w:rsidRPr="004D393A">
        <w:rPr>
          <w:sz w:val="22"/>
          <w:szCs w:val="22"/>
        </w:rPr>
        <w:br/>
        <w:t xml:space="preserve">26 czerwca 2003 r. – Dz. U. Nr 153, poz. 1503 z </w:t>
      </w:r>
      <w:proofErr w:type="spellStart"/>
      <w:r w:rsidRPr="004D393A">
        <w:rPr>
          <w:sz w:val="22"/>
          <w:szCs w:val="22"/>
        </w:rPr>
        <w:t>późn</w:t>
      </w:r>
      <w:proofErr w:type="spellEnd"/>
      <w:r w:rsidRPr="004D393A">
        <w:rPr>
          <w:sz w:val="22"/>
          <w:szCs w:val="22"/>
        </w:rPr>
        <w:t>. zm.) żadna z oferowanych usług nie została wyceniona poniżej kosztów jej wytworzenia lub świadczenia a jej odsprzedaż nie następuje poniżej kosztów zakupu</w:t>
      </w:r>
      <w:r w:rsidRPr="004D393A">
        <w:rPr>
          <w:rStyle w:val="Odwoanieprzypisudolnego"/>
          <w:sz w:val="22"/>
          <w:szCs w:val="22"/>
        </w:rPr>
        <w:footnoteReference w:id="4"/>
      </w:r>
      <w:r w:rsidRPr="004D393A">
        <w:rPr>
          <w:sz w:val="22"/>
          <w:szCs w:val="22"/>
        </w:rPr>
        <w:t>.</w:t>
      </w:r>
    </w:p>
    <w:p w:rsidR="00070532" w:rsidRPr="004D393A" w:rsidRDefault="00070532" w:rsidP="00070532">
      <w:pPr>
        <w:pStyle w:val="Tekstpodstawowywcity"/>
        <w:numPr>
          <w:ilvl w:val="0"/>
          <w:numId w:val="38"/>
        </w:numPr>
        <w:spacing w:line="276" w:lineRule="auto"/>
        <w:rPr>
          <w:sz w:val="22"/>
          <w:szCs w:val="22"/>
        </w:rPr>
      </w:pPr>
      <w:r w:rsidRPr="004D393A">
        <w:rPr>
          <w:sz w:val="22"/>
          <w:szCs w:val="22"/>
        </w:rPr>
        <w:t>Oświadczam/y, że zamówienie będzie realizowane samodzielnie, bądź przy współudziale podwykonawców, którzy będą realizowali następującą część zamówienia:</w:t>
      </w:r>
    </w:p>
    <w:p w:rsidR="00070532" w:rsidRDefault="00070532" w:rsidP="00070532">
      <w:pPr>
        <w:pStyle w:val="Tekstpodstawowywcity"/>
        <w:spacing w:line="276" w:lineRule="auto"/>
        <w:ind w:left="360"/>
        <w:rPr>
          <w:sz w:val="22"/>
          <w:szCs w:val="22"/>
        </w:rPr>
      </w:pPr>
      <w:r w:rsidRPr="004D393A">
        <w:rPr>
          <w:sz w:val="22"/>
          <w:szCs w:val="22"/>
        </w:rPr>
        <w:t>…………………………………………………………………………………………….</w:t>
      </w:r>
    </w:p>
    <w:p w:rsidR="00F86670" w:rsidRPr="004D393A" w:rsidRDefault="00F86670" w:rsidP="00070532">
      <w:pPr>
        <w:pStyle w:val="Tekstpodstawowywcity"/>
        <w:spacing w:line="276" w:lineRule="auto"/>
        <w:ind w:left="360"/>
        <w:rPr>
          <w:sz w:val="22"/>
          <w:szCs w:val="22"/>
        </w:rPr>
      </w:pPr>
      <w:r>
        <w:rPr>
          <w:sz w:val="22"/>
          <w:szCs w:val="22"/>
        </w:rPr>
        <w:t xml:space="preserve">Podwykonawca/Podwykonawcy wykonają ………………% zamówienia. </w:t>
      </w:r>
    </w:p>
    <w:p w:rsidR="00070532" w:rsidRPr="004D393A" w:rsidRDefault="00070532" w:rsidP="00070532">
      <w:pPr>
        <w:pStyle w:val="Tekstpodstawowywcity"/>
        <w:numPr>
          <w:ilvl w:val="0"/>
          <w:numId w:val="38"/>
        </w:numPr>
        <w:spacing w:line="276" w:lineRule="auto"/>
        <w:rPr>
          <w:sz w:val="22"/>
          <w:szCs w:val="22"/>
        </w:rPr>
      </w:pPr>
      <w:r w:rsidRPr="004D393A">
        <w:rPr>
          <w:sz w:val="22"/>
          <w:szCs w:val="22"/>
        </w:rPr>
        <w:t>Oświadczam/y, że zapoznałem/</w:t>
      </w:r>
      <w:proofErr w:type="spellStart"/>
      <w:r w:rsidRPr="004D393A">
        <w:rPr>
          <w:sz w:val="22"/>
          <w:szCs w:val="22"/>
        </w:rPr>
        <w:t>liśmy</w:t>
      </w:r>
      <w:proofErr w:type="spellEnd"/>
      <w:r w:rsidRPr="004D393A">
        <w:rPr>
          <w:sz w:val="22"/>
          <w:szCs w:val="22"/>
        </w:rPr>
        <w:t xml:space="preserve"> się ze „Specyfikacją Istotnych Warunków Zamówienia nr</w:t>
      </w:r>
      <w:r w:rsidR="00F86670">
        <w:rPr>
          <w:sz w:val="22"/>
          <w:szCs w:val="22"/>
        </w:rPr>
        <w:t xml:space="preserve"> WA.263.46.2018.AZ</w:t>
      </w:r>
      <w:r w:rsidRPr="004D393A">
        <w:rPr>
          <w:sz w:val="22"/>
          <w:szCs w:val="22"/>
        </w:rPr>
        <w:t>”, udostępnioną przez Zamawiającego i nie wnoszę/my do niej żadnych zastrzeżeń.</w:t>
      </w:r>
    </w:p>
    <w:p w:rsidR="00070532" w:rsidRPr="004D393A" w:rsidRDefault="00070532" w:rsidP="00070532">
      <w:pPr>
        <w:numPr>
          <w:ilvl w:val="0"/>
          <w:numId w:val="38"/>
        </w:numPr>
        <w:spacing w:line="276" w:lineRule="auto"/>
        <w:jc w:val="both"/>
        <w:rPr>
          <w:sz w:val="22"/>
          <w:szCs w:val="22"/>
        </w:rPr>
      </w:pPr>
      <w:r w:rsidRPr="004D393A">
        <w:rPr>
          <w:sz w:val="22"/>
          <w:szCs w:val="22"/>
        </w:rPr>
        <w:t xml:space="preserve">W razie wybrania mojej/naszej oferty zobowiązuję/zobowiązujemy się do podpisania umowy </w:t>
      </w:r>
    </w:p>
    <w:p w:rsidR="00070532" w:rsidRPr="004D393A" w:rsidRDefault="00070532" w:rsidP="00070532">
      <w:pPr>
        <w:spacing w:line="276" w:lineRule="auto"/>
        <w:ind w:left="360"/>
        <w:jc w:val="both"/>
        <w:rPr>
          <w:sz w:val="22"/>
          <w:szCs w:val="22"/>
        </w:rPr>
      </w:pPr>
      <w:r w:rsidRPr="004D393A">
        <w:rPr>
          <w:sz w:val="22"/>
          <w:szCs w:val="22"/>
        </w:rPr>
        <w:t>w miejscu i terminie określonym przez Zamawiającego.</w:t>
      </w:r>
    </w:p>
    <w:p w:rsidR="00070532" w:rsidRPr="004D393A" w:rsidRDefault="00070532" w:rsidP="00070532">
      <w:pPr>
        <w:numPr>
          <w:ilvl w:val="0"/>
          <w:numId w:val="38"/>
        </w:numPr>
        <w:spacing w:line="276" w:lineRule="auto"/>
        <w:jc w:val="both"/>
        <w:rPr>
          <w:sz w:val="22"/>
          <w:szCs w:val="22"/>
        </w:rPr>
      </w:pPr>
      <w:r w:rsidRPr="004D393A">
        <w:rPr>
          <w:sz w:val="22"/>
          <w:szCs w:val="22"/>
        </w:rPr>
        <w:t>Uważam/y się za związanego/</w:t>
      </w:r>
      <w:proofErr w:type="spellStart"/>
      <w:r w:rsidRPr="004D393A">
        <w:rPr>
          <w:sz w:val="22"/>
          <w:szCs w:val="22"/>
        </w:rPr>
        <w:t>yc</w:t>
      </w:r>
      <w:r w:rsidR="00F86670">
        <w:rPr>
          <w:sz w:val="22"/>
          <w:szCs w:val="22"/>
        </w:rPr>
        <w:t>h</w:t>
      </w:r>
      <w:proofErr w:type="spellEnd"/>
      <w:r w:rsidR="00F86670">
        <w:rPr>
          <w:sz w:val="22"/>
          <w:szCs w:val="22"/>
        </w:rPr>
        <w:t xml:space="preserve"> niniejszą ofertą przez okres 6</w:t>
      </w:r>
      <w:r w:rsidRPr="004D393A">
        <w:rPr>
          <w:sz w:val="22"/>
          <w:szCs w:val="22"/>
        </w:rPr>
        <w:t>0 dni od dnia upływu terminu składania ofert.</w:t>
      </w:r>
    </w:p>
    <w:p w:rsidR="00070532" w:rsidRPr="004D393A" w:rsidRDefault="00070532" w:rsidP="00070532">
      <w:pPr>
        <w:numPr>
          <w:ilvl w:val="0"/>
          <w:numId w:val="38"/>
        </w:numPr>
        <w:spacing w:line="276" w:lineRule="auto"/>
        <w:jc w:val="both"/>
        <w:rPr>
          <w:sz w:val="22"/>
          <w:szCs w:val="22"/>
        </w:rPr>
      </w:pPr>
      <w:r w:rsidRPr="004D393A">
        <w:rPr>
          <w:sz w:val="22"/>
          <w:szCs w:val="22"/>
        </w:rPr>
        <w:lastRenderedPageBreak/>
        <w:t>Pod groźbą odpowiedzialności karnej oświadczam/y, że załączone do oferty dokumenty opisują stan prawny i faktyczny aktualny na dzień upływu terminu składania ofert (art. 297 k.k.).</w:t>
      </w:r>
    </w:p>
    <w:p w:rsidR="00070532" w:rsidRPr="004D393A" w:rsidRDefault="00070532" w:rsidP="00070532">
      <w:pPr>
        <w:numPr>
          <w:ilvl w:val="0"/>
          <w:numId w:val="38"/>
        </w:numPr>
        <w:spacing w:line="276" w:lineRule="auto"/>
        <w:jc w:val="both"/>
        <w:rPr>
          <w:sz w:val="22"/>
          <w:szCs w:val="22"/>
        </w:rPr>
      </w:pPr>
      <w:r w:rsidRPr="004D393A">
        <w:rPr>
          <w:sz w:val="22"/>
          <w:szCs w:val="22"/>
        </w:rPr>
        <w:t>Odpis z właściwego rejestru dostępny jest pod adresem internetowym:</w:t>
      </w:r>
    </w:p>
    <w:p w:rsidR="00070532" w:rsidRPr="004D393A" w:rsidRDefault="00070532" w:rsidP="00070532">
      <w:pPr>
        <w:pStyle w:val="Akapitzlist"/>
        <w:spacing w:line="360" w:lineRule="auto"/>
        <w:ind w:left="360"/>
        <w:jc w:val="both"/>
        <w:rPr>
          <w:sz w:val="22"/>
          <w:szCs w:val="22"/>
        </w:rPr>
      </w:pPr>
      <w:r w:rsidRPr="004D393A">
        <w:rPr>
          <w:sz w:val="22"/>
          <w:szCs w:val="22"/>
        </w:rPr>
        <w:t>1)............................................................................................</w:t>
      </w:r>
    </w:p>
    <w:p w:rsidR="00070532" w:rsidRPr="004D393A" w:rsidRDefault="00070532" w:rsidP="00070532">
      <w:pPr>
        <w:pStyle w:val="Akapitzlist"/>
        <w:spacing w:line="360" w:lineRule="auto"/>
        <w:ind w:left="360"/>
        <w:jc w:val="both"/>
        <w:rPr>
          <w:sz w:val="22"/>
          <w:szCs w:val="22"/>
        </w:rPr>
      </w:pPr>
      <w:r w:rsidRPr="004D393A">
        <w:rPr>
          <w:sz w:val="22"/>
          <w:szCs w:val="22"/>
        </w:rPr>
        <w:t>2)………………………………………………………………..</w:t>
      </w:r>
    </w:p>
    <w:p w:rsidR="00404334" w:rsidRDefault="00404334" w:rsidP="00404334">
      <w:pPr>
        <w:numPr>
          <w:ilvl w:val="0"/>
          <w:numId w:val="74"/>
        </w:numPr>
        <w:spacing w:line="276" w:lineRule="auto"/>
        <w:jc w:val="both"/>
        <w:rPr>
          <w:sz w:val="22"/>
          <w:szCs w:val="22"/>
        </w:rPr>
      </w:pPr>
      <w:r>
        <w:rPr>
          <w:sz w:val="22"/>
          <w:szCs w:val="22"/>
        </w:rPr>
        <w:t>Następujące dokumenty znajdują się w posiadaniu Zamawiającego (należy podać sygnaturę akt, znak sprawy):</w:t>
      </w:r>
    </w:p>
    <w:p w:rsidR="00404334" w:rsidRDefault="00404334" w:rsidP="00404334">
      <w:pPr>
        <w:pStyle w:val="Akapitzlist"/>
        <w:numPr>
          <w:ilvl w:val="0"/>
          <w:numId w:val="75"/>
        </w:numPr>
        <w:spacing w:line="276" w:lineRule="auto"/>
        <w:jc w:val="both"/>
        <w:rPr>
          <w:sz w:val="22"/>
          <w:szCs w:val="22"/>
        </w:rPr>
      </w:pPr>
      <w:r>
        <w:rPr>
          <w:sz w:val="22"/>
          <w:szCs w:val="22"/>
        </w:rPr>
        <w:t xml:space="preserve"> .....................................................................................................</w:t>
      </w:r>
    </w:p>
    <w:p w:rsidR="00404334" w:rsidRDefault="00404334" w:rsidP="00404334">
      <w:pPr>
        <w:pStyle w:val="Akapitzlist"/>
        <w:numPr>
          <w:ilvl w:val="0"/>
          <w:numId w:val="75"/>
        </w:numPr>
        <w:spacing w:line="276" w:lineRule="auto"/>
        <w:jc w:val="both"/>
        <w:rPr>
          <w:sz w:val="22"/>
          <w:szCs w:val="22"/>
        </w:rPr>
      </w:pPr>
      <w:r>
        <w:rPr>
          <w:sz w:val="22"/>
          <w:szCs w:val="22"/>
        </w:rPr>
        <w:t>.....................................................................................................</w:t>
      </w:r>
    </w:p>
    <w:p w:rsidR="00404334" w:rsidRDefault="00404334" w:rsidP="00404334">
      <w:pPr>
        <w:spacing w:line="276" w:lineRule="auto"/>
        <w:ind w:firstLine="360"/>
        <w:jc w:val="both"/>
        <w:rPr>
          <w:sz w:val="22"/>
          <w:szCs w:val="22"/>
        </w:rPr>
      </w:pPr>
      <w:r>
        <w:rPr>
          <w:sz w:val="22"/>
          <w:szCs w:val="22"/>
        </w:rPr>
        <w:t xml:space="preserve">i stanowią potwierdzenie okoliczności, o których mowa w art. 25 ust. 1 pkt. 1 i 3 ustawy </w:t>
      </w:r>
      <w:proofErr w:type="spellStart"/>
      <w:r>
        <w:rPr>
          <w:sz w:val="22"/>
          <w:szCs w:val="22"/>
        </w:rPr>
        <w:t>pzp</w:t>
      </w:r>
      <w:proofErr w:type="spellEnd"/>
      <w:r>
        <w:rPr>
          <w:sz w:val="22"/>
          <w:szCs w:val="22"/>
        </w:rPr>
        <w:t>.</w:t>
      </w:r>
    </w:p>
    <w:p w:rsidR="00404334" w:rsidRPr="00164A53" w:rsidRDefault="00404334" w:rsidP="00404334">
      <w:pPr>
        <w:numPr>
          <w:ilvl w:val="0"/>
          <w:numId w:val="74"/>
        </w:numPr>
        <w:spacing w:line="276" w:lineRule="auto"/>
        <w:jc w:val="both"/>
        <w:rPr>
          <w:sz w:val="22"/>
          <w:szCs w:val="22"/>
        </w:rPr>
      </w:pPr>
      <w:r w:rsidRPr="008A7CAC">
        <w:rPr>
          <w:rFonts w:cs="Calibri"/>
          <w:sz w:val="22"/>
          <w:szCs w:val="22"/>
        </w:rPr>
        <w:t>Ofertę</w:t>
      </w:r>
      <w:r>
        <w:rPr>
          <w:rFonts w:cs="Calibri"/>
          <w:b/>
          <w:sz w:val="22"/>
          <w:szCs w:val="22"/>
        </w:rPr>
        <w:t xml:space="preserve"> </w:t>
      </w:r>
      <w:r>
        <w:rPr>
          <w:rFonts w:cs="Calibri"/>
          <w:sz w:val="22"/>
          <w:szCs w:val="22"/>
        </w:rPr>
        <w:t xml:space="preserve">niniejszą składamy na ……... kolejno ponumerowanych stronach. </w:t>
      </w:r>
      <w:r w:rsidRPr="00164A53">
        <w:rPr>
          <w:sz w:val="22"/>
          <w:szCs w:val="22"/>
        </w:rPr>
        <w:t>Załącznikami do niniejszego formularza stanowi</w:t>
      </w:r>
      <w:r>
        <w:rPr>
          <w:sz w:val="22"/>
          <w:szCs w:val="22"/>
        </w:rPr>
        <w:t>ącymi integralną część oferty i które wskazujemy do oceny spełnienia przez nas warunków udziału w postępowaniu są</w:t>
      </w:r>
      <w:r w:rsidRPr="00164A53">
        <w:rPr>
          <w:sz w:val="22"/>
          <w:szCs w:val="22"/>
        </w:rPr>
        <w:t>:</w:t>
      </w:r>
    </w:p>
    <w:p w:rsidR="00404334" w:rsidRDefault="00404334" w:rsidP="00404334">
      <w:pPr>
        <w:pStyle w:val="Akapitzlist"/>
        <w:numPr>
          <w:ilvl w:val="0"/>
          <w:numId w:val="76"/>
        </w:numPr>
        <w:spacing w:line="360" w:lineRule="auto"/>
        <w:ind w:left="1071" w:hanging="357"/>
        <w:jc w:val="both"/>
        <w:rPr>
          <w:sz w:val="22"/>
          <w:szCs w:val="22"/>
        </w:rPr>
      </w:pPr>
      <w:r>
        <w:rPr>
          <w:sz w:val="22"/>
          <w:szCs w:val="22"/>
        </w:rPr>
        <w:t>............................................................................................</w:t>
      </w:r>
    </w:p>
    <w:p w:rsidR="00404334" w:rsidRDefault="00404334" w:rsidP="00404334">
      <w:pPr>
        <w:pStyle w:val="Akapitzlist"/>
        <w:numPr>
          <w:ilvl w:val="0"/>
          <w:numId w:val="76"/>
        </w:numPr>
        <w:spacing w:line="360" w:lineRule="auto"/>
        <w:ind w:left="1071" w:hanging="357"/>
        <w:jc w:val="both"/>
        <w:rPr>
          <w:sz w:val="22"/>
          <w:szCs w:val="22"/>
        </w:rPr>
      </w:pPr>
      <w:r>
        <w:rPr>
          <w:sz w:val="22"/>
          <w:szCs w:val="22"/>
        </w:rPr>
        <w:t>............................................................................................</w:t>
      </w:r>
    </w:p>
    <w:p w:rsidR="00404334" w:rsidRDefault="00404334" w:rsidP="00404334">
      <w:pPr>
        <w:pStyle w:val="Akapitzlist"/>
        <w:numPr>
          <w:ilvl w:val="0"/>
          <w:numId w:val="76"/>
        </w:numPr>
        <w:spacing w:line="360" w:lineRule="auto"/>
        <w:ind w:left="1071" w:hanging="357"/>
        <w:jc w:val="both"/>
        <w:rPr>
          <w:sz w:val="22"/>
          <w:szCs w:val="22"/>
        </w:rPr>
      </w:pPr>
      <w:r>
        <w:rPr>
          <w:sz w:val="22"/>
          <w:szCs w:val="22"/>
        </w:rPr>
        <w:t>............................................................................................</w:t>
      </w:r>
    </w:p>
    <w:p w:rsidR="00404334" w:rsidRDefault="00404334" w:rsidP="00404334">
      <w:pPr>
        <w:pStyle w:val="Akapitzlist"/>
        <w:numPr>
          <w:ilvl w:val="0"/>
          <w:numId w:val="76"/>
        </w:numPr>
        <w:spacing w:line="360" w:lineRule="auto"/>
        <w:ind w:left="1071" w:hanging="357"/>
        <w:jc w:val="both"/>
        <w:rPr>
          <w:sz w:val="22"/>
          <w:szCs w:val="22"/>
        </w:rPr>
      </w:pPr>
      <w:r>
        <w:rPr>
          <w:sz w:val="22"/>
          <w:szCs w:val="22"/>
        </w:rPr>
        <w:t>………………………………………………………………….</w:t>
      </w:r>
    </w:p>
    <w:p w:rsidR="00404334" w:rsidRDefault="00404334" w:rsidP="00404334">
      <w:pPr>
        <w:spacing w:line="360" w:lineRule="auto"/>
        <w:jc w:val="both"/>
        <w:rPr>
          <w:sz w:val="22"/>
          <w:szCs w:val="22"/>
        </w:rPr>
      </w:pPr>
    </w:p>
    <w:p w:rsidR="00404334" w:rsidRPr="00354108" w:rsidRDefault="00404334" w:rsidP="00404334">
      <w:pPr>
        <w:tabs>
          <w:tab w:val="left" w:pos="5670"/>
        </w:tabs>
        <w:spacing w:line="240" w:lineRule="exact"/>
        <w:jc w:val="both"/>
        <w:rPr>
          <w:sz w:val="22"/>
          <w:szCs w:val="22"/>
        </w:rPr>
      </w:pPr>
    </w:p>
    <w:p w:rsidR="00404334" w:rsidRPr="00354108" w:rsidRDefault="00404334" w:rsidP="00404334">
      <w:pPr>
        <w:tabs>
          <w:tab w:val="left" w:pos="5670"/>
        </w:tabs>
        <w:spacing w:line="240" w:lineRule="exact"/>
        <w:jc w:val="both"/>
        <w:rPr>
          <w:sz w:val="22"/>
          <w:szCs w:val="22"/>
        </w:rPr>
      </w:pPr>
      <w:r w:rsidRPr="00354108">
        <w:rPr>
          <w:sz w:val="22"/>
          <w:szCs w:val="22"/>
        </w:rPr>
        <w:t>..............................., dn. ..............201</w:t>
      </w:r>
      <w:r>
        <w:rPr>
          <w:sz w:val="22"/>
          <w:szCs w:val="22"/>
        </w:rPr>
        <w:t>8</w:t>
      </w:r>
      <w:r w:rsidRPr="00354108">
        <w:rPr>
          <w:sz w:val="22"/>
          <w:szCs w:val="22"/>
        </w:rPr>
        <w:t xml:space="preserve"> r.                 .....................................................................</w:t>
      </w:r>
    </w:p>
    <w:p w:rsidR="00404334" w:rsidRPr="00E41349" w:rsidRDefault="00404334" w:rsidP="00404334">
      <w:pPr>
        <w:tabs>
          <w:tab w:val="left" w:pos="4962"/>
        </w:tabs>
        <w:spacing w:line="240" w:lineRule="exact"/>
        <w:ind w:left="4956"/>
        <w:jc w:val="both"/>
        <w:rPr>
          <w:sz w:val="18"/>
          <w:szCs w:val="22"/>
        </w:rPr>
      </w:pPr>
      <w:r w:rsidRPr="00354108">
        <w:rPr>
          <w:sz w:val="22"/>
          <w:szCs w:val="22"/>
        </w:rPr>
        <w:tab/>
      </w:r>
      <w:r w:rsidRPr="00354108">
        <w:rPr>
          <w:sz w:val="22"/>
          <w:szCs w:val="22"/>
        </w:rPr>
        <w:tab/>
      </w:r>
      <w:r w:rsidRPr="00361582">
        <w:rPr>
          <w:sz w:val="18"/>
          <w:szCs w:val="22"/>
        </w:rPr>
        <w:t>(podpis/y osoby/osób uprawnionej/</w:t>
      </w:r>
      <w:proofErr w:type="spellStart"/>
      <w:r w:rsidRPr="00361582">
        <w:rPr>
          <w:sz w:val="18"/>
          <w:szCs w:val="22"/>
        </w:rPr>
        <w:t>ych</w:t>
      </w:r>
      <w:proofErr w:type="spellEnd"/>
      <w:r w:rsidRPr="00361582">
        <w:rPr>
          <w:sz w:val="18"/>
          <w:szCs w:val="22"/>
        </w:rPr>
        <w:t>)</w:t>
      </w:r>
    </w:p>
    <w:p w:rsidR="00404334" w:rsidRPr="00404334" w:rsidRDefault="00404334" w:rsidP="00404334">
      <w:pPr>
        <w:spacing w:line="360" w:lineRule="auto"/>
        <w:jc w:val="both"/>
        <w:rPr>
          <w:sz w:val="22"/>
          <w:szCs w:val="22"/>
        </w:rPr>
      </w:pPr>
    </w:p>
    <w:p w:rsidR="00070532" w:rsidRPr="004D393A" w:rsidRDefault="00404334" w:rsidP="00070532">
      <w:pPr>
        <w:tabs>
          <w:tab w:val="left" w:pos="4962"/>
        </w:tabs>
        <w:spacing w:line="276" w:lineRule="auto"/>
        <w:ind w:left="4956"/>
        <w:jc w:val="both"/>
        <w:rPr>
          <w:sz w:val="22"/>
          <w:szCs w:val="22"/>
        </w:rPr>
      </w:pPr>
      <w:r>
        <w:rPr>
          <w:sz w:val="22"/>
          <w:szCs w:val="22"/>
        </w:rPr>
        <w:tab/>
      </w:r>
    </w:p>
    <w:p w:rsidR="00070532" w:rsidRPr="004D393A" w:rsidRDefault="00070532">
      <w:pPr>
        <w:rPr>
          <w:b/>
          <w:color w:val="000000"/>
          <w:sz w:val="22"/>
          <w:szCs w:val="22"/>
        </w:rPr>
      </w:pPr>
      <w:r w:rsidRPr="004D393A">
        <w:rPr>
          <w:b/>
          <w:color w:val="000000"/>
          <w:sz w:val="22"/>
          <w:szCs w:val="22"/>
        </w:rPr>
        <w:br w:type="page"/>
      </w:r>
    </w:p>
    <w:p w:rsidR="00C35FF9" w:rsidRPr="004D393A" w:rsidRDefault="00C35FF9" w:rsidP="002A7AA3">
      <w:pPr>
        <w:tabs>
          <w:tab w:val="left" w:pos="4962"/>
        </w:tabs>
        <w:spacing w:line="240" w:lineRule="exact"/>
        <w:ind w:left="4956"/>
        <w:jc w:val="both"/>
        <w:rPr>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25002F" w:rsidRPr="004D393A" w:rsidTr="008A570D">
        <w:trPr>
          <w:trHeight w:val="381"/>
        </w:trPr>
        <w:tc>
          <w:tcPr>
            <w:tcW w:w="9212" w:type="dxa"/>
          </w:tcPr>
          <w:p w:rsidR="0025002F" w:rsidRPr="004D393A" w:rsidRDefault="00070532" w:rsidP="002A7AA3">
            <w:pPr>
              <w:pStyle w:val="Nagwek3"/>
              <w:rPr>
                <w:b/>
                <w:sz w:val="22"/>
                <w:szCs w:val="22"/>
              </w:rPr>
            </w:pPr>
            <w:r w:rsidRPr="004D393A">
              <w:rPr>
                <w:b/>
                <w:sz w:val="22"/>
                <w:szCs w:val="22"/>
              </w:rPr>
              <w:t>WA.263.46.2018.AZ</w:t>
            </w:r>
            <w:r w:rsidR="0025002F" w:rsidRPr="004D393A">
              <w:rPr>
                <w:b/>
                <w:sz w:val="22"/>
                <w:szCs w:val="22"/>
              </w:rPr>
              <w:t xml:space="preserve">                                                              ZAŁĄCZNIK NR 3 do SIWZ</w:t>
            </w:r>
          </w:p>
        </w:tc>
      </w:tr>
      <w:tr w:rsidR="0025002F" w:rsidRPr="004D393A" w:rsidTr="008A570D">
        <w:trPr>
          <w:trHeight w:val="339"/>
        </w:trPr>
        <w:tc>
          <w:tcPr>
            <w:tcW w:w="9212" w:type="dxa"/>
          </w:tcPr>
          <w:p w:rsidR="0025002F" w:rsidRPr="004D393A" w:rsidRDefault="0025002F" w:rsidP="008A570D">
            <w:pPr>
              <w:pStyle w:val="Nagwek3"/>
              <w:jc w:val="center"/>
              <w:rPr>
                <w:b/>
                <w:sz w:val="22"/>
                <w:szCs w:val="22"/>
              </w:rPr>
            </w:pPr>
            <w:r w:rsidRPr="004D393A">
              <w:rPr>
                <w:b/>
                <w:sz w:val="22"/>
                <w:szCs w:val="22"/>
              </w:rPr>
              <w:t xml:space="preserve">JEDNOLITY EUROPEJSKI DOKUMENT ZAMÓWIENIA  </w:t>
            </w:r>
          </w:p>
          <w:p w:rsidR="0025002F" w:rsidRPr="004D393A" w:rsidRDefault="0025002F" w:rsidP="008A570D">
            <w:pPr>
              <w:jc w:val="center"/>
              <w:rPr>
                <w:b/>
                <w:sz w:val="22"/>
                <w:szCs w:val="22"/>
              </w:rPr>
            </w:pPr>
            <w:r w:rsidRPr="004D393A">
              <w:rPr>
                <w:b/>
                <w:sz w:val="22"/>
                <w:szCs w:val="22"/>
              </w:rPr>
              <w:t>(JEDZ)</w:t>
            </w:r>
          </w:p>
        </w:tc>
      </w:tr>
    </w:tbl>
    <w:p w:rsidR="0025002F" w:rsidRPr="004D393A" w:rsidRDefault="0025002F" w:rsidP="0025002F">
      <w:pPr>
        <w:pStyle w:val="Tekstprzypisukocowego"/>
        <w:tabs>
          <w:tab w:val="left" w:pos="1560"/>
        </w:tabs>
        <w:spacing w:line="276" w:lineRule="auto"/>
        <w:jc w:val="both"/>
        <w:rPr>
          <w:b/>
          <w:bCs/>
          <w:sz w:val="22"/>
          <w:szCs w:val="22"/>
        </w:rPr>
      </w:pPr>
    </w:p>
    <w:p w:rsidR="0025002F" w:rsidRPr="004D393A" w:rsidRDefault="0025002F" w:rsidP="0025002F">
      <w:pPr>
        <w:pStyle w:val="Tekstprzypisukocowego"/>
        <w:tabs>
          <w:tab w:val="left" w:pos="1560"/>
        </w:tabs>
        <w:spacing w:line="276" w:lineRule="auto"/>
        <w:jc w:val="both"/>
        <w:rPr>
          <w:b/>
          <w:bCs/>
          <w:sz w:val="22"/>
          <w:szCs w:val="22"/>
        </w:rPr>
      </w:pPr>
    </w:p>
    <w:p w:rsidR="0025002F" w:rsidRPr="004D393A" w:rsidRDefault="0025002F" w:rsidP="0025002F">
      <w:pPr>
        <w:pStyle w:val="Tekstprzypisukocowego"/>
        <w:tabs>
          <w:tab w:val="left" w:pos="1560"/>
        </w:tabs>
        <w:spacing w:line="276" w:lineRule="auto"/>
        <w:jc w:val="both"/>
        <w:rPr>
          <w:bCs/>
          <w:sz w:val="22"/>
          <w:szCs w:val="22"/>
        </w:rPr>
      </w:pPr>
      <w:r w:rsidRPr="004D393A">
        <w:rPr>
          <w:bCs/>
          <w:sz w:val="22"/>
          <w:szCs w:val="22"/>
        </w:rPr>
        <w:t>Wypełniony w części dotyczącej Zamawiającego JEDZ stanowi odrębny plik zamieszczony wraz z</w:t>
      </w:r>
      <w:r w:rsidR="003244BF" w:rsidRPr="004D393A">
        <w:rPr>
          <w:bCs/>
          <w:sz w:val="22"/>
          <w:szCs w:val="22"/>
        </w:rPr>
        <w:t> </w:t>
      </w:r>
      <w:r w:rsidRPr="004D393A">
        <w:rPr>
          <w:bCs/>
          <w:sz w:val="22"/>
          <w:szCs w:val="22"/>
        </w:rPr>
        <w:t>dokumentacją przetargową na stronie Zamawiającego.</w:t>
      </w:r>
    </w:p>
    <w:p w:rsidR="0025002F" w:rsidRPr="004D393A" w:rsidRDefault="0025002F" w:rsidP="0025002F">
      <w:pPr>
        <w:pStyle w:val="Tekstprzypisukocowego"/>
        <w:tabs>
          <w:tab w:val="left" w:pos="1560"/>
        </w:tabs>
        <w:spacing w:line="276" w:lineRule="auto"/>
        <w:jc w:val="both"/>
        <w:rPr>
          <w:bCs/>
          <w:sz w:val="22"/>
          <w:szCs w:val="22"/>
        </w:rPr>
      </w:pPr>
      <w:r w:rsidRPr="004D393A">
        <w:rPr>
          <w:bCs/>
          <w:sz w:val="22"/>
          <w:szCs w:val="22"/>
        </w:rPr>
        <w:t xml:space="preserve">Jednocześnie Zamawiający zachęca Wykonawców by przed złożeniem ofert wypełnili elektroniczną wersję dokumentu znajdującą się na stronie </w:t>
      </w:r>
      <w:hyperlink r:id="rId10" w:history="1">
        <w:r w:rsidRPr="004D393A">
          <w:rPr>
            <w:rStyle w:val="Hipercze"/>
            <w:bCs/>
            <w:sz w:val="22"/>
            <w:szCs w:val="22"/>
          </w:rPr>
          <w:t>https://ec.europa.eu/tools/espd?lang=pl</w:t>
        </w:r>
      </w:hyperlink>
      <w:r w:rsidRPr="004D393A">
        <w:rPr>
          <w:bCs/>
          <w:sz w:val="22"/>
          <w:szCs w:val="22"/>
        </w:rPr>
        <w:t xml:space="preserve"> </w:t>
      </w:r>
    </w:p>
    <w:p w:rsidR="0025002F" w:rsidRPr="004D393A" w:rsidRDefault="0025002F" w:rsidP="0025002F">
      <w:pPr>
        <w:pStyle w:val="Tekstprzypisukocowego"/>
        <w:tabs>
          <w:tab w:val="left" w:pos="1560"/>
        </w:tabs>
        <w:spacing w:line="276" w:lineRule="auto"/>
        <w:jc w:val="both"/>
        <w:rPr>
          <w:bCs/>
          <w:sz w:val="22"/>
          <w:szCs w:val="22"/>
        </w:rPr>
      </w:pPr>
      <w:r w:rsidRPr="004D393A">
        <w:rPr>
          <w:bCs/>
          <w:sz w:val="22"/>
          <w:szCs w:val="22"/>
        </w:rPr>
        <w:t xml:space="preserve">Potrzebny do zaimportowania plik </w:t>
      </w:r>
      <w:proofErr w:type="spellStart"/>
      <w:r w:rsidRPr="004D393A">
        <w:rPr>
          <w:bCs/>
          <w:sz w:val="22"/>
          <w:szCs w:val="22"/>
        </w:rPr>
        <w:t>espd-request</w:t>
      </w:r>
      <w:proofErr w:type="spellEnd"/>
      <w:r w:rsidRPr="004D393A">
        <w:rPr>
          <w:bCs/>
          <w:sz w:val="22"/>
          <w:szCs w:val="22"/>
        </w:rPr>
        <w:t xml:space="preserve"> został również zamieszczony na stronie internetowej Zamawiającego wraz z dokumentacją przetargową. </w:t>
      </w:r>
    </w:p>
    <w:p w:rsidR="0025002F" w:rsidRPr="004D393A" w:rsidRDefault="0025002F" w:rsidP="0025002F">
      <w:pPr>
        <w:tabs>
          <w:tab w:val="left" w:pos="4962"/>
        </w:tabs>
        <w:spacing w:line="240" w:lineRule="exact"/>
        <w:jc w:val="both"/>
        <w:rPr>
          <w:sz w:val="22"/>
          <w:szCs w:val="22"/>
        </w:rPr>
      </w:pPr>
    </w:p>
    <w:p w:rsidR="00B93088" w:rsidRPr="004D393A" w:rsidRDefault="00B93088" w:rsidP="0028515E">
      <w:pPr>
        <w:spacing w:line="276" w:lineRule="auto"/>
        <w:contextualSpacing/>
        <w:jc w:val="both"/>
        <w:rPr>
          <w:sz w:val="22"/>
          <w:szCs w:val="22"/>
        </w:rPr>
      </w:pPr>
      <w:r w:rsidRPr="004D393A">
        <w:rPr>
          <w:sz w:val="22"/>
          <w:szCs w:val="22"/>
        </w:rPr>
        <w:t>Środkiem komunikacji elektronicznej, służącym złożeniu</w:t>
      </w:r>
      <w:r w:rsidR="00D9396D" w:rsidRPr="004D393A">
        <w:rPr>
          <w:sz w:val="22"/>
          <w:szCs w:val="22"/>
        </w:rPr>
        <w:t xml:space="preserve"> zaszyfrowanego</w:t>
      </w:r>
      <w:r w:rsidRPr="004D393A">
        <w:rPr>
          <w:sz w:val="22"/>
          <w:szCs w:val="22"/>
        </w:rPr>
        <w:t xml:space="preserve"> JEDZ przez wykonawcę, jest poczta elektroniczna. </w:t>
      </w:r>
      <w:r w:rsidRPr="004D393A">
        <w:rPr>
          <w:b/>
          <w:i/>
          <w:sz w:val="22"/>
          <w:szCs w:val="22"/>
          <w:u w:val="single"/>
        </w:rPr>
        <w:t>UWAGA!</w:t>
      </w:r>
      <w:r w:rsidRPr="004D393A">
        <w:rPr>
          <w:i/>
          <w:sz w:val="22"/>
          <w:szCs w:val="22"/>
        </w:rPr>
        <w:t xml:space="preserve"> Złożenie JEDZ wraz z ofertą na nośniku danych (np. CD, </w:t>
      </w:r>
      <w:proofErr w:type="spellStart"/>
      <w:r w:rsidRPr="004D393A">
        <w:rPr>
          <w:i/>
          <w:sz w:val="22"/>
          <w:szCs w:val="22"/>
        </w:rPr>
        <w:t>pendrive</w:t>
      </w:r>
      <w:proofErr w:type="spellEnd"/>
      <w:r w:rsidRPr="004D393A">
        <w:rPr>
          <w:i/>
          <w:sz w:val="22"/>
          <w:szCs w:val="22"/>
        </w:rPr>
        <w:t>) jest niedopuszczalne, nie stanowi bowiem jego złożenia przy użyciu środków komunikacji elektronicznej w</w:t>
      </w:r>
      <w:r w:rsidR="0028515E" w:rsidRPr="004D393A">
        <w:rPr>
          <w:i/>
          <w:sz w:val="22"/>
          <w:szCs w:val="22"/>
        </w:rPr>
        <w:t> </w:t>
      </w:r>
      <w:r w:rsidRPr="004D393A">
        <w:rPr>
          <w:i/>
          <w:sz w:val="22"/>
          <w:szCs w:val="22"/>
        </w:rPr>
        <w:t xml:space="preserve">rozumieniu przepisów ustawy z dnia 18 lipca 2002 o świadczeniu usług drogą elektroniczną. </w:t>
      </w:r>
    </w:p>
    <w:p w:rsidR="0028515E" w:rsidRPr="004D393A" w:rsidRDefault="0028515E" w:rsidP="0028515E">
      <w:pPr>
        <w:spacing w:line="276" w:lineRule="auto"/>
        <w:jc w:val="both"/>
        <w:rPr>
          <w:sz w:val="22"/>
          <w:szCs w:val="22"/>
        </w:rPr>
      </w:pPr>
    </w:p>
    <w:p w:rsidR="00B93088" w:rsidRPr="004D393A" w:rsidRDefault="00D9396D" w:rsidP="0028515E">
      <w:pPr>
        <w:spacing w:line="276" w:lineRule="auto"/>
        <w:jc w:val="both"/>
        <w:rPr>
          <w:sz w:val="22"/>
          <w:szCs w:val="22"/>
        </w:rPr>
      </w:pPr>
      <w:r w:rsidRPr="004D393A">
        <w:rPr>
          <w:sz w:val="22"/>
          <w:szCs w:val="22"/>
        </w:rPr>
        <w:t xml:space="preserve">Zaszyfrowany </w:t>
      </w:r>
      <w:r w:rsidR="00B93088" w:rsidRPr="004D393A">
        <w:rPr>
          <w:sz w:val="22"/>
          <w:szCs w:val="22"/>
        </w:rPr>
        <w:t>JEDZ należy przesłać na adres email:</w:t>
      </w:r>
      <w:r w:rsidR="00145B99" w:rsidRPr="004D393A">
        <w:rPr>
          <w:sz w:val="22"/>
          <w:szCs w:val="22"/>
        </w:rPr>
        <w:t xml:space="preserve"> </w:t>
      </w:r>
      <w:r w:rsidR="00145B99" w:rsidRPr="004D393A">
        <w:rPr>
          <w:b/>
          <w:sz w:val="22"/>
          <w:szCs w:val="22"/>
        </w:rPr>
        <w:t>przetargi@cpe</w:t>
      </w:r>
      <w:r w:rsidR="00B93088" w:rsidRPr="004D393A">
        <w:rPr>
          <w:b/>
          <w:sz w:val="22"/>
          <w:szCs w:val="22"/>
        </w:rPr>
        <w:t>.</w:t>
      </w:r>
      <w:r w:rsidR="00145B99" w:rsidRPr="004D393A">
        <w:rPr>
          <w:b/>
          <w:sz w:val="22"/>
          <w:szCs w:val="22"/>
        </w:rPr>
        <w:t>gov.pl</w:t>
      </w:r>
      <w:r w:rsidR="00B93088" w:rsidRPr="004D393A">
        <w:rPr>
          <w:sz w:val="22"/>
          <w:szCs w:val="22"/>
        </w:rPr>
        <w:t xml:space="preserve"> </w:t>
      </w:r>
    </w:p>
    <w:p w:rsidR="00B93088" w:rsidRPr="004D393A" w:rsidRDefault="00B93088" w:rsidP="00070532">
      <w:pPr>
        <w:pStyle w:val="Akapitzlist"/>
        <w:numPr>
          <w:ilvl w:val="0"/>
          <w:numId w:val="46"/>
        </w:numPr>
        <w:spacing w:line="276" w:lineRule="auto"/>
        <w:ind w:left="284" w:hanging="284"/>
        <w:contextualSpacing/>
        <w:jc w:val="both"/>
        <w:rPr>
          <w:sz w:val="22"/>
          <w:szCs w:val="22"/>
        </w:rPr>
      </w:pPr>
      <w:r w:rsidRPr="004D393A">
        <w:rPr>
          <w:sz w:val="22"/>
          <w:szCs w:val="22"/>
        </w:rPr>
        <w:t>Zamawiający dopuszcza w szczególności następujący format pr</w:t>
      </w:r>
      <w:r w:rsidR="003B74D0" w:rsidRPr="004D393A">
        <w:rPr>
          <w:sz w:val="22"/>
          <w:szCs w:val="22"/>
        </w:rPr>
        <w:t xml:space="preserve">zesyłanych danych: </w:t>
      </w:r>
      <w:proofErr w:type="spellStart"/>
      <w:r w:rsidR="003B74D0" w:rsidRPr="004D393A">
        <w:rPr>
          <w:sz w:val="22"/>
          <w:szCs w:val="22"/>
        </w:rPr>
        <w:t>.pd</w:t>
      </w:r>
      <w:proofErr w:type="spellEnd"/>
      <w:r w:rsidR="003B74D0" w:rsidRPr="004D393A">
        <w:rPr>
          <w:sz w:val="22"/>
          <w:szCs w:val="22"/>
        </w:rPr>
        <w:t>f, .</w:t>
      </w:r>
      <w:proofErr w:type="spellStart"/>
      <w:r w:rsidR="003B74D0" w:rsidRPr="004D393A">
        <w:rPr>
          <w:sz w:val="22"/>
          <w:szCs w:val="22"/>
        </w:rPr>
        <w:t>doc</w:t>
      </w:r>
      <w:proofErr w:type="spellEnd"/>
      <w:r w:rsidR="003B74D0" w:rsidRPr="004D393A">
        <w:rPr>
          <w:sz w:val="22"/>
          <w:szCs w:val="22"/>
        </w:rPr>
        <w:t>, .</w:t>
      </w:r>
      <w:proofErr w:type="spellStart"/>
      <w:r w:rsidRPr="004D393A">
        <w:rPr>
          <w:sz w:val="22"/>
          <w:szCs w:val="22"/>
        </w:rPr>
        <w:t>docx</w:t>
      </w:r>
      <w:proofErr w:type="spellEnd"/>
      <w:r w:rsidRPr="004D393A">
        <w:rPr>
          <w:sz w:val="22"/>
          <w:szCs w:val="22"/>
        </w:rPr>
        <w:t>, .</w:t>
      </w:r>
      <w:proofErr w:type="spellStart"/>
      <w:r w:rsidRPr="004D393A">
        <w:rPr>
          <w:sz w:val="22"/>
          <w:szCs w:val="22"/>
        </w:rPr>
        <w:t>rtf</w:t>
      </w:r>
      <w:proofErr w:type="spellEnd"/>
      <w:r w:rsidRPr="004D393A">
        <w:rPr>
          <w:sz w:val="22"/>
          <w:szCs w:val="22"/>
        </w:rPr>
        <w:t>,</w:t>
      </w:r>
      <w:r w:rsidR="00145B99" w:rsidRPr="004D393A">
        <w:rPr>
          <w:sz w:val="22"/>
          <w:szCs w:val="22"/>
        </w:rPr>
        <w:t xml:space="preserve"> </w:t>
      </w:r>
      <w:r w:rsidRPr="004D393A">
        <w:rPr>
          <w:sz w:val="22"/>
          <w:szCs w:val="22"/>
        </w:rPr>
        <w:t>.</w:t>
      </w:r>
      <w:proofErr w:type="spellStart"/>
      <w:r w:rsidRPr="004D393A">
        <w:rPr>
          <w:sz w:val="22"/>
          <w:szCs w:val="22"/>
        </w:rPr>
        <w:t>xps</w:t>
      </w:r>
      <w:proofErr w:type="spellEnd"/>
      <w:r w:rsidRPr="004D393A">
        <w:rPr>
          <w:sz w:val="22"/>
          <w:szCs w:val="22"/>
        </w:rPr>
        <w:t>, .</w:t>
      </w:r>
      <w:proofErr w:type="spellStart"/>
      <w:r w:rsidRPr="004D393A">
        <w:rPr>
          <w:sz w:val="22"/>
          <w:szCs w:val="22"/>
        </w:rPr>
        <w:t>odt</w:t>
      </w:r>
      <w:proofErr w:type="spellEnd"/>
      <w:r w:rsidRPr="004D393A">
        <w:rPr>
          <w:sz w:val="22"/>
          <w:szCs w:val="22"/>
        </w:rPr>
        <w:t>.</w:t>
      </w:r>
    </w:p>
    <w:p w:rsidR="00B93088" w:rsidRPr="004D393A" w:rsidRDefault="00B93088" w:rsidP="00070532">
      <w:pPr>
        <w:pStyle w:val="Akapitzlist"/>
        <w:numPr>
          <w:ilvl w:val="0"/>
          <w:numId w:val="46"/>
        </w:numPr>
        <w:spacing w:line="276" w:lineRule="auto"/>
        <w:ind w:left="284" w:hanging="284"/>
        <w:contextualSpacing/>
        <w:jc w:val="both"/>
        <w:rPr>
          <w:sz w:val="22"/>
          <w:szCs w:val="22"/>
        </w:rPr>
      </w:pPr>
      <w:r w:rsidRPr="004D393A">
        <w:rPr>
          <w:sz w:val="22"/>
          <w:szCs w:val="22"/>
        </w:rPr>
        <w:t>Wykonawca wypełnia JEDZ, tworząc dokument elektroniczny. Może korzystać z narzędzia ESPD lub innych dostępnych narzędzi lub oprogramowania, które umożliwiają wypełnienie JEDZ i</w:t>
      </w:r>
      <w:r w:rsidR="0028515E" w:rsidRPr="004D393A">
        <w:rPr>
          <w:sz w:val="22"/>
          <w:szCs w:val="22"/>
        </w:rPr>
        <w:t> </w:t>
      </w:r>
      <w:r w:rsidRPr="004D393A">
        <w:rPr>
          <w:sz w:val="22"/>
          <w:szCs w:val="22"/>
        </w:rPr>
        <w:t>utworzenie dokumentu elektronicznego, w szczególności w jednym z ww. formatów.</w:t>
      </w:r>
    </w:p>
    <w:p w:rsidR="00B93088" w:rsidRPr="004D393A" w:rsidRDefault="00B93088" w:rsidP="00070532">
      <w:pPr>
        <w:pStyle w:val="Akapitzlist"/>
        <w:numPr>
          <w:ilvl w:val="0"/>
          <w:numId w:val="46"/>
        </w:numPr>
        <w:spacing w:line="276" w:lineRule="auto"/>
        <w:ind w:left="284" w:hanging="284"/>
        <w:contextualSpacing/>
        <w:jc w:val="both"/>
        <w:rPr>
          <w:sz w:val="22"/>
          <w:szCs w:val="22"/>
        </w:rPr>
      </w:pPr>
      <w:r w:rsidRPr="004D393A">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Pr="004D393A">
        <w:rPr>
          <w:rStyle w:val="Odwoanieprzypisudolnego"/>
          <w:sz w:val="22"/>
          <w:szCs w:val="22"/>
        </w:rPr>
        <w:footnoteReference w:id="5"/>
      </w:r>
      <w:r w:rsidRPr="004D393A">
        <w:rPr>
          <w:sz w:val="22"/>
          <w:szCs w:val="22"/>
        </w:rPr>
        <w:t xml:space="preserve"> </w:t>
      </w:r>
    </w:p>
    <w:p w:rsidR="00B93088" w:rsidRPr="004D393A" w:rsidRDefault="00B93088" w:rsidP="00070532">
      <w:pPr>
        <w:pStyle w:val="Akapitzlist"/>
        <w:numPr>
          <w:ilvl w:val="0"/>
          <w:numId w:val="46"/>
        </w:numPr>
        <w:spacing w:line="276" w:lineRule="auto"/>
        <w:ind w:left="284" w:hanging="284"/>
        <w:contextualSpacing/>
        <w:jc w:val="both"/>
        <w:rPr>
          <w:sz w:val="22"/>
          <w:szCs w:val="22"/>
        </w:rPr>
      </w:pPr>
      <w:r w:rsidRPr="004D393A">
        <w:rPr>
          <w:b/>
          <w:sz w:val="22"/>
          <w:szCs w:val="22"/>
        </w:rPr>
        <w:t xml:space="preserve">Podpisany dokument elektroniczny JEDZ </w:t>
      </w:r>
      <w:r w:rsidR="00D9396D" w:rsidRPr="004D393A">
        <w:rPr>
          <w:b/>
          <w:sz w:val="22"/>
          <w:szCs w:val="22"/>
        </w:rPr>
        <w:t>musi zostać</w:t>
      </w:r>
      <w:r w:rsidRPr="004D393A">
        <w:rPr>
          <w:b/>
          <w:sz w:val="22"/>
          <w:szCs w:val="22"/>
        </w:rPr>
        <w:t xml:space="preserve"> zaszyfrowany, </w:t>
      </w:r>
      <w:r w:rsidRPr="004D393A">
        <w:rPr>
          <w:b/>
          <w:sz w:val="22"/>
          <w:szCs w:val="22"/>
        </w:rPr>
        <w:br/>
        <w:t>tj. opatrzony hasłem dostępowym</w:t>
      </w:r>
      <w:r w:rsidRPr="004D393A">
        <w:rPr>
          <w:sz w:val="22"/>
          <w:szCs w:val="22"/>
        </w:rPr>
        <w:t xml:space="preserve">. W tym celu wykonawca może posłużyć się narzędziami oferowanymi przez oprogramowanie, w którym przygotowuje dokument oświadczenia (np. </w:t>
      </w:r>
      <w:proofErr w:type="spellStart"/>
      <w:r w:rsidRPr="004D393A">
        <w:rPr>
          <w:sz w:val="22"/>
          <w:szCs w:val="22"/>
        </w:rPr>
        <w:t>Adobe</w:t>
      </w:r>
      <w:proofErr w:type="spellEnd"/>
      <w:r w:rsidRPr="004D393A">
        <w:rPr>
          <w:sz w:val="22"/>
          <w:szCs w:val="22"/>
        </w:rPr>
        <w:t xml:space="preserve"> </w:t>
      </w:r>
      <w:proofErr w:type="spellStart"/>
      <w:r w:rsidRPr="004D393A">
        <w:rPr>
          <w:sz w:val="22"/>
          <w:szCs w:val="22"/>
        </w:rPr>
        <w:t>Acrobat</w:t>
      </w:r>
      <w:proofErr w:type="spellEnd"/>
      <w:r w:rsidRPr="004D393A">
        <w:rPr>
          <w:sz w:val="22"/>
          <w:szCs w:val="22"/>
        </w:rPr>
        <w:t xml:space="preserve">), lub skorzystać z </w:t>
      </w:r>
      <w:r w:rsidRPr="004D393A">
        <w:rPr>
          <w:iCs/>
          <w:sz w:val="22"/>
          <w:szCs w:val="22"/>
        </w:rPr>
        <w:t xml:space="preserve">dostępnych na rynku narzędzi na licencji </w:t>
      </w:r>
      <w:proofErr w:type="spellStart"/>
      <w:r w:rsidRPr="004D393A">
        <w:rPr>
          <w:iCs/>
          <w:sz w:val="22"/>
          <w:szCs w:val="22"/>
        </w:rPr>
        <w:t>open-source</w:t>
      </w:r>
      <w:proofErr w:type="spellEnd"/>
      <w:r w:rsidRPr="004D393A">
        <w:rPr>
          <w:iCs/>
          <w:sz w:val="22"/>
          <w:szCs w:val="22"/>
        </w:rPr>
        <w:t xml:space="preserve"> (np.: AES </w:t>
      </w:r>
      <w:proofErr w:type="spellStart"/>
      <w:r w:rsidRPr="004D393A">
        <w:rPr>
          <w:iCs/>
          <w:sz w:val="22"/>
          <w:szCs w:val="22"/>
        </w:rPr>
        <w:t>Crypt</w:t>
      </w:r>
      <w:proofErr w:type="spellEnd"/>
      <w:r w:rsidRPr="004D393A">
        <w:rPr>
          <w:iCs/>
          <w:sz w:val="22"/>
          <w:szCs w:val="22"/>
        </w:rPr>
        <w:t xml:space="preserve">, 7-Zip i Smart </w:t>
      </w:r>
      <w:proofErr w:type="spellStart"/>
      <w:r w:rsidRPr="004D393A">
        <w:rPr>
          <w:iCs/>
          <w:sz w:val="22"/>
          <w:szCs w:val="22"/>
        </w:rPr>
        <w:t>Sign</w:t>
      </w:r>
      <w:proofErr w:type="spellEnd"/>
      <w:r w:rsidRPr="004D393A">
        <w:rPr>
          <w:iCs/>
          <w:sz w:val="22"/>
          <w:szCs w:val="22"/>
        </w:rPr>
        <w:t>)</w:t>
      </w:r>
      <w:r w:rsidR="003244BF" w:rsidRPr="004D393A">
        <w:rPr>
          <w:iCs/>
          <w:sz w:val="22"/>
          <w:szCs w:val="22"/>
        </w:rPr>
        <w:t xml:space="preserve"> </w:t>
      </w:r>
      <w:r w:rsidRPr="004D393A">
        <w:rPr>
          <w:iCs/>
          <w:sz w:val="22"/>
          <w:szCs w:val="22"/>
        </w:rPr>
        <w:t xml:space="preserve">lub komercyjnych. </w:t>
      </w:r>
      <w:r w:rsidR="003244BF" w:rsidRPr="004D393A">
        <w:rPr>
          <w:iCs/>
          <w:sz w:val="22"/>
          <w:szCs w:val="22"/>
        </w:rPr>
        <w:t xml:space="preserve"> </w:t>
      </w:r>
    </w:p>
    <w:p w:rsidR="00B93088" w:rsidRPr="004D393A" w:rsidRDefault="00B93088" w:rsidP="00070532">
      <w:pPr>
        <w:pStyle w:val="Akapitzlist"/>
        <w:numPr>
          <w:ilvl w:val="0"/>
          <w:numId w:val="46"/>
        </w:numPr>
        <w:spacing w:line="276" w:lineRule="auto"/>
        <w:ind w:left="284" w:hanging="284"/>
        <w:contextualSpacing/>
        <w:jc w:val="both"/>
        <w:rPr>
          <w:sz w:val="22"/>
          <w:szCs w:val="22"/>
        </w:rPr>
      </w:pPr>
      <w:r w:rsidRPr="004D393A">
        <w:rPr>
          <w:sz w:val="22"/>
          <w:szCs w:val="22"/>
        </w:rPr>
        <w:t>Wykonawca zamieszcza hasło dostępu do</w:t>
      </w:r>
      <w:r w:rsidR="00D9396D" w:rsidRPr="004D393A">
        <w:rPr>
          <w:sz w:val="22"/>
          <w:szCs w:val="22"/>
        </w:rPr>
        <w:t xml:space="preserve"> zaszyfrowanego</w:t>
      </w:r>
      <w:r w:rsidRPr="004D393A">
        <w:rPr>
          <w:sz w:val="22"/>
          <w:szCs w:val="22"/>
        </w:rPr>
        <w:t xml:space="preserve"> pliku JED</w:t>
      </w:r>
      <w:r w:rsidR="00443B94" w:rsidRPr="004D393A">
        <w:rPr>
          <w:sz w:val="22"/>
          <w:szCs w:val="22"/>
        </w:rPr>
        <w:t>Z w treści swojej oferty, składanej</w:t>
      </w:r>
      <w:r w:rsidRPr="004D393A">
        <w:rPr>
          <w:sz w:val="22"/>
          <w:szCs w:val="22"/>
        </w:rPr>
        <w:t xml:space="preserve"> </w:t>
      </w:r>
      <w:r w:rsidR="00443B94" w:rsidRPr="004D393A">
        <w:rPr>
          <w:sz w:val="22"/>
          <w:szCs w:val="22"/>
        </w:rPr>
        <w:t>w formie pisemnej. Treść oferty</w:t>
      </w:r>
      <w:r w:rsidRPr="004D393A">
        <w:rPr>
          <w:sz w:val="22"/>
          <w:szCs w:val="22"/>
        </w:rPr>
        <w:t xml:space="preserve"> może zawierać, jeśli to niezbędne, również inne informacje dla prawidłowego dostępu do dokumentu, w szczególności informacje o wykorzystanym programie szyfrującym lub procedurze odszyfrowania danych zawartych w JEDZ.</w:t>
      </w:r>
      <w:r w:rsidR="00D9396D" w:rsidRPr="004D393A">
        <w:rPr>
          <w:sz w:val="22"/>
          <w:szCs w:val="22"/>
        </w:rPr>
        <w:t xml:space="preserve"> </w:t>
      </w:r>
      <w:r w:rsidR="00D9396D" w:rsidRPr="004D393A">
        <w:rPr>
          <w:b/>
          <w:bCs/>
          <w:sz w:val="22"/>
          <w:szCs w:val="22"/>
        </w:rPr>
        <w:t>Odszyfrowania pliku nie może wymagać płatnego oprogramowania. Jeśli odszyfrowanie wymaga innego programu niż te, które zostały wymienione w punkcie 4 należy dostarczyć program do Zamawiającego drogą elektroniczną np. link do pobrania bezpłatnej wersji wraz z instrukcją.</w:t>
      </w:r>
      <w:r w:rsidRPr="004D393A">
        <w:rPr>
          <w:sz w:val="22"/>
          <w:szCs w:val="22"/>
        </w:rPr>
        <w:t xml:space="preserve">  </w:t>
      </w:r>
    </w:p>
    <w:p w:rsidR="00B93088" w:rsidRPr="004D393A" w:rsidRDefault="00B93088" w:rsidP="00070532">
      <w:pPr>
        <w:pStyle w:val="Akapitzlist"/>
        <w:numPr>
          <w:ilvl w:val="0"/>
          <w:numId w:val="46"/>
        </w:numPr>
        <w:spacing w:line="276" w:lineRule="auto"/>
        <w:ind w:left="284" w:hanging="284"/>
        <w:contextualSpacing/>
        <w:jc w:val="both"/>
        <w:rPr>
          <w:sz w:val="22"/>
          <w:szCs w:val="22"/>
        </w:rPr>
      </w:pPr>
      <w:r w:rsidRPr="004D393A">
        <w:rPr>
          <w:sz w:val="22"/>
          <w:szCs w:val="22"/>
        </w:rPr>
        <w:lastRenderedPageBreak/>
        <w:t>Wykonawca przesyła zamawiającemu zaszyfrowany i podpisany kwalifikowanym podpisem elektronicznym JEDZ na wskazany adres poczty elektronicznej w taki sposób, aby dokument ten dotarł do zamawiającego przed upływem terminu składania ofert. W treści przesłanej wiadomości należy wskazać oznaczenie i nazwę postępowania, którego JEDZ dotyczy oraz nazwę wykonawcy</w:t>
      </w:r>
      <w:r w:rsidR="00A0185D" w:rsidRPr="004D393A">
        <w:rPr>
          <w:sz w:val="22"/>
          <w:szCs w:val="22"/>
        </w:rPr>
        <w:t>.</w:t>
      </w:r>
    </w:p>
    <w:p w:rsidR="00B93088" w:rsidRPr="004D393A" w:rsidRDefault="00B93088" w:rsidP="00070532">
      <w:pPr>
        <w:pStyle w:val="Akapitzlist"/>
        <w:numPr>
          <w:ilvl w:val="0"/>
          <w:numId w:val="46"/>
        </w:numPr>
        <w:spacing w:line="276" w:lineRule="auto"/>
        <w:ind w:left="284" w:hanging="284"/>
        <w:contextualSpacing/>
        <w:jc w:val="both"/>
        <w:rPr>
          <w:sz w:val="22"/>
          <w:szCs w:val="22"/>
        </w:rPr>
      </w:pPr>
      <w:r w:rsidRPr="004D393A">
        <w:rPr>
          <w:sz w:val="22"/>
          <w:szCs w:val="22"/>
        </w:rPr>
        <w:t>Wykonawca, przesyłając JEDZ, żąda potwierdzenia dostarczenia wiadomości zawierającej JEDZ.</w:t>
      </w:r>
    </w:p>
    <w:p w:rsidR="00B93088" w:rsidRPr="004D393A" w:rsidRDefault="00B93088" w:rsidP="00070532">
      <w:pPr>
        <w:pStyle w:val="Akapitzlist"/>
        <w:numPr>
          <w:ilvl w:val="0"/>
          <w:numId w:val="46"/>
        </w:numPr>
        <w:spacing w:line="276" w:lineRule="auto"/>
        <w:ind w:left="284" w:hanging="284"/>
        <w:contextualSpacing/>
        <w:jc w:val="both"/>
        <w:rPr>
          <w:sz w:val="22"/>
          <w:szCs w:val="22"/>
        </w:rPr>
      </w:pPr>
      <w:r w:rsidRPr="004D393A">
        <w:rPr>
          <w:sz w:val="22"/>
          <w:szCs w:val="22"/>
        </w:rPr>
        <w:t xml:space="preserve">Datą przesłania JEDZ będzie potwierdzenie dostarczenia wiadomości zawierającej JEDZ z serwera pocztowego zamawiającego. </w:t>
      </w:r>
    </w:p>
    <w:p w:rsidR="00AB22B7" w:rsidRPr="004D393A" w:rsidRDefault="00B93088" w:rsidP="00070532">
      <w:pPr>
        <w:pStyle w:val="Akapitzlist"/>
        <w:numPr>
          <w:ilvl w:val="0"/>
          <w:numId w:val="46"/>
        </w:numPr>
        <w:spacing w:line="276" w:lineRule="auto"/>
        <w:ind w:left="284" w:hanging="284"/>
        <w:contextualSpacing/>
        <w:jc w:val="both"/>
        <w:rPr>
          <w:sz w:val="22"/>
          <w:szCs w:val="22"/>
        </w:rPr>
      </w:pPr>
      <w:r w:rsidRPr="004D393A">
        <w:rPr>
          <w:sz w:val="22"/>
          <w:szCs w:val="22"/>
        </w:rPr>
        <w:t xml:space="preserve">Obowiązek złożenia JEDZ w postaci elektronicznej opatrzonej kwalifikowanym podpisem elektronicznym w sposób określony powyżej dotyczy również JEDZ składanego na wezwanie w trybie art. 26 ust. 3 ustawy </w:t>
      </w:r>
      <w:proofErr w:type="spellStart"/>
      <w:r w:rsidRPr="004D393A">
        <w:rPr>
          <w:sz w:val="22"/>
          <w:szCs w:val="22"/>
        </w:rPr>
        <w:t>Pzp</w:t>
      </w:r>
      <w:proofErr w:type="spellEnd"/>
      <w:r w:rsidRPr="004D393A">
        <w:rPr>
          <w:sz w:val="22"/>
          <w:szCs w:val="22"/>
        </w:rPr>
        <w:t>; w takim przypadku Zamawiający nie wymaga szyfrowania tego dokumentu.</w:t>
      </w:r>
    </w:p>
    <w:p w:rsidR="00B93088" w:rsidRPr="004D393A" w:rsidRDefault="00AB22B7" w:rsidP="00070532">
      <w:pPr>
        <w:pStyle w:val="Akapitzlist"/>
        <w:numPr>
          <w:ilvl w:val="0"/>
          <w:numId w:val="46"/>
        </w:numPr>
        <w:spacing w:line="276" w:lineRule="auto"/>
        <w:ind w:left="284" w:hanging="284"/>
        <w:contextualSpacing/>
        <w:jc w:val="both"/>
        <w:rPr>
          <w:sz w:val="22"/>
          <w:szCs w:val="22"/>
        </w:rPr>
      </w:pPr>
      <w:r w:rsidRPr="004D393A">
        <w:rPr>
          <w:b/>
          <w:bCs/>
          <w:sz w:val="22"/>
          <w:szCs w:val="22"/>
        </w:rPr>
        <w:t xml:space="preserve">Zamawiający nie odpowiada za wszelkie problemy techniczne firm trzecich Wykonawcy, które mogą zakłócić dostarczenie wiadomości w odpowiednim czasie na serwery CPE. </w:t>
      </w:r>
      <w:r w:rsidR="00B93088" w:rsidRPr="004D393A">
        <w:rPr>
          <w:sz w:val="22"/>
          <w:szCs w:val="22"/>
        </w:rPr>
        <w:t xml:space="preserve"> </w:t>
      </w:r>
    </w:p>
    <w:p w:rsidR="0025002F" w:rsidRPr="004D393A" w:rsidRDefault="0025002F" w:rsidP="00B93088">
      <w:pPr>
        <w:tabs>
          <w:tab w:val="left" w:pos="4962"/>
        </w:tabs>
        <w:spacing w:line="276" w:lineRule="auto"/>
        <w:jc w:val="both"/>
        <w:rPr>
          <w:sz w:val="22"/>
          <w:szCs w:val="22"/>
        </w:rPr>
      </w:pPr>
    </w:p>
    <w:p w:rsidR="00B93088" w:rsidRPr="004D393A" w:rsidRDefault="00B93088" w:rsidP="0025002F">
      <w:pPr>
        <w:tabs>
          <w:tab w:val="left" w:pos="4962"/>
        </w:tabs>
        <w:spacing w:line="240" w:lineRule="exact"/>
        <w:jc w:val="both"/>
        <w:rPr>
          <w:sz w:val="22"/>
          <w:szCs w:val="22"/>
        </w:rPr>
      </w:pPr>
    </w:p>
    <w:p w:rsidR="005707BA" w:rsidRPr="004D393A" w:rsidRDefault="005707BA" w:rsidP="005707BA">
      <w:pPr>
        <w:pStyle w:val="Tekstpodstawowy"/>
        <w:spacing w:line="276" w:lineRule="auto"/>
        <w:contextualSpacing/>
        <w:jc w:val="both"/>
        <w:rPr>
          <w:sz w:val="22"/>
          <w:szCs w:val="22"/>
        </w:rPr>
      </w:pPr>
      <w:r w:rsidRPr="004D393A">
        <w:rPr>
          <w:b/>
          <w:bCs/>
          <w:sz w:val="22"/>
          <w:szCs w:val="22"/>
        </w:rPr>
        <w:t>Zamawiający informuje, że w Części IV JEDZ dopuszcza możliwość wypełnienia tego dokumentu jedynie w sekcji α (alfa) – „ogólne oświadczenie” i w związku z tym wykonawca nie musi wypełniać żadnej z pozostałych sekcji w Części IV</w:t>
      </w:r>
      <w:r w:rsidRPr="004D393A">
        <w:rPr>
          <w:bCs/>
          <w:sz w:val="22"/>
          <w:szCs w:val="22"/>
        </w:rPr>
        <w:t xml:space="preserve"> </w:t>
      </w:r>
      <w:r w:rsidRPr="004D393A">
        <w:rPr>
          <w:b/>
          <w:bCs/>
          <w:sz w:val="22"/>
          <w:szCs w:val="22"/>
        </w:rPr>
        <w:t>JEDZ.</w:t>
      </w: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8D6B75" w:rsidRPr="004D393A" w:rsidRDefault="008D6B75">
      <w:pPr>
        <w:rPr>
          <w:sz w:val="22"/>
          <w:szCs w:val="22"/>
        </w:rPr>
      </w:pPr>
      <w:r w:rsidRPr="004D393A">
        <w:rPr>
          <w:sz w:val="22"/>
          <w:szCs w:val="22"/>
        </w:rPr>
        <w:br w:type="page"/>
      </w:r>
    </w:p>
    <w:p w:rsidR="008D6B75" w:rsidRPr="004D393A" w:rsidRDefault="008D6B75" w:rsidP="008D6B75">
      <w:pPr>
        <w:rPr>
          <w:sz w:val="22"/>
          <w:szCs w:val="22"/>
        </w:rPr>
      </w:pPr>
    </w:p>
    <w:tbl>
      <w:tblPr>
        <w:tblpPr w:leftFromText="141" w:rightFromText="141" w:vertAnchor="text" w:horzAnchor="margin" w:tblpXSpec="center" w:tblpY="87"/>
        <w:tblW w:w="9640" w:type="dxa"/>
        <w:tblBorders>
          <w:top w:val="single" w:sz="4" w:space="0" w:color="auto"/>
          <w:left w:val="single" w:sz="4" w:space="0" w:color="auto"/>
          <w:bottom w:val="single" w:sz="4" w:space="0" w:color="auto"/>
          <w:right w:val="single" w:sz="4" w:space="0" w:color="auto"/>
        </w:tblBorders>
        <w:tblLook w:val="0140"/>
      </w:tblPr>
      <w:tblGrid>
        <w:gridCol w:w="9640"/>
      </w:tblGrid>
      <w:tr w:rsidR="008D6B75" w:rsidRPr="004D393A" w:rsidTr="004D393A">
        <w:trPr>
          <w:trHeight w:val="700"/>
        </w:trPr>
        <w:tc>
          <w:tcPr>
            <w:tcW w:w="9640" w:type="dxa"/>
          </w:tcPr>
          <w:p w:rsidR="008D6B75" w:rsidRPr="004D393A" w:rsidRDefault="008D6B75" w:rsidP="004D393A">
            <w:pPr>
              <w:pStyle w:val="Nagwek3"/>
              <w:spacing w:line="276" w:lineRule="auto"/>
              <w:rPr>
                <w:b/>
                <w:sz w:val="22"/>
                <w:szCs w:val="22"/>
              </w:rPr>
            </w:pPr>
            <w:r w:rsidRPr="004D393A">
              <w:rPr>
                <w:b/>
                <w:sz w:val="22"/>
                <w:szCs w:val="22"/>
              </w:rPr>
              <w:t xml:space="preserve">WA.263.46.2018.AZ                                                               ZAŁĄCZNIK NR 4 do SIWZ                                                                                                                                      </w:t>
            </w:r>
          </w:p>
        </w:tc>
      </w:tr>
      <w:tr w:rsidR="008D6B75" w:rsidRPr="004D393A" w:rsidTr="004D393A">
        <w:trPr>
          <w:trHeight w:val="157"/>
        </w:trPr>
        <w:tc>
          <w:tcPr>
            <w:tcW w:w="9640" w:type="dxa"/>
          </w:tcPr>
          <w:p w:rsidR="008D6B75" w:rsidRPr="004D393A" w:rsidRDefault="008D6B75" w:rsidP="004D393A">
            <w:pPr>
              <w:pStyle w:val="Nagwek1"/>
              <w:spacing w:line="276" w:lineRule="auto"/>
              <w:rPr>
                <w:sz w:val="22"/>
                <w:szCs w:val="22"/>
              </w:rPr>
            </w:pPr>
            <w:r w:rsidRPr="004D393A">
              <w:rPr>
                <w:b/>
                <w:caps/>
                <w:sz w:val="22"/>
                <w:szCs w:val="22"/>
              </w:rPr>
              <w:t>Wykaz USŁUG</w:t>
            </w:r>
          </w:p>
        </w:tc>
      </w:tr>
    </w:tbl>
    <w:p w:rsidR="008D6B75" w:rsidRPr="004D393A" w:rsidRDefault="008D6B75" w:rsidP="008D6B75">
      <w:pPr>
        <w:spacing w:line="276" w:lineRule="auto"/>
        <w:jc w:val="both"/>
        <w:rPr>
          <w:sz w:val="22"/>
          <w:szCs w:val="22"/>
        </w:rPr>
      </w:pPr>
    </w:p>
    <w:p w:rsidR="008D6B75" w:rsidRPr="004D393A" w:rsidRDefault="008D6B75" w:rsidP="008D6B75">
      <w:pPr>
        <w:spacing w:line="276" w:lineRule="auto"/>
        <w:jc w:val="both"/>
        <w:rPr>
          <w:sz w:val="22"/>
          <w:szCs w:val="22"/>
        </w:rPr>
      </w:pPr>
    </w:p>
    <w:p w:rsidR="008D6B75" w:rsidRPr="004D393A" w:rsidRDefault="008D6B75" w:rsidP="008D6B75">
      <w:pPr>
        <w:spacing w:line="276" w:lineRule="auto"/>
        <w:jc w:val="both"/>
        <w:rPr>
          <w:sz w:val="22"/>
          <w:szCs w:val="22"/>
        </w:rPr>
      </w:pPr>
      <w:r w:rsidRPr="004D393A">
        <w:rPr>
          <w:sz w:val="22"/>
          <w:szCs w:val="22"/>
        </w:rPr>
        <w:t xml:space="preserve">dot. wykazania spełniania warunku określonego w rozdziale IV ust. 1 </w:t>
      </w:r>
      <w:proofErr w:type="spellStart"/>
      <w:r w:rsidRPr="004D393A">
        <w:rPr>
          <w:sz w:val="22"/>
          <w:szCs w:val="22"/>
        </w:rPr>
        <w:t>pkt</w:t>
      </w:r>
      <w:proofErr w:type="spellEnd"/>
      <w:r w:rsidRPr="004D393A">
        <w:rPr>
          <w:sz w:val="22"/>
          <w:szCs w:val="22"/>
        </w:rPr>
        <w:t xml:space="preserve"> 1 SIWZ</w:t>
      </w:r>
    </w:p>
    <w:tbl>
      <w:tblPr>
        <w:tblW w:w="0" w:type="auto"/>
        <w:jc w:val="center"/>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121"/>
        <w:gridCol w:w="1133"/>
        <w:gridCol w:w="1182"/>
        <w:gridCol w:w="815"/>
        <w:gridCol w:w="1481"/>
        <w:gridCol w:w="1646"/>
        <w:gridCol w:w="1536"/>
      </w:tblGrid>
      <w:tr w:rsidR="008D6B75" w:rsidRPr="004D393A" w:rsidTr="004D393A">
        <w:trPr>
          <w:trHeight w:val="626"/>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8D6B75" w:rsidRPr="004D393A" w:rsidRDefault="008D6B75" w:rsidP="004D393A">
            <w:pPr>
              <w:spacing w:line="276" w:lineRule="auto"/>
              <w:jc w:val="center"/>
              <w:rPr>
                <w:sz w:val="22"/>
                <w:szCs w:val="22"/>
              </w:rPr>
            </w:pPr>
            <w:r w:rsidRPr="004D393A">
              <w:rPr>
                <w:sz w:val="22"/>
                <w:szCs w:val="22"/>
              </w:rPr>
              <w:t>Lp.</w:t>
            </w:r>
          </w:p>
        </w:tc>
        <w:tc>
          <w:tcPr>
            <w:tcW w:w="1039" w:type="dxa"/>
            <w:tcBorders>
              <w:top w:val="single" w:sz="4" w:space="0" w:color="auto"/>
              <w:left w:val="single" w:sz="4" w:space="0" w:color="auto"/>
              <w:bottom w:val="single" w:sz="4" w:space="0" w:color="auto"/>
              <w:right w:val="single" w:sz="4" w:space="0" w:color="auto"/>
            </w:tcBorders>
            <w:vAlign w:val="center"/>
            <w:hideMark/>
          </w:tcPr>
          <w:p w:rsidR="008D6B75" w:rsidRPr="004D393A" w:rsidRDefault="008D6B75" w:rsidP="004D393A">
            <w:pPr>
              <w:spacing w:line="276" w:lineRule="auto"/>
              <w:jc w:val="center"/>
              <w:rPr>
                <w:sz w:val="22"/>
                <w:szCs w:val="22"/>
              </w:rPr>
            </w:pPr>
            <w:r w:rsidRPr="004D393A">
              <w:rPr>
                <w:sz w:val="22"/>
                <w:szCs w:val="22"/>
              </w:rPr>
              <w:t>Przedmiot usługi</w:t>
            </w:r>
          </w:p>
        </w:tc>
        <w:tc>
          <w:tcPr>
            <w:tcW w:w="1050" w:type="dxa"/>
            <w:tcBorders>
              <w:top w:val="single" w:sz="4" w:space="0" w:color="auto"/>
              <w:left w:val="single" w:sz="4" w:space="0" w:color="auto"/>
              <w:bottom w:val="single" w:sz="4" w:space="0" w:color="auto"/>
              <w:right w:val="single" w:sz="4" w:space="0" w:color="auto"/>
            </w:tcBorders>
            <w:vAlign w:val="center"/>
            <w:hideMark/>
          </w:tcPr>
          <w:p w:rsidR="008D6B75" w:rsidRPr="004D393A" w:rsidRDefault="008D6B75" w:rsidP="004D393A">
            <w:pPr>
              <w:spacing w:line="276" w:lineRule="auto"/>
              <w:jc w:val="center"/>
              <w:rPr>
                <w:sz w:val="22"/>
                <w:szCs w:val="22"/>
              </w:rPr>
            </w:pPr>
            <w:r w:rsidRPr="004D393A">
              <w:rPr>
                <w:sz w:val="22"/>
                <w:szCs w:val="22"/>
              </w:rPr>
              <w:t>Nazwa podmiotu, na rzecz którego wykonano usługę</w:t>
            </w:r>
          </w:p>
        </w:tc>
        <w:tc>
          <w:tcPr>
            <w:tcW w:w="1094" w:type="dxa"/>
            <w:tcBorders>
              <w:top w:val="single" w:sz="4" w:space="0" w:color="auto"/>
              <w:left w:val="single" w:sz="4" w:space="0" w:color="auto"/>
              <w:bottom w:val="single" w:sz="4" w:space="0" w:color="auto"/>
              <w:right w:val="single" w:sz="4" w:space="0" w:color="auto"/>
            </w:tcBorders>
            <w:vAlign w:val="center"/>
            <w:hideMark/>
          </w:tcPr>
          <w:p w:rsidR="008D6B75" w:rsidRPr="004D393A" w:rsidRDefault="008D6B75" w:rsidP="004D393A">
            <w:pPr>
              <w:spacing w:line="276" w:lineRule="auto"/>
              <w:jc w:val="center"/>
              <w:rPr>
                <w:sz w:val="22"/>
                <w:szCs w:val="22"/>
              </w:rPr>
            </w:pPr>
            <w:r w:rsidRPr="004D393A">
              <w:rPr>
                <w:sz w:val="22"/>
                <w:szCs w:val="22"/>
              </w:rPr>
              <w:t>Data wykonania usługi</w:t>
            </w:r>
          </w:p>
          <w:p w:rsidR="008D6B75" w:rsidRPr="004D393A" w:rsidRDefault="008D6B75" w:rsidP="004D393A">
            <w:pPr>
              <w:spacing w:line="276" w:lineRule="auto"/>
              <w:jc w:val="center"/>
              <w:rPr>
                <w:sz w:val="22"/>
                <w:szCs w:val="22"/>
              </w:rPr>
            </w:pPr>
            <w:r w:rsidRPr="004D393A">
              <w:rPr>
                <w:sz w:val="22"/>
                <w:szCs w:val="22"/>
              </w:rPr>
              <w:t>(od – do)</w:t>
            </w:r>
          </w:p>
        </w:tc>
        <w:tc>
          <w:tcPr>
            <w:tcW w:w="761"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jc w:val="center"/>
              <w:rPr>
                <w:sz w:val="22"/>
                <w:szCs w:val="22"/>
              </w:rPr>
            </w:pPr>
            <w:r w:rsidRPr="004D393A">
              <w:rPr>
                <w:sz w:val="22"/>
                <w:szCs w:val="22"/>
              </w:rPr>
              <w:t>Liczba osób</w:t>
            </w:r>
          </w:p>
        </w:tc>
        <w:tc>
          <w:tcPr>
            <w:tcW w:w="1481" w:type="dxa"/>
            <w:tcBorders>
              <w:top w:val="single" w:sz="4" w:space="0" w:color="auto"/>
              <w:left w:val="single" w:sz="4" w:space="0" w:color="auto"/>
              <w:bottom w:val="single" w:sz="4" w:space="0" w:color="auto"/>
              <w:right w:val="single" w:sz="4" w:space="0" w:color="auto"/>
            </w:tcBorders>
          </w:tcPr>
          <w:p w:rsidR="008D6B75" w:rsidRPr="004D393A" w:rsidRDefault="008D6B75" w:rsidP="004D393A">
            <w:pPr>
              <w:spacing w:line="276" w:lineRule="auto"/>
              <w:jc w:val="center"/>
              <w:rPr>
                <w:sz w:val="22"/>
                <w:szCs w:val="22"/>
              </w:rPr>
            </w:pPr>
            <w:r w:rsidRPr="004D393A">
              <w:rPr>
                <w:sz w:val="22"/>
                <w:szCs w:val="22"/>
              </w:rPr>
              <w:t>Usługa obejmowała zapewnienie wyżywienia</w:t>
            </w:r>
          </w:p>
          <w:p w:rsidR="008D6B75" w:rsidRPr="004D393A" w:rsidRDefault="008D6B75" w:rsidP="004D393A">
            <w:pPr>
              <w:spacing w:line="276" w:lineRule="auto"/>
              <w:jc w:val="center"/>
              <w:rPr>
                <w:sz w:val="22"/>
                <w:szCs w:val="22"/>
              </w:rPr>
            </w:pPr>
            <w:r w:rsidRPr="004D393A">
              <w:rPr>
                <w:sz w:val="22"/>
                <w:szCs w:val="22"/>
              </w:rPr>
              <w:t>TAK/NIE*</w:t>
            </w:r>
          </w:p>
        </w:tc>
        <w:tc>
          <w:tcPr>
            <w:tcW w:w="1516"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jc w:val="center"/>
              <w:rPr>
                <w:sz w:val="22"/>
                <w:szCs w:val="22"/>
              </w:rPr>
            </w:pPr>
            <w:r w:rsidRPr="004D393A">
              <w:rPr>
                <w:sz w:val="22"/>
                <w:szCs w:val="22"/>
              </w:rPr>
              <w:t>Usługa obejmowała zapewnienie zakwaterowania uczestników</w:t>
            </w:r>
          </w:p>
          <w:p w:rsidR="008D6B75" w:rsidRPr="004D393A" w:rsidRDefault="008D6B75" w:rsidP="004D393A">
            <w:pPr>
              <w:spacing w:line="276" w:lineRule="auto"/>
              <w:jc w:val="center"/>
              <w:rPr>
                <w:sz w:val="22"/>
                <w:szCs w:val="22"/>
              </w:rPr>
            </w:pPr>
            <w:r w:rsidRPr="004D393A">
              <w:rPr>
                <w:sz w:val="22"/>
                <w:szCs w:val="22"/>
              </w:rPr>
              <w:t>TAK/NIE*</w:t>
            </w:r>
          </w:p>
        </w:tc>
        <w:tc>
          <w:tcPr>
            <w:tcW w:w="1272" w:type="dxa"/>
            <w:tcBorders>
              <w:top w:val="single" w:sz="4" w:space="0" w:color="auto"/>
              <w:left w:val="single" w:sz="4" w:space="0" w:color="auto"/>
              <w:bottom w:val="single" w:sz="4" w:space="0" w:color="auto"/>
              <w:right w:val="single" w:sz="4" w:space="0" w:color="auto"/>
            </w:tcBorders>
          </w:tcPr>
          <w:p w:rsidR="008D6B75" w:rsidRPr="004D393A" w:rsidRDefault="008D6B75" w:rsidP="004D393A">
            <w:pPr>
              <w:spacing w:line="276" w:lineRule="auto"/>
              <w:jc w:val="center"/>
              <w:rPr>
                <w:sz w:val="22"/>
                <w:szCs w:val="22"/>
              </w:rPr>
            </w:pPr>
            <w:r w:rsidRPr="004D393A">
              <w:rPr>
                <w:sz w:val="22"/>
                <w:szCs w:val="22"/>
              </w:rPr>
              <w:t xml:space="preserve">Usługa obejmowała zapewnienie sali konferencyjnej </w:t>
            </w:r>
          </w:p>
          <w:p w:rsidR="008D6B75" w:rsidRPr="004D393A" w:rsidRDefault="008D6B75" w:rsidP="004D393A">
            <w:pPr>
              <w:spacing w:line="276" w:lineRule="auto"/>
              <w:jc w:val="center"/>
              <w:rPr>
                <w:sz w:val="22"/>
                <w:szCs w:val="22"/>
              </w:rPr>
            </w:pPr>
            <w:r w:rsidRPr="004D393A">
              <w:rPr>
                <w:sz w:val="22"/>
                <w:szCs w:val="22"/>
              </w:rPr>
              <w:t>TAK/NIE*</w:t>
            </w:r>
          </w:p>
        </w:tc>
      </w:tr>
      <w:tr w:rsidR="008D6B75" w:rsidRPr="004D393A" w:rsidTr="004D393A">
        <w:trPr>
          <w:trHeight w:val="626"/>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8D6B75" w:rsidRPr="004D393A" w:rsidRDefault="008D6B75" w:rsidP="004D393A">
            <w:pPr>
              <w:spacing w:line="276" w:lineRule="auto"/>
              <w:jc w:val="center"/>
              <w:rPr>
                <w:sz w:val="22"/>
                <w:szCs w:val="22"/>
              </w:rPr>
            </w:pPr>
            <w:r w:rsidRPr="004D393A">
              <w:rPr>
                <w:sz w:val="22"/>
                <w:szCs w:val="22"/>
              </w:rPr>
              <w:t>1</w:t>
            </w:r>
            <w:r w:rsidR="002D5297">
              <w:rPr>
                <w:sz w:val="22"/>
                <w:szCs w:val="22"/>
              </w:rPr>
              <w:t>.</w:t>
            </w:r>
          </w:p>
        </w:tc>
        <w:tc>
          <w:tcPr>
            <w:tcW w:w="1039"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rPr>
                <w:sz w:val="22"/>
                <w:szCs w:val="22"/>
              </w:rPr>
            </w:pPr>
          </w:p>
        </w:tc>
        <w:tc>
          <w:tcPr>
            <w:tcW w:w="1050"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rPr>
                <w:sz w:val="22"/>
                <w:szCs w:val="22"/>
              </w:rPr>
            </w:pPr>
          </w:p>
        </w:tc>
        <w:tc>
          <w:tcPr>
            <w:tcW w:w="1094"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rPr>
                <w:sz w:val="22"/>
                <w:szCs w:val="22"/>
              </w:rPr>
            </w:pPr>
          </w:p>
        </w:tc>
        <w:tc>
          <w:tcPr>
            <w:tcW w:w="761"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jc w:val="center"/>
              <w:rPr>
                <w:sz w:val="22"/>
                <w:szCs w:val="22"/>
              </w:rPr>
            </w:pPr>
          </w:p>
        </w:tc>
        <w:tc>
          <w:tcPr>
            <w:tcW w:w="1481" w:type="dxa"/>
            <w:tcBorders>
              <w:top w:val="single" w:sz="4" w:space="0" w:color="auto"/>
              <w:left w:val="single" w:sz="4" w:space="0" w:color="auto"/>
              <w:bottom w:val="single" w:sz="4" w:space="0" w:color="auto"/>
              <w:right w:val="single" w:sz="4" w:space="0" w:color="auto"/>
            </w:tcBorders>
          </w:tcPr>
          <w:p w:rsidR="008D6B75" w:rsidRPr="004D393A" w:rsidRDefault="008D6B75" w:rsidP="004D393A">
            <w:pPr>
              <w:spacing w:line="276" w:lineRule="auto"/>
              <w:jc w:val="center"/>
              <w:rPr>
                <w:sz w:val="22"/>
                <w:szCs w:val="22"/>
              </w:rPr>
            </w:pPr>
          </w:p>
        </w:tc>
        <w:tc>
          <w:tcPr>
            <w:tcW w:w="1516"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jc w:val="center"/>
              <w:rPr>
                <w:sz w:val="22"/>
                <w:szCs w:val="22"/>
              </w:rPr>
            </w:pPr>
          </w:p>
        </w:tc>
        <w:tc>
          <w:tcPr>
            <w:tcW w:w="1272" w:type="dxa"/>
            <w:tcBorders>
              <w:top w:val="single" w:sz="4" w:space="0" w:color="auto"/>
              <w:left w:val="single" w:sz="4" w:space="0" w:color="auto"/>
              <w:bottom w:val="single" w:sz="4" w:space="0" w:color="auto"/>
              <w:right w:val="single" w:sz="4" w:space="0" w:color="auto"/>
            </w:tcBorders>
          </w:tcPr>
          <w:p w:rsidR="008D6B75" w:rsidRPr="004D393A" w:rsidRDefault="008D6B75" w:rsidP="004D393A">
            <w:pPr>
              <w:spacing w:line="276" w:lineRule="auto"/>
              <w:jc w:val="center"/>
              <w:rPr>
                <w:sz w:val="22"/>
                <w:szCs w:val="22"/>
              </w:rPr>
            </w:pPr>
          </w:p>
        </w:tc>
      </w:tr>
      <w:tr w:rsidR="008D6B75" w:rsidRPr="004D393A" w:rsidTr="004D393A">
        <w:trPr>
          <w:trHeight w:val="626"/>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8D6B75" w:rsidRPr="004D393A" w:rsidRDefault="008D6B75" w:rsidP="004D393A">
            <w:pPr>
              <w:spacing w:line="276" w:lineRule="auto"/>
              <w:jc w:val="center"/>
              <w:rPr>
                <w:sz w:val="22"/>
                <w:szCs w:val="22"/>
              </w:rPr>
            </w:pPr>
            <w:r w:rsidRPr="004D393A">
              <w:rPr>
                <w:sz w:val="22"/>
                <w:szCs w:val="22"/>
              </w:rPr>
              <w:t>2</w:t>
            </w:r>
            <w:r w:rsidR="002D5297">
              <w:rPr>
                <w:sz w:val="22"/>
                <w:szCs w:val="22"/>
              </w:rPr>
              <w:t>.</w:t>
            </w:r>
          </w:p>
        </w:tc>
        <w:tc>
          <w:tcPr>
            <w:tcW w:w="1039"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rPr>
                <w:sz w:val="22"/>
                <w:szCs w:val="22"/>
              </w:rPr>
            </w:pPr>
          </w:p>
        </w:tc>
        <w:tc>
          <w:tcPr>
            <w:tcW w:w="1050"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rPr>
                <w:sz w:val="22"/>
                <w:szCs w:val="22"/>
              </w:rPr>
            </w:pPr>
          </w:p>
        </w:tc>
        <w:tc>
          <w:tcPr>
            <w:tcW w:w="1094"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rPr>
                <w:sz w:val="22"/>
                <w:szCs w:val="22"/>
              </w:rPr>
            </w:pPr>
          </w:p>
        </w:tc>
        <w:tc>
          <w:tcPr>
            <w:tcW w:w="761"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jc w:val="center"/>
              <w:rPr>
                <w:sz w:val="22"/>
                <w:szCs w:val="22"/>
              </w:rPr>
            </w:pPr>
          </w:p>
        </w:tc>
        <w:tc>
          <w:tcPr>
            <w:tcW w:w="1481" w:type="dxa"/>
            <w:tcBorders>
              <w:top w:val="single" w:sz="4" w:space="0" w:color="auto"/>
              <w:left w:val="single" w:sz="4" w:space="0" w:color="auto"/>
              <w:bottom w:val="single" w:sz="4" w:space="0" w:color="auto"/>
              <w:right w:val="single" w:sz="4" w:space="0" w:color="auto"/>
            </w:tcBorders>
          </w:tcPr>
          <w:p w:rsidR="008D6B75" w:rsidRPr="004D393A" w:rsidRDefault="008D6B75" w:rsidP="004D393A">
            <w:pPr>
              <w:spacing w:line="276" w:lineRule="auto"/>
              <w:jc w:val="center"/>
              <w:rPr>
                <w:sz w:val="22"/>
                <w:szCs w:val="22"/>
              </w:rPr>
            </w:pPr>
          </w:p>
        </w:tc>
        <w:tc>
          <w:tcPr>
            <w:tcW w:w="1516" w:type="dxa"/>
            <w:tcBorders>
              <w:top w:val="single" w:sz="4" w:space="0" w:color="auto"/>
              <w:left w:val="single" w:sz="4" w:space="0" w:color="auto"/>
              <w:bottom w:val="single" w:sz="4" w:space="0" w:color="auto"/>
              <w:right w:val="single" w:sz="4" w:space="0" w:color="auto"/>
            </w:tcBorders>
            <w:vAlign w:val="center"/>
          </w:tcPr>
          <w:p w:rsidR="008D6B75" w:rsidRPr="004D393A" w:rsidRDefault="008D6B75" w:rsidP="004D393A">
            <w:pPr>
              <w:spacing w:line="276" w:lineRule="auto"/>
              <w:jc w:val="center"/>
              <w:rPr>
                <w:sz w:val="22"/>
                <w:szCs w:val="22"/>
              </w:rPr>
            </w:pPr>
          </w:p>
        </w:tc>
        <w:tc>
          <w:tcPr>
            <w:tcW w:w="1272" w:type="dxa"/>
            <w:tcBorders>
              <w:top w:val="single" w:sz="4" w:space="0" w:color="auto"/>
              <w:left w:val="single" w:sz="4" w:space="0" w:color="auto"/>
              <w:bottom w:val="single" w:sz="4" w:space="0" w:color="auto"/>
              <w:right w:val="single" w:sz="4" w:space="0" w:color="auto"/>
            </w:tcBorders>
          </w:tcPr>
          <w:p w:rsidR="008D6B75" w:rsidRPr="004D393A" w:rsidRDefault="008D6B75" w:rsidP="004D393A">
            <w:pPr>
              <w:spacing w:line="276" w:lineRule="auto"/>
              <w:jc w:val="center"/>
              <w:rPr>
                <w:sz w:val="22"/>
                <w:szCs w:val="22"/>
              </w:rPr>
            </w:pPr>
          </w:p>
        </w:tc>
      </w:tr>
      <w:tr w:rsidR="002D5297" w:rsidRPr="004D393A" w:rsidTr="004D393A">
        <w:trPr>
          <w:trHeight w:val="626"/>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2D5297" w:rsidRPr="004D393A" w:rsidRDefault="002D5297" w:rsidP="004D393A">
            <w:pPr>
              <w:spacing w:line="276" w:lineRule="auto"/>
              <w:jc w:val="center"/>
              <w:rPr>
                <w:sz w:val="22"/>
                <w:szCs w:val="22"/>
              </w:rPr>
            </w:pPr>
            <w:r>
              <w:rPr>
                <w:sz w:val="22"/>
                <w:szCs w:val="22"/>
              </w:rPr>
              <w:t>3.</w:t>
            </w:r>
          </w:p>
        </w:tc>
        <w:tc>
          <w:tcPr>
            <w:tcW w:w="1039" w:type="dxa"/>
            <w:tcBorders>
              <w:top w:val="single" w:sz="4" w:space="0" w:color="auto"/>
              <w:left w:val="single" w:sz="4" w:space="0" w:color="auto"/>
              <w:bottom w:val="single" w:sz="4" w:space="0" w:color="auto"/>
              <w:right w:val="single" w:sz="4" w:space="0" w:color="auto"/>
            </w:tcBorders>
            <w:vAlign w:val="center"/>
          </w:tcPr>
          <w:p w:rsidR="002D5297" w:rsidRPr="004D393A" w:rsidRDefault="002D5297" w:rsidP="004D393A">
            <w:pPr>
              <w:spacing w:line="276" w:lineRule="auto"/>
              <w:rPr>
                <w:sz w:val="22"/>
                <w:szCs w:val="22"/>
              </w:rPr>
            </w:pPr>
          </w:p>
        </w:tc>
        <w:tc>
          <w:tcPr>
            <w:tcW w:w="1050" w:type="dxa"/>
            <w:tcBorders>
              <w:top w:val="single" w:sz="4" w:space="0" w:color="auto"/>
              <w:left w:val="single" w:sz="4" w:space="0" w:color="auto"/>
              <w:bottom w:val="single" w:sz="4" w:space="0" w:color="auto"/>
              <w:right w:val="single" w:sz="4" w:space="0" w:color="auto"/>
            </w:tcBorders>
            <w:vAlign w:val="center"/>
          </w:tcPr>
          <w:p w:rsidR="002D5297" w:rsidRPr="004D393A" w:rsidRDefault="002D5297" w:rsidP="004D393A">
            <w:pPr>
              <w:spacing w:line="276" w:lineRule="auto"/>
              <w:rPr>
                <w:sz w:val="22"/>
                <w:szCs w:val="22"/>
              </w:rPr>
            </w:pPr>
          </w:p>
        </w:tc>
        <w:tc>
          <w:tcPr>
            <w:tcW w:w="1094" w:type="dxa"/>
            <w:tcBorders>
              <w:top w:val="single" w:sz="4" w:space="0" w:color="auto"/>
              <w:left w:val="single" w:sz="4" w:space="0" w:color="auto"/>
              <w:bottom w:val="single" w:sz="4" w:space="0" w:color="auto"/>
              <w:right w:val="single" w:sz="4" w:space="0" w:color="auto"/>
            </w:tcBorders>
            <w:vAlign w:val="center"/>
          </w:tcPr>
          <w:p w:rsidR="002D5297" w:rsidRPr="004D393A" w:rsidRDefault="002D5297" w:rsidP="004D393A">
            <w:pPr>
              <w:spacing w:line="276" w:lineRule="auto"/>
              <w:rPr>
                <w:sz w:val="22"/>
                <w:szCs w:val="22"/>
              </w:rPr>
            </w:pPr>
          </w:p>
        </w:tc>
        <w:tc>
          <w:tcPr>
            <w:tcW w:w="761" w:type="dxa"/>
            <w:tcBorders>
              <w:top w:val="single" w:sz="4" w:space="0" w:color="auto"/>
              <w:left w:val="single" w:sz="4" w:space="0" w:color="auto"/>
              <w:bottom w:val="single" w:sz="4" w:space="0" w:color="auto"/>
              <w:right w:val="single" w:sz="4" w:space="0" w:color="auto"/>
            </w:tcBorders>
            <w:vAlign w:val="center"/>
          </w:tcPr>
          <w:p w:rsidR="002D5297" w:rsidRPr="004D393A" w:rsidRDefault="002D5297" w:rsidP="004D393A">
            <w:pPr>
              <w:spacing w:line="276" w:lineRule="auto"/>
              <w:jc w:val="center"/>
              <w:rPr>
                <w:sz w:val="22"/>
                <w:szCs w:val="22"/>
              </w:rPr>
            </w:pPr>
          </w:p>
        </w:tc>
        <w:tc>
          <w:tcPr>
            <w:tcW w:w="1481" w:type="dxa"/>
            <w:tcBorders>
              <w:top w:val="single" w:sz="4" w:space="0" w:color="auto"/>
              <w:left w:val="single" w:sz="4" w:space="0" w:color="auto"/>
              <w:bottom w:val="single" w:sz="4" w:space="0" w:color="auto"/>
              <w:right w:val="single" w:sz="4" w:space="0" w:color="auto"/>
            </w:tcBorders>
          </w:tcPr>
          <w:p w:rsidR="002D5297" w:rsidRPr="004D393A" w:rsidRDefault="002D5297" w:rsidP="004D393A">
            <w:pPr>
              <w:spacing w:line="276" w:lineRule="auto"/>
              <w:jc w:val="center"/>
              <w:rPr>
                <w:sz w:val="22"/>
                <w:szCs w:val="22"/>
              </w:rPr>
            </w:pPr>
          </w:p>
        </w:tc>
        <w:tc>
          <w:tcPr>
            <w:tcW w:w="1516" w:type="dxa"/>
            <w:tcBorders>
              <w:top w:val="single" w:sz="4" w:space="0" w:color="auto"/>
              <w:left w:val="single" w:sz="4" w:space="0" w:color="auto"/>
              <w:bottom w:val="single" w:sz="4" w:space="0" w:color="auto"/>
              <w:right w:val="single" w:sz="4" w:space="0" w:color="auto"/>
            </w:tcBorders>
            <w:vAlign w:val="center"/>
          </w:tcPr>
          <w:p w:rsidR="002D5297" w:rsidRPr="004D393A" w:rsidRDefault="002D5297" w:rsidP="004D393A">
            <w:pPr>
              <w:spacing w:line="276" w:lineRule="auto"/>
              <w:jc w:val="center"/>
              <w:rPr>
                <w:sz w:val="22"/>
                <w:szCs w:val="22"/>
              </w:rPr>
            </w:pPr>
          </w:p>
        </w:tc>
        <w:tc>
          <w:tcPr>
            <w:tcW w:w="1272" w:type="dxa"/>
            <w:tcBorders>
              <w:top w:val="single" w:sz="4" w:space="0" w:color="auto"/>
              <w:left w:val="single" w:sz="4" w:space="0" w:color="auto"/>
              <w:bottom w:val="single" w:sz="4" w:space="0" w:color="auto"/>
              <w:right w:val="single" w:sz="4" w:space="0" w:color="auto"/>
            </w:tcBorders>
          </w:tcPr>
          <w:p w:rsidR="002D5297" w:rsidRPr="004D393A" w:rsidRDefault="002D5297" w:rsidP="004D393A">
            <w:pPr>
              <w:spacing w:line="276" w:lineRule="auto"/>
              <w:jc w:val="center"/>
              <w:rPr>
                <w:sz w:val="22"/>
                <w:szCs w:val="22"/>
              </w:rPr>
            </w:pPr>
          </w:p>
        </w:tc>
      </w:tr>
    </w:tbl>
    <w:p w:rsidR="008D6B75" w:rsidRPr="004D393A" w:rsidRDefault="008D6B75" w:rsidP="008D6B75">
      <w:pPr>
        <w:spacing w:line="276" w:lineRule="auto"/>
        <w:jc w:val="both"/>
        <w:rPr>
          <w:sz w:val="22"/>
          <w:szCs w:val="22"/>
        </w:rPr>
      </w:pPr>
    </w:p>
    <w:p w:rsidR="008D6B75" w:rsidRPr="004D393A" w:rsidRDefault="008D6B75" w:rsidP="008D6B75">
      <w:pPr>
        <w:spacing w:line="276" w:lineRule="auto"/>
        <w:jc w:val="both"/>
        <w:rPr>
          <w:sz w:val="22"/>
          <w:szCs w:val="22"/>
        </w:rPr>
      </w:pPr>
    </w:p>
    <w:p w:rsidR="008D6B75" w:rsidRPr="004D393A" w:rsidRDefault="008D6B75" w:rsidP="008D6B75">
      <w:pPr>
        <w:spacing w:line="276" w:lineRule="auto"/>
        <w:ind w:right="565"/>
        <w:jc w:val="both"/>
        <w:rPr>
          <w:sz w:val="22"/>
          <w:szCs w:val="22"/>
        </w:rPr>
      </w:pPr>
      <w:r w:rsidRPr="004D393A">
        <w:rPr>
          <w:sz w:val="22"/>
          <w:szCs w:val="22"/>
        </w:rPr>
        <w:t>* Wypełnić właściwie</w:t>
      </w:r>
    </w:p>
    <w:p w:rsidR="008D6B75" w:rsidRPr="004D393A" w:rsidRDefault="008D6B75" w:rsidP="008D6B75">
      <w:pPr>
        <w:spacing w:line="276" w:lineRule="auto"/>
        <w:jc w:val="both"/>
        <w:rPr>
          <w:sz w:val="22"/>
          <w:szCs w:val="22"/>
        </w:rPr>
      </w:pPr>
    </w:p>
    <w:p w:rsidR="008D6B75" w:rsidRPr="004D393A" w:rsidRDefault="008D6B75" w:rsidP="008D6B75">
      <w:pPr>
        <w:spacing w:line="276" w:lineRule="auto"/>
        <w:ind w:right="565"/>
        <w:jc w:val="both"/>
        <w:rPr>
          <w:sz w:val="22"/>
          <w:szCs w:val="22"/>
        </w:rPr>
      </w:pPr>
    </w:p>
    <w:p w:rsidR="008D6B75" w:rsidRPr="004D393A" w:rsidRDefault="008D6B75" w:rsidP="008D6B75">
      <w:pPr>
        <w:spacing w:line="276" w:lineRule="auto"/>
        <w:ind w:right="565"/>
        <w:jc w:val="both"/>
        <w:rPr>
          <w:sz w:val="22"/>
          <w:szCs w:val="22"/>
        </w:rPr>
      </w:pPr>
    </w:p>
    <w:p w:rsidR="008D6B75" w:rsidRPr="004D393A" w:rsidRDefault="008D6B75" w:rsidP="008D6B75">
      <w:pPr>
        <w:spacing w:line="276" w:lineRule="auto"/>
        <w:ind w:right="565"/>
        <w:jc w:val="both"/>
        <w:rPr>
          <w:sz w:val="22"/>
          <w:szCs w:val="22"/>
        </w:rPr>
      </w:pPr>
    </w:p>
    <w:p w:rsidR="008D6B75" w:rsidRPr="004D393A" w:rsidRDefault="008D6B75" w:rsidP="008D6B75">
      <w:pPr>
        <w:tabs>
          <w:tab w:val="left" w:pos="5670"/>
        </w:tabs>
        <w:spacing w:line="276" w:lineRule="auto"/>
        <w:jc w:val="center"/>
        <w:rPr>
          <w:sz w:val="22"/>
          <w:szCs w:val="22"/>
        </w:rPr>
      </w:pPr>
      <w:r w:rsidRPr="004D393A">
        <w:rPr>
          <w:sz w:val="22"/>
          <w:szCs w:val="22"/>
        </w:rPr>
        <w:t>................................., dn. ..................... 2018 r.              .............................................................</w:t>
      </w:r>
    </w:p>
    <w:p w:rsidR="008D6B75" w:rsidRPr="004D393A" w:rsidRDefault="008D6B75" w:rsidP="008D6B75">
      <w:pPr>
        <w:tabs>
          <w:tab w:val="left" w:pos="5670"/>
        </w:tabs>
        <w:spacing w:line="276" w:lineRule="auto"/>
        <w:jc w:val="center"/>
        <w:rPr>
          <w:sz w:val="22"/>
          <w:szCs w:val="22"/>
        </w:rPr>
      </w:pPr>
    </w:p>
    <w:p w:rsidR="008D6B75" w:rsidRPr="004D393A" w:rsidRDefault="008D6B75" w:rsidP="008D6B75">
      <w:pPr>
        <w:tabs>
          <w:tab w:val="left" w:pos="5670"/>
        </w:tabs>
        <w:spacing w:line="276" w:lineRule="auto"/>
        <w:jc w:val="center"/>
        <w:rPr>
          <w:sz w:val="22"/>
          <w:szCs w:val="22"/>
        </w:rPr>
      </w:pPr>
    </w:p>
    <w:p w:rsidR="008D6B75" w:rsidRPr="004D393A" w:rsidRDefault="008D6B75" w:rsidP="008D6B75">
      <w:pPr>
        <w:tabs>
          <w:tab w:val="left" w:pos="5670"/>
        </w:tabs>
        <w:spacing w:line="276" w:lineRule="auto"/>
        <w:jc w:val="center"/>
        <w:rPr>
          <w:sz w:val="22"/>
          <w:szCs w:val="22"/>
        </w:rPr>
      </w:pPr>
    </w:p>
    <w:p w:rsidR="008D6B75" w:rsidRPr="004D393A" w:rsidRDefault="008D6B75" w:rsidP="008D6B75">
      <w:pPr>
        <w:tabs>
          <w:tab w:val="left" w:pos="5670"/>
        </w:tabs>
        <w:spacing w:line="276" w:lineRule="auto"/>
        <w:jc w:val="center"/>
        <w:rPr>
          <w:sz w:val="22"/>
          <w:szCs w:val="22"/>
        </w:rPr>
      </w:pPr>
    </w:p>
    <w:p w:rsidR="008D6B75" w:rsidRPr="004D393A" w:rsidRDefault="008D6B75" w:rsidP="008D6B75">
      <w:pPr>
        <w:tabs>
          <w:tab w:val="left" w:pos="5670"/>
        </w:tabs>
        <w:spacing w:line="276" w:lineRule="auto"/>
        <w:jc w:val="center"/>
        <w:rPr>
          <w:sz w:val="22"/>
          <w:szCs w:val="22"/>
        </w:rPr>
      </w:pPr>
    </w:p>
    <w:p w:rsidR="008D6B75" w:rsidRPr="004D393A" w:rsidRDefault="008D6B75" w:rsidP="008D6B75">
      <w:pPr>
        <w:tabs>
          <w:tab w:val="left" w:pos="5670"/>
        </w:tabs>
        <w:spacing w:line="276" w:lineRule="auto"/>
        <w:jc w:val="center"/>
        <w:rPr>
          <w:sz w:val="22"/>
          <w:szCs w:val="22"/>
        </w:rPr>
      </w:pPr>
    </w:p>
    <w:p w:rsidR="008D6B75" w:rsidRPr="004D393A" w:rsidRDefault="008D6B75" w:rsidP="008D6B75">
      <w:pPr>
        <w:tabs>
          <w:tab w:val="left" w:pos="5670"/>
        </w:tabs>
        <w:spacing w:line="276" w:lineRule="auto"/>
        <w:jc w:val="center"/>
        <w:rPr>
          <w:sz w:val="22"/>
          <w:szCs w:val="22"/>
        </w:rPr>
      </w:pPr>
    </w:p>
    <w:p w:rsidR="008D6B75" w:rsidRPr="004D393A" w:rsidRDefault="008D6B75" w:rsidP="008D6B75">
      <w:pPr>
        <w:tabs>
          <w:tab w:val="left" w:pos="5670"/>
        </w:tabs>
        <w:spacing w:line="276" w:lineRule="auto"/>
        <w:jc w:val="center"/>
        <w:rPr>
          <w:sz w:val="22"/>
          <w:szCs w:val="22"/>
        </w:rPr>
      </w:pPr>
    </w:p>
    <w:p w:rsidR="008D6B75" w:rsidRPr="004D393A" w:rsidRDefault="008D6B75" w:rsidP="008D6B75">
      <w:pPr>
        <w:tabs>
          <w:tab w:val="left" w:pos="5670"/>
        </w:tabs>
        <w:spacing w:line="276" w:lineRule="auto"/>
        <w:jc w:val="center"/>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p w:rsidR="0025002F" w:rsidRPr="004D393A" w:rsidRDefault="0025002F" w:rsidP="0025002F">
      <w:pPr>
        <w:tabs>
          <w:tab w:val="left" w:pos="4962"/>
        </w:tabs>
        <w:spacing w:line="240" w:lineRule="exact"/>
        <w:jc w:val="both"/>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25002F" w:rsidRPr="004D393A" w:rsidTr="008A570D">
        <w:tc>
          <w:tcPr>
            <w:tcW w:w="9356" w:type="dxa"/>
          </w:tcPr>
          <w:p w:rsidR="0025002F" w:rsidRPr="004D393A" w:rsidRDefault="0025002F" w:rsidP="008A570D">
            <w:pPr>
              <w:keepNext/>
              <w:spacing w:line="276" w:lineRule="auto"/>
              <w:jc w:val="both"/>
              <w:outlineLvl w:val="2"/>
              <w:rPr>
                <w:b/>
                <w:sz w:val="22"/>
                <w:szCs w:val="22"/>
              </w:rPr>
            </w:pPr>
            <w:r w:rsidRPr="004D393A">
              <w:rPr>
                <w:sz w:val="22"/>
                <w:szCs w:val="22"/>
              </w:rPr>
              <w:br w:type="page"/>
            </w:r>
            <w:r w:rsidRPr="004D393A">
              <w:rPr>
                <w:sz w:val="22"/>
                <w:szCs w:val="22"/>
              </w:rPr>
              <w:br w:type="page"/>
            </w:r>
            <w:r w:rsidRPr="004D393A">
              <w:rPr>
                <w:sz w:val="22"/>
                <w:szCs w:val="22"/>
              </w:rPr>
              <w:br w:type="page"/>
            </w:r>
            <w:r w:rsidR="00070532" w:rsidRPr="004D393A">
              <w:rPr>
                <w:b/>
                <w:sz w:val="22"/>
                <w:szCs w:val="22"/>
              </w:rPr>
              <w:t>WA.263.46.2018.AZ</w:t>
            </w:r>
            <w:r w:rsidRPr="004D393A">
              <w:rPr>
                <w:b/>
                <w:sz w:val="22"/>
                <w:szCs w:val="22"/>
              </w:rPr>
              <w:t xml:space="preserve">                                                                       ZAŁĄCZNIK NR </w:t>
            </w:r>
            <w:r w:rsidR="008D6B75" w:rsidRPr="004D393A">
              <w:rPr>
                <w:b/>
                <w:sz w:val="22"/>
                <w:szCs w:val="22"/>
              </w:rPr>
              <w:t>5</w:t>
            </w:r>
            <w:r w:rsidR="000273EE" w:rsidRPr="004D393A">
              <w:rPr>
                <w:b/>
                <w:sz w:val="22"/>
                <w:szCs w:val="22"/>
              </w:rPr>
              <w:t xml:space="preserve"> </w:t>
            </w:r>
            <w:r w:rsidRPr="004D393A">
              <w:rPr>
                <w:b/>
                <w:sz w:val="22"/>
                <w:szCs w:val="22"/>
              </w:rPr>
              <w:t xml:space="preserve">do SIWZ               </w:t>
            </w:r>
          </w:p>
          <w:p w:rsidR="0025002F" w:rsidRPr="004D393A" w:rsidRDefault="0025002F" w:rsidP="008A570D">
            <w:pPr>
              <w:spacing w:line="276" w:lineRule="auto"/>
              <w:rPr>
                <w:sz w:val="22"/>
                <w:szCs w:val="22"/>
              </w:rPr>
            </w:pPr>
          </w:p>
        </w:tc>
      </w:tr>
      <w:tr w:rsidR="0025002F" w:rsidRPr="004D393A" w:rsidTr="008A570D">
        <w:tc>
          <w:tcPr>
            <w:tcW w:w="9356" w:type="dxa"/>
          </w:tcPr>
          <w:p w:rsidR="0025002F" w:rsidRPr="004D393A" w:rsidRDefault="0025002F" w:rsidP="008A570D">
            <w:pPr>
              <w:keepNext/>
              <w:spacing w:line="276" w:lineRule="auto"/>
              <w:jc w:val="center"/>
              <w:outlineLvl w:val="1"/>
              <w:rPr>
                <w:b/>
                <w:sz w:val="22"/>
                <w:szCs w:val="22"/>
              </w:rPr>
            </w:pPr>
            <w:r w:rsidRPr="004D393A">
              <w:rPr>
                <w:b/>
                <w:sz w:val="22"/>
                <w:szCs w:val="22"/>
              </w:rPr>
              <w:t xml:space="preserve">OŚWIADCZENIE O BRAKU PODSTAW DO WYKLUCZENIA </w:t>
            </w:r>
            <w:r w:rsidRPr="004D393A">
              <w:rPr>
                <w:b/>
                <w:sz w:val="22"/>
                <w:szCs w:val="22"/>
              </w:rPr>
              <w:br/>
              <w:t>W ZAKRESIE ART. 24 UST. 11 USTAWY</w:t>
            </w:r>
          </w:p>
          <w:p w:rsidR="0025002F" w:rsidRPr="004D393A" w:rsidRDefault="0025002F" w:rsidP="008A570D">
            <w:pPr>
              <w:spacing w:line="276" w:lineRule="auto"/>
              <w:jc w:val="center"/>
              <w:rPr>
                <w:sz w:val="22"/>
                <w:szCs w:val="22"/>
              </w:rPr>
            </w:pPr>
          </w:p>
        </w:tc>
      </w:tr>
    </w:tbl>
    <w:p w:rsidR="0025002F" w:rsidRPr="004D393A" w:rsidRDefault="0025002F" w:rsidP="0025002F">
      <w:pPr>
        <w:spacing w:line="276" w:lineRule="auto"/>
        <w:rPr>
          <w:sz w:val="22"/>
          <w:szCs w:val="22"/>
        </w:rPr>
      </w:pPr>
    </w:p>
    <w:p w:rsidR="0025002F" w:rsidRPr="004D393A" w:rsidRDefault="0025002F" w:rsidP="0025002F">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rPr>
          <w:sz w:val="22"/>
          <w:szCs w:val="22"/>
        </w:rPr>
      </w:pPr>
    </w:p>
    <w:p w:rsidR="0025002F" w:rsidRPr="004D393A" w:rsidRDefault="0025002F" w:rsidP="0025002F">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25002F" w:rsidRPr="004D393A" w:rsidRDefault="0025002F" w:rsidP="0025002F">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25002F" w:rsidRPr="004D393A" w:rsidRDefault="0025002F" w:rsidP="0025002F">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25002F" w:rsidRPr="004D393A" w:rsidRDefault="0025002F" w:rsidP="0025002F">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r w:rsidRPr="004D393A">
        <w:rPr>
          <w:sz w:val="22"/>
          <w:szCs w:val="22"/>
        </w:rPr>
        <w:t>(pieczęć Wykonawcy)</w:t>
      </w:r>
    </w:p>
    <w:p w:rsidR="0025002F" w:rsidRPr="004D393A" w:rsidRDefault="0025002F" w:rsidP="0025002F">
      <w:pPr>
        <w:spacing w:line="276" w:lineRule="auto"/>
        <w:jc w:val="both"/>
        <w:rPr>
          <w:sz w:val="22"/>
          <w:szCs w:val="22"/>
        </w:rPr>
      </w:pPr>
    </w:p>
    <w:p w:rsidR="0025002F" w:rsidRPr="004D393A" w:rsidRDefault="0025002F" w:rsidP="0025002F">
      <w:pPr>
        <w:spacing w:line="276" w:lineRule="auto"/>
        <w:jc w:val="both"/>
        <w:rPr>
          <w:sz w:val="22"/>
          <w:szCs w:val="22"/>
        </w:rPr>
      </w:pPr>
    </w:p>
    <w:p w:rsidR="0025002F" w:rsidRPr="004D393A" w:rsidRDefault="0025002F" w:rsidP="0025002F">
      <w:pPr>
        <w:spacing w:line="276" w:lineRule="auto"/>
        <w:jc w:val="both"/>
        <w:rPr>
          <w:sz w:val="22"/>
          <w:szCs w:val="22"/>
        </w:rPr>
      </w:pPr>
    </w:p>
    <w:p w:rsidR="0025002F" w:rsidRPr="004D393A" w:rsidRDefault="0025002F" w:rsidP="0025002F">
      <w:pPr>
        <w:spacing w:line="276" w:lineRule="auto"/>
        <w:jc w:val="both"/>
        <w:rPr>
          <w:sz w:val="22"/>
          <w:szCs w:val="22"/>
        </w:rPr>
      </w:pPr>
    </w:p>
    <w:p w:rsidR="0025002F" w:rsidRPr="004D393A" w:rsidRDefault="0025002F" w:rsidP="0025002F">
      <w:pPr>
        <w:spacing w:line="276" w:lineRule="auto"/>
        <w:jc w:val="both"/>
        <w:rPr>
          <w:sz w:val="22"/>
          <w:szCs w:val="22"/>
        </w:rPr>
      </w:pPr>
    </w:p>
    <w:p w:rsidR="0025002F" w:rsidRPr="004D393A" w:rsidRDefault="0025002F" w:rsidP="0025002F">
      <w:pPr>
        <w:spacing w:line="276" w:lineRule="auto"/>
        <w:jc w:val="both"/>
        <w:rPr>
          <w:sz w:val="22"/>
          <w:szCs w:val="22"/>
        </w:rPr>
      </w:pPr>
    </w:p>
    <w:p w:rsidR="0025002F" w:rsidRPr="004D393A" w:rsidRDefault="0025002F" w:rsidP="0025002F">
      <w:pPr>
        <w:spacing w:line="276" w:lineRule="auto"/>
        <w:jc w:val="both"/>
        <w:rPr>
          <w:sz w:val="22"/>
          <w:szCs w:val="22"/>
        </w:rPr>
      </w:pPr>
      <w:r w:rsidRPr="004D393A">
        <w:rPr>
          <w:sz w:val="22"/>
          <w:szCs w:val="22"/>
        </w:rPr>
        <w:t xml:space="preserve">Ja niżej podpisany/My niżej podpisani </w:t>
      </w:r>
    </w:p>
    <w:p w:rsidR="0025002F" w:rsidRPr="004D393A" w:rsidRDefault="0025002F" w:rsidP="0025002F">
      <w:pPr>
        <w:spacing w:line="276" w:lineRule="auto"/>
        <w:jc w:val="both"/>
        <w:rPr>
          <w:sz w:val="22"/>
          <w:szCs w:val="22"/>
        </w:rPr>
      </w:pPr>
      <w:r w:rsidRPr="004D393A">
        <w:rPr>
          <w:sz w:val="22"/>
          <w:szCs w:val="22"/>
        </w:rPr>
        <w:t>........................................................................................................................................................................................................................................................................................................................................</w:t>
      </w:r>
    </w:p>
    <w:p w:rsidR="0025002F" w:rsidRPr="004D393A" w:rsidRDefault="0025002F" w:rsidP="0025002F">
      <w:pPr>
        <w:spacing w:line="276" w:lineRule="auto"/>
        <w:jc w:val="both"/>
        <w:rPr>
          <w:sz w:val="22"/>
          <w:szCs w:val="22"/>
        </w:rPr>
      </w:pPr>
      <w:r w:rsidRPr="004D393A">
        <w:rPr>
          <w:sz w:val="22"/>
          <w:szCs w:val="22"/>
        </w:rPr>
        <w:t xml:space="preserve">będąc upoważnionym/i/ do reprezentowania Wykonawcy: </w:t>
      </w:r>
    </w:p>
    <w:p w:rsidR="0025002F" w:rsidRPr="004D393A" w:rsidRDefault="0025002F" w:rsidP="0025002F">
      <w:pPr>
        <w:spacing w:line="276" w:lineRule="auto"/>
        <w:jc w:val="both"/>
        <w:rPr>
          <w:sz w:val="22"/>
          <w:szCs w:val="22"/>
        </w:rPr>
      </w:pPr>
      <w:r w:rsidRPr="004D393A">
        <w:rPr>
          <w:sz w:val="22"/>
          <w:szCs w:val="22"/>
        </w:rPr>
        <w:t>....................................................................................................................................................................................................................................................................................................................................................................................................................................................................,</w:t>
      </w:r>
    </w:p>
    <w:p w:rsidR="0025002F" w:rsidRPr="004D393A" w:rsidRDefault="0025002F" w:rsidP="0025002F">
      <w:pPr>
        <w:autoSpaceDE w:val="0"/>
        <w:autoSpaceDN w:val="0"/>
        <w:adjustRightInd w:val="0"/>
        <w:spacing w:line="276" w:lineRule="auto"/>
        <w:jc w:val="both"/>
        <w:rPr>
          <w:sz w:val="22"/>
          <w:szCs w:val="22"/>
        </w:rPr>
      </w:pPr>
      <w:r w:rsidRPr="004D393A">
        <w:rPr>
          <w:sz w:val="22"/>
          <w:szCs w:val="22"/>
        </w:rPr>
        <w:t>Nr faksu ................................ ; Nr telefonu ...............................; e-mail ……………………….</w:t>
      </w:r>
    </w:p>
    <w:p w:rsidR="0025002F" w:rsidRPr="004D393A" w:rsidRDefault="0025002F" w:rsidP="00735D88">
      <w:pPr>
        <w:jc w:val="both"/>
        <w:rPr>
          <w:bCs/>
          <w:sz w:val="22"/>
          <w:szCs w:val="22"/>
        </w:rPr>
      </w:pPr>
      <w:r w:rsidRPr="004D393A">
        <w:rPr>
          <w:sz w:val="22"/>
          <w:szCs w:val="22"/>
        </w:rPr>
        <w:t>przystępując do postępowania o udzielenie zamówienia publicznego prowadzonego przez Centrum Projektów Europejskich w trybie art. 138 g na</w:t>
      </w:r>
      <w:r w:rsidR="002D5297" w:rsidRPr="004D393A">
        <w:rPr>
          <w:sz w:val="22"/>
          <w:szCs w:val="22"/>
        </w:rPr>
        <w:t xml:space="preserve"> </w:t>
      </w:r>
      <w:r w:rsidR="002D5297" w:rsidRPr="004D393A">
        <w:rPr>
          <w:color w:val="000000"/>
          <w:sz w:val="22"/>
          <w:szCs w:val="22"/>
        </w:rPr>
        <w:t xml:space="preserve">dostarczenie wybranych usług w </w:t>
      </w:r>
      <w:r w:rsidR="002D5297" w:rsidRPr="004D393A">
        <w:rPr>
          <w:sz w:val="22"/>
          <w:szCs w:val="22"/>
        </w:rPr>
        <w:t xml:space="preserve">ramach organizacji jednodniowego szkolenia z wdrażania projektów dla beneficjentów pierwszego naboru w ramach Programu </w:t>
      </w:r>
      <w:proofErr w:type="spellStart"/>
      <w:r w:rsidR="002D5297" w:rsidRPr="004D393A">
        <w:rPr>
          <w:sz w:val="22"/>
          <w:szCs w:val="22"/>
        </w:rPr>
        <w:t>Polska-Białoruś-Ukraina</w:t>
      </w:r>
      <w:proofErr w:type="spellEnd"/>
      <w:r w:rsidR="002D5297" w:rsidRPr="004D393A">
        <w:rPr>
          <w:sz w:val="22"/>
          <w:szCs w:val="22"/>
        </w:rPr>
        <w:t xml:space="preserve"> 2014-2020 w Lublinie w listopadzie 2018 r.</w:t>
      </w:r>
    </w:p>
    <w:p w:rsidR="0025002F" w:rsidRPr="004D393A" w:rsidRDefault="0025002F" w:rsidP="0025002F">
      <w:pPr>
        <w:autoSpaceDE w:val="0"/>
        <w:autoSpaceDN w:val="0"/>
        <w:adjustRightInd w:val="0"/>
        <w:spacing w:line="276" w:lineRule="auto"/>
        <w:jc w:val="both"/>
        <w:rPr>
          <w:sz w:val="22"/>
          <w:szCs w:val="22"/>
        </w:rPr>
      </w:pPr>
    </w:p>
    <w:p w:rsidR="0025002F" w:rsidRPr="004D393A" w:rsidRDefault="0025002F" w:rsidP="0025002F">
      <w:pPr>
        <w:tabs>
          <w:tab w:val="left" w:pos="1560"/>
        </w:tabs>
        <w:spacing w:line="276" w:lineRule="auto"/>
        <w:jc w:val="both"/>
        <w:rPr>
          <w:b/>
          <w:bCs/>
          <w:sz w:val="22"/>
          <w:szCs w:val="22"/>
        </w:rPr>
      </w:pPr>
      <w:r w:rsidRPr="004D393A">
        <w:rPr>
          <w:b/>
          <w:bCs/>
          <w:sz w:val="22"/>
          <w:szCs w:val="22"/>
        </w:rPr>
        <w:t xml:space="preserve">oświadczam/y/, że: </w:t>
      </w:r>
    </w:p>
    <w:p w:rsidR="0025002F" w:rsidRPr="004D393A" w:rsidRDefault="0025002F" w:rsidP="00070532">
      <w:pPr>
        <w:numPr>
          <w:ilvl w:val="0"/>
          <w:numId w:val="32"/>
        </w:numPr>
        <w:tabs>
          <w:tab w:val="left" w:pos="1560"/>
        </w:tabs>
        <w:spacing w:line="276" w:lineRule="auto"/>
        <w:jc w:val="both"/>
        <w:rPr>
          <w:b/>
          <w:bCs/>
          <w:i/>
          <w:sz w:val="22"/>
          <w:szCs w:val="22"/>
          <w:u w:val="single"/>
        </w:rPr>
      </w:pPr>
      <w:r w:rsidRPr="004D393A">
        <w:rPr>
          <w:b/>
          <w:bCs/>
          <w:i/>
          <w:sz w:val="22"/>
          <w:szCs w:val="22"/>
          <w:u w:val="single"/>
        </w:rPr>
        <w:t>należę/</w:t>
      </w:r>
      <w:proofErr w:type="spellStart"/>
      <w:r w:rsidRPr="004D393A">
        <w:rPr>
          <w:b/>
          <w:bCs/>
          <w:i/>
          <w:sz w:val="22"/>
          <w:szCs w:val="22"/>
          <w:u w:val="single"/>
        </w:rPr>
        <w:t>ymy</w:t>
      </w:r>
      <w:proofErr w:type="spellEnd"/>
      <w:r w:rsidRPr="004D393A">
        <w:rPr>
          <w:b/>
          <w:bCs/>
          <w:i/>
          <w:sz w:val="22"/>
          <w:szCs w:val="22"/>
          <w:u w:val="single"/>
        </w:rPr>
        <w:t xml:space="preserve">* </w:t>
      </w:r>
    </w:p>
    <w:p w:rsidR="0025002F" w:rsidRPr="004D393A" w:rsidRDefault="0025002F" w:rsidP="00070532">
      <w:pPr>
        <w:numPr>
          <w:ilvl w:val="0"/>
          <w:numId w:val="32"/>
        </w:numPr>
        <w:tabs>
          <w:tab w:val="left" w:pos="1560"/>
        </w:tabs>
        <w:spacing w:line="276" w:lineRule="auto"/>
        <w:jc w:val="both"/>
        <w:rPr>
          <w:b/>
          <w:bCs/>
          <w:sz w:val="22"/>
          <w:szCs w:val="22"/>
        </w:rPr>
      </w:pPr>
      <w:r w:rsidRPr="004D393A">
        <w:rPr>
          <w:b/>
          <w:bCs/>
          <w:i/>
          <w:sz w:val="22"/>
          <w:szCs w:val="22"/>
          <w:u w:val="single"/>
        </w:rPr>
        <w:t>nie należę/</w:t>
      </w:r>
      <w:proofErr w:type="spellStart"/>
      <w:r w:rsidRPr="004D393A">
        <w:rPr>
          <w:b/>
          <w:bCs/>
          <w:i/>
          <w:sz w:val="22"/>
          <w:szCs w:val="22"/>
          <w:u w:val="single"/>
        </w:rPr>
        <w:t>ymy</w:t>
      </w:r>
      <w:proofErr w:type="spellEnd"/>
      <w:r w:rsidRPr="004D393A">
        <w:rPr>
          <w:b/>
          <w:bCs/>
          <w:i/>
          <w:sz w:val="22"/>
          <w:szCs w:val="22"/>
          <w:u w:val="single"/>
        </w:rPr>
        <w:t>*</w:t>
      </w:r>
      <w:r w:rsidRPr="004D393A">
        <w:rPr>
          <w:b/>
          <w:bCs/>
          <w:sz w:val="22"/>
          <w:szCs w:val="22"/>
        </w:rPr>
        <w:t xml:space="preserve"> </w:t>
      </w:r>
    </w:p>
    <w:p w:rsidR="0025002F" w:rsidRPr="004D393A" w:rsidRDefault="0025002F" w:rsidP="0025002F">
      <w:pPr>
        <w:tabs>
          <w:tab w:val="left" w:pos="1560"/>
        </w:tabs>
        <w:spacing w:line="276" w:lineRule="auto"/>
        <w:jc w:val="both"/>
        <w:rPr>
          <w:b/>
          <w:bCs/>
          <w:sz w:val="22"/>
          <w:szCs w:val="22"/>
        </w:rPr>
      </w:pPr>
      <w:r w:rsidRPr="004D393A">
        <w:rPr>
          <w:b/>
          <w:bCs/>
          <w:sz w:val="22"/>
          <w:szCs w:val="22"/>
        </w:rPr>
        <w:t xml:space="preserve">do </w:t>
      </w:r>
      <w:r w:rsidR="00070532" w:rsidRPr="004D393A">
        <w:rPr>
          <w:b/>
          <w:bCs/>
          <w:sz w:val="22"/>
          <w:szCs w:val="22"/>
        </w:rPr>
        <w:t xml:space="preserve">żadnej/tej samej* </w:t>
      </w:r>
      <w:r w:rsidRPr="004D393A">
        <w:rPr>
          <w:b/>
          <w:bCs/>
          <w:sz w:val="22"/>
          <w:szCs w:val="22"/>
        </w:rPr>
        <w:t>grupy kapitałowej, w rozumieniu ustawy z dnia 16 lutego 2007 r. o ochro</w:t>
      </w:r>
      <w:r w:rsidR="00967838" w:rsidRPr="004D393A">
        <w:rPr>
          <w:b/>
          <w:bCs/>
          <w:sz w:val="22"/>
          <w:szCs w:val="22"/>
        </w:rPr>
        <w:t>nie konkurencji i konsumentów (t. j. Dz. U. z 2017 r. poz. 229, 1089, 1132, z 2018 r. poz. 650)**</w:t>
      </w:r>
    </w:p>
    <w:p w:rsidR="0025002F" w:rsidRPr="004D393A" w:rsidRDefault="0025002F" w:rsidP="0025002F">
      <w:pPr>
        <w:tabs>
          <w:tab w:val="left" w:pos="1560"/>
        </w:tabs>
        <w:spacing w:line="276" w:lineRule="auto"/>
        <w:jc w:val="both"/>
        <w:rPr>
          <w:bCs/>
          <w:sz w:val="22"/>
          <w:szCs w:val="22"/>
        </w:rPr>
      </w:pPr>
    </w:p>
    <w:p w:rsidR="0025002F" w:rsidRPr="004D393A" w:rsidRDefault="0025002F" w:rsidP="0025002F">
      <w:pPr>
        <w:tabs>
          <w:tab w:val="left" w:pos="1560"/>
        </w:tabs>
        <w:spacing w:line="276" w:lineRule="auto"/>
        <w:jc w:val="both"/>
        <w:rPr>
          <w:bCs/>
          <w:sz w:val="22"/>
          <w:szCs w:val="22"/>
        </w:rPr>
      </w:pPr>
      <w:r w:rsidRPr="004D393A">
        <w:rPr>
          <w:bCs/>
          <w:sz w:val="22"/>
          <w:szCs w:val="22"/>
        </w:rPr>
        <w:t>* niewłaściwe skreślić</w:t>
      </w:r>
    </w:p>
    <w:p w:rsidR="0025002F" w:rsidRPr="004D393A" w:rsidRDefault="0025002F" w:rsidP="0025002F">
      <w:pPr>
        <w:tabs>
          <w:tab w:val="left" w:pos="1560"/>
        </w:tabs>
        <w:spacing w:line="276" w:lineRule="auto"/>
        <w:jc w:val="both"/>
        <w:rPr>
          <w:bCs/>
          <w:sz w:val="22"/>
          <w:szCs w:val="22"/>
        </w:rPr>
      </w:pPr>
      <w:r w:rsidRPr="004D393A">
        <w:rPr>
          <w:b/>
          <w:bCs/>
          <w:sz w:val="22"/>
          <w:szCs w:val="22"/>
        </w:rPr>
        <w:t xml:space="preserve">** </w:t>
      </w:r>
      <w:r w:rsidRPr="004D393A">
        <w:rPr>
          <w:bCs/>
          <w:sz w:val="22"/>
          <w:szCs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4D393A">
        <w:rPr>
          <w:sz w:val="22"/>
          <w:szCs w:val="22"/>
          <w:u w:val="single"/>
        </w:rPr>
        <w:t>(tj. Dz. U. z 2017 r. poz. 1579)</w:t>
      </w:r>
    </w:p>
    <w:p w:rsidR="0025002F" w:rsidRPr="004D393A" w:rsidRDefault="0025002F" w:rsidP="0025002F">
      <w:pPr>
        <w:tabs>
          <w:tab w:val="left" w:pos="1560"/>
        </w:tabs>
        <w:spacing w:line="276" w:lineRule="auto"/>
        <w:jc w:val="both"/>
        <w:rPr>
          <w:b/>
          <w:bCs/>
          <w:sz w:val="22"/>
          <w:szCs w:val="22"/>
        </w:rPr>
      </w:pPr>
    </w:p>
    <w:p w:rsidR="0025002F" w:rsidRPr="004D393A" w:rsidRDefault="0025002F" w:rsidP="0025002F">
      <w:pPr>
        <w:tabs>
          <w:tab w:val="left" w:pos="1560"/>
        </w:tabs>
        <w:spacing w:line="276" w:lineRule="auto"/>
        <w:jc w:val="both"/>
        <w:rPr>
          <w:b/>
          <w:bCs/>
          <w:sz w:val="22"/>
          <w:szCs w:val="22"/>
        </w:rPr>
      </w:pPr>
    </w:p>
    <w:p w:rsidR="0025002F" w:rsidRPr="004D393A" w:rsidRDefault="0025002F" w:rsidP="0025002F">
      <w:pPr>
        <w:tabs>
          <w:tab w:val="left" w:pos="5670"/>
        </w:tabs>
        <w:spacing w:line="276" w:lineRule="auto"/>
        <w:jc w:val="both"/>
        <w:rPr>
          <w:sz w:val="22"/>
          <w:szCs w:val="22"/>
        </w:rPr>
      </w:pPr>
      <w:r w:rsidRPr="004D393A">
        <w:rPr>
          <w:sz w:val="22"/>
          <w:szCs w:val="22"/>
        </w:rPr>
        <w:t>................................., dn. ..................... 2018 r.              .............................................................</w:t>
      </w:r>
    </w:p>
    <w:p w:rsidR="0025002F" w:rsidRPr="004D393A" w:rsidRDefault="0025002F" w:rsidP="0025002F">
      <w:pPr>
        <w:rPr>
          <w:sz w:val="22"/>
          <w:szCs w:val="22"/>
        </w:rPr>
      </w:pPr>
      <w:r w:rsidRPr="004D393A">
        <w:rPr>
          <w:sz w:val="22"/>
          <w:szCs w:val="22"/>
        </w:rPr>
        <w:t xml:space="preserve">                                                                                                    </w:t>
      </w:r>
      <w:r w:rsidR="00A0185D" w:rsidRPr="004D393A">
        <w:rPr>
          <w:sz w:val="22"/>
          <w:szCs w:val="22"/>
        </w:rPr>
        <w:t xml:space="preserve">              </w:t>
      </w:r>
      <w:r w:rsidRPr="004D393A">
        <w:rPr>
          <w:sz w:val="22"/>
          <w:szCs w:val="22"/>
        </w:rPr>
        <w:t xml:space="preserve"> (podpis/y osoby/osób uprawnionej/</w:t>
      </w:r>
      <w:proofErr w:type="spellStart"/>
      <w:r w:rsidRPr="004D393A">
        <w:rPr>
          <w:sz w:val="22"/>
          <w:szCs w:val="22"/>
        </w:rPr>
        <w:t>ych</w:t>
      </w:r>
      <w:proofErr w:type="spellEnd"/>
      <w:r w:rsidRPr="004D393A">
        <w:rPr>
          <w:sz w:val="22"/>
          <w:szCs w:val="22"/>
        </w:rPr>
        <w:t>)</w:t>
      </w:r>
    </w:p>
    <w:p w:rsidR="0025002F" w:rsidRPr="004D393A" w:rsidRDefault="0025002F" w:rsidP="0025002F">
      <w:pPr>
        <w:rPr>
          <w:sz w:val="22"/>
          <w:szCs w:val="22"/>
        </w:rPr>
        <w:sectPr w:rsidR="0025002F" w:rsidRPr="004D393A" w:rsidSect="008A570D">
          <w:headerReference w:type="default" r:id="rId11"/>
          <w:footerReference w:type="default" r:id="rId12"/>
          <w:footnotePr>
            <w:pos w:val="beneathText"/>
            <w:numRestart w:val="eachPage"/>
          </w:footnotePr>
          <w:endnotePr>
            <w:numFmt w:val="decimal"/>
          </w:endnotePr>
          <w:pgSz w:w="11905" w:h="16837"/>
          <w:pgMar w:top="1418" w:right="1417" w:bottom="1417" w:left="1417" w:header="708" w:footer="956" w:gutter="0"/>
          <w:cols w:space="708"/>
          <w:docGrid w:linePitch="360"/>
        </w:sectPr>
      </w:pPr>
    </w:p>
    <w:p w:rsidR="002D5297" w:rsidRDefault="002D5297" w:rsidP="002D5297">
      <w:pPr>
        <w:rPr>
          <w:sz w:val="22"/>
          <w:szCs w:val="22"/>
        </w:rPr>
      </w:pPr>
    </w:p>
    <w:p w:rsidR="002D5297" w:rsidRPr="00E27BDC" w:rsidRDefault="002D5297" w:rsidP="002D5297">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2D5297" w:rsidRPr="00E27BDC" w:rsidTr="00963E80">
        <w:tc>
          <w:tcPr>
            <w:tcW w:w="9356" w:type="dxa"/>
          </w:tcPr>
          <w:p w:rsidR="002D5297" w:rsidRPr="00E27BDC" w:rsidRDefault="002D5297" w:rsidP="00963E80">
            <w:pPr>
              <w:jc w:val="both"/>
              <w:rPr>
                <w:b/>
                <w:sz w:val="22"/>
                <w:szCs w:val="22"/>
              </w:rPr>
            </w:pPr>
            <w:r w:rsidRPr="00E27BDC">
              <w:rPr>
                <w:sz w:val="22"/>
                <w:szCs w:val="22"/>
              </w:rPr>
              <w:br w:type="page"/>
            </w:r>
            <w:r w:rsidRPr="00E27BDC">
              <w:rPr>
                <w:sz w:val="22"/>
                <w:szCs w:val="22"/>
              </w:rPr>
              <w:br w:type="page"/>
            </w:r>
            <w:r>
              <w:rPr>
                <w:b/>
                <w:sz w:val="22"/>
                <w:szCs w:val="22"/>
              </w:rPr>
              <w:t>WA.263.46</w:t>
            </w:r>
            <w:r w:rsidRPr="00E27BDC">
              <w:rPr>
                <w:b/>
                <w:sz w:val="22"/>
                <w:szCs w:val="22"/>
              </w:rPr>
              <w:t>.2018.AZ</w:t>
            </w:r>
            <w:r w:rsidRPr="00E27BDC">
              <w:rPr>
                <w:b/>
                <w:iCs/>
                <w:sz w:val="22"/>
                <w:szCs w:val="22"/>
              </w:rPr>
              <w:t xml:space="preserve">  </w:t>
            </w:r>
            <w:r w:rsidRPr="00E27BDC">
              <w:rPr>
                <w:b/>
                <w:sz w:val="22"/>
                <w:szCs w:val="22"/>
              </w:rPr>
              <w:t xml:space="preserve">                                                          </w:t>
            </w:r>
            <w:r>
              <w:rPr>
                <w:b/>
                <w:sz w:val="22"/>
                <w:szCs w:val="22"/>
              </w:rPr>
              <w:t xml:space="preserve">         </w:t>
            </w:r>
            <w:r w:rsidRPr="00E27BDC">
              <w:rPr>
                <w:b/>
                <w:sz w:val="22"/>
                <w:szCs w:val="22"/>
              </w:rPr>
              <w:t xml:space="preserve">    ZAŁĄCZNIK NR </w:t>
            </w:r>
            <w:r>
              <w:rPr>
                <w:b/>
                <w:sz w:val="22"/>
                <w:szCs w:val="22"/>
              </w:rPr>
              <w:t>6</w:t>
            </w:r>
            <w:r w:rsidRPr="00E27BDC">
              <w:rPr>
                <w:b/>
                <w:sz w:val="22"/>
                <w:szCs w:val="22"/>
              </w:rPr>
              <w:t xml:space="preserve"> do SIWZ               </w:t>
            </w:r>
          </w:p>
          <w:p w:rsidR="002D5297" w:rsidRPr="00E27BDC" w:rsidRDefault="002D5297" w:rsidP="00963E80">
            <w:pPr>
              <w:rPr>
                <w:sz w:val="22"/>
                <w:szCs w:val="22"/>
              </w:rPr>
            </w:pPr>
          </w:p>
        </w:tc>
      </w:tr>
      <w:tr w:rsidR="002D5297" w:rsidRPr="00E27BDC" w:rsidTr="00963E80">
        <w:tc>
          <w:tcPr>
            <w:tcW w:w="9356" w:type="dxa"/>
          </w:tcPr>
          <w:p w:rsidR="002D5297" w:rsidRPr="00E27BDC" w:rsidRDefault="002D5297" w:rsidP="00963E80">
            <w:pPr>
              <w:jc w:val="center"/>
              <w:rPr>
                <w:sz w:val="22"/>
                <w:szCs w:val="22"/>
              </w:rPr>
            </w:pPr>
            <w:r>
              <w:t xml:space="preserve">ZOBOWIĄZANIE PODMIOTU , O KTÓRYM MOWA W ART. 22a USTAWY </w:t>
            </w:r>
            <w:proofErr w:type="spellStart"/>
            <w:r>
              <w:t>Pzp</w:t>
            </w:r>
            <w:proofErr w:type="spellEnd"/>
            <w:r>
              <w:t xml:space="preserve"> DO ODDANIA DO DYSPOZYCJI WYKONAWCY NIEZBĘDNYCH ZASOBÓW NA POTRZEBY WYKONANIA ZAMÓWIENIA </w:t>
            </w:r>
          </w:p>
        </w:tc>
      </w:tr>
    </w:tbl>
    <w:p w:rsidR="002D5297" w:rsidRDefault="002D5297" w:rsidP="002D5297"/>
    <w:p w:rsidR="002D5297" w:rsidRPr="00E41CC2" w:rsidRDefault="002D5297" w:rsidP="002D5297">
      <w:pPr>
        <w:jc w:val="both"/>
        <w:rPr>
          <w:sz w:val="22"/>
          <w:szCs w:val="22"/>
        </w:rPr>
      </w:pPr>
      <w:r w:rsidRPr="00E41CC2">
        <w:rPr>
          <w:sz w:val="22"/>
          <w:szCs w:val="22"/>
        </w:rPr>
        <w:t xml:space="preserve">Ja niżej podpisany/My niżej podpisani </w:t>
      </w:r>
    </w:p>
    <w:p w:rsidR="002D5297" w:rsidRPr="00E41CC2" w:rsidRDefault="002D5297" w:rsidP="002D5297">
      <w:pPr>
        <w:rPr>
          <w:sz w:val="22"/>
          <w:szCs w:val="22"/>
        </w:rPr>
      </w:pPr>
    </w:p>
    <w:p w:rsidR="002D5297" w:rsidRPr="00E41CC2" w:rsidRDefault="002D5297" w:rsidP="002D5297">
      <w:pPr>
        <w:rPr>
          <w:sz w:val="22"/>
          <w:szCs w:val="22"/>
        </w:rPr>
      </w:pPr>
      <w:r w:rsidRPr="00E41CC2">
        <w:rPr>
          <w:sz w:val="22"/>
          <w:szCs w:val="22"/>
        </w:rPr>
        <w:t xml:space="preserve">……………………………………………………………………………………………… </w:t>
      </w:r>
    </w:p>
    <w:p w:rsidR="002D5297" w:rsidRPr="00E41CC2" w:rsidRDefault="002D5297" w:rsidP="002D5297">
      <w:pPr>
        <w:rPr>
          <w:sz w:val="22"/>
          <w:szCs w:val="22"/>
        </w:rPr>
      </w:pPr>
      <w:r w:rsidRPr="00E41CC2">
        <w:rPr>
          <w:sz w:val="22"/>
          <w:szCs w:val="22"/>
        </w:rPr>
        <w:t xml:space="preserve">(imię i nazwisko osoby upoważnionej do reprezentowania Podmiotu, stanowisko (właściciel, prezes zarządu, członek zarządu, prokurent, upełnomocniony reprezentant itp.*) </w:t>
      </w:r>
    </w:p>
    <w:p w:rsidR="002D5297" w:rsidRPr="00E41CC2" w:rsidRDefault="002D5297" w:rsidP="002D5297">
      <w:pPr>
        <w:rPr>
          <w:sz w:val="22"/>
          <w:szCs w:val="22"/>
        </w:rPr>
      </w:pPr>
      <w:r w:rsidRPr="00E41CC2">
        <w:rPr>
          <w:sz w:val="22"/>
          <w:szCs w:val="22"/>
        </w:rPr>
        <w:t xml:space="preserve">działając w imieniu i na rzecz: ……………………………………………………………………………………………… </w:t>
      </w:r>
    </w:p>
    <w:p w:rsidR="002D5297" w:rsidRPr="00E41CC2" w:rsidRDefault="002D5297" w:rsidP="002D5297">
      <w:pPr>
        <w:rPr>
          <w:sz w:val="22"/>
          <w:szCs w:val="22"/>
        </w:rPr>
      </w:pPr>
      <w:r w:rsidRPr="00E41CC2">
        <w:rPr>
          <w:sz w:val="22"/>
          <w:szCs w:val="22"/>
        </w:rPr>
        <w:t xml:space="preserve">(nazwa Podmiotu) </w:t>
      </w:r>
    </w:p>
    <w:p w:rsidR="002D5297" w:rsidRPr="00E41CC2" w:rsidRDefault="002D5297" w:rsidP="002D5297">
      <w:pPr>
        <w:rPr>
          <w:sz w:val="22"/>
          <w:szCs w:val="22"/>
        </w:rPr>
      </w:pPr>
      <w:r w:rsidRPr="00E41CC2">
        <w:rPr>
          <w:sz w:val="22"/>
          <w:szCs w:val="22"/>
        </w:rPr>
        <w:t xml:space="preserve">zobowiązuję się do oddania nw. zasobów na potrzeby wykonania zamówienia: ……………………………………………………………………………………………… </w:t>
      </w:r>
    </w:p>
    <w:p w:rsidR="002D5297" w:rsidRPr="00E41CC2" w:rsidRDefault="002D5297" w:rsidP="002D5297">
      <w:pPr>
        <w:rPr>
          <w:sz w:val="22"/>
          <w:szCs w:val="22"/>
        </w:rPr>
      </w:pPr>
      <w:r w:rsidRPr="00E41CC2">
        <w:rPr>
          <w:sz w:val="22"/>
          <w:szCs w:val="22"/>
        </w:rPr>
        <w:t xml:space="preserve">(określenie zasobu – wiedza i doświadczenie) do dyspozycji Wykonawcy : ……………………………………………………………………………………………… </w:t>
      </w:r>
    </w:p>
    <w:p w:rsidR="002D5297" w:rsidRPr="00E41CC2" w:rsidRDefault="002D5297" w:rsidP="002D5297">
      <w:pPr>
        <w:rPr>
          <w:sz w:val="22"/>
          <w:szCs w:val="22"/>
        </w:rPr>
      </w:pPr>
      <w:r w:rsidRPr="00E41CC2">
        <w:rPr>
          <w:sz w:val="22"/>
          <w:szCs w:val="22"/>
        </w:rPr>
        <w:t xml:space="preserve">(nazwa Wykonawcy) </w:t>
      </w:r>
    </w:p>
    <w:p w:rsidR="002D5297" w:rsidRPr="00E41CC2" w:rsidRDefault="002D5297" w:rsidP="002D5297">
      <w:pPr>
        <w:jc w:val="both"/>
        <w:rPr>
          <w:sz w:val="22"/>
          <w:szCs w:val="22"/>
        </w:rPr>
      </w:pPr>
      <w:r w:rsidRPr="00E41CC2">
        <w:rPr>
          <w:sz w:val="22"/>
          <w:szCs w:val="22"/>
        </w:rPr>
        <w:t>przy wykonywaniu (w trakcie realizacji) zamówienia na</w:t>
      </w:r>
      <w:r w:rsidRPr="004D393A">
        <w:rPr>
          <w:sz w:val="22"/>
          <w:szCs w:val="22"/>
        </w:rPr>
        <w:t xml:space="preserve"> </w:t>
      </w:r>
      <w:r w:rsidRPr="004D393A">
        <w:rPr>
          <w:color w:val="000000"/>
          <w:sz w:val="22"/>
          <w:szCs w:val="22"/>
        </w:rPr>
        <w:t xml:space="preserve">dostarczenie wybranych usług w </w:t>
      </w:r>
      <w:r w:rsidRPr="004D393A">
        <w:rPr>
          <w:sz w:val="22"/>
          <w:szCs w:val="22"/>
        </w:rPr>
        <w:t xml:space="preserve">ramach organizacji jednodniowego szkolenia z wdrażania projektów dla beneficjentów pierwszego naboru w ramach Programu </w:t>
      </w:r>
      <w:proofErr w:type="spellStart"/>
      <w:r w:rsidRPr="004D393A">
        <w:rPr>
          <w:sz w:val="22"/>
          <w:szCs w:val="22"/>
        </w:rPr>
        <w:t>Polska-Białoruś-Ukraina</w:t>
      </w:r>
      <w:proofErr w:type="spellEnd"/>
      <w:r w:rsidRPr="004D393A">
        <w:rPr>
          <w:sz w:val="22"/>
          <w:szCs w:val="22"/>
        </w:rPr>
        <w:t xml:space="preserve"> 2014-2020 w Lublinie w listopadzie 2018 r.</w:t>
      </w:r>
      <w:r>
        <w:rPr>
          <w:sz w:val="22"/>
          <w:szCs w:val="22"/>
        </w:rPr>
        <w:t>WA.263.36</w:t>
      </w:r>
      <w:r w:rsidRPr="00E41CC2">
        <w:rPr>
          <w:sz w:val="22"/>
          <w:szCs w:val="22"/>
        </w:rPr>
        <w:t xml:space="preserve">.2018.AZ </w:t>
      </w:r>
    </w:p>
    <w:p w:rsidR="002D5297" w:rsidRPr="00E41CC2" w:rsidRDefault="002D5297" w:rsidP="002D5297">
      <w:pPr>
        <w:rPr>
          <w:sz w:val="22"/>
          <w:szCs w:val="22"/>
        </w:rPr>
      </w:pPr>
      <w:r w:rsidRPr="00E41CC2">
        <w:rPr>
          <w:sz w:val="22"/>
          <w:szCs w:val="22"/>
        </w:rPr>
        <w:t xml:space="preserve">Oświadczam, iż: </w:t>
      </w:r>
    </w:p>
    <w:p w:rsidR="002D5297" w:rsidRPr="00E41CC2" w:rsidRDefault="002D5297" w:rsidP="002D5297">
      <w:pPr>
        <w:rPr>
          <w:sz w:val="22"/>
          <w:szCs w:val="22"/>
        </w:rPr>
      </w:pPr>
      <w:r w:rsidRPr="00E41CC2">
        <w:rPr>
          <w:sz w:val="22"/>
          <w:szCs w:val="22"/>
        </w:rPr>
        <w:t xml:space="preserve">1) udostępniam Wykonawcy ww. zasoby, w następującym zakresie: ……………………………………………………………………………………………………………………………………………………………………………………………………………… </w:t>
      </w:r>
    </w:p>
    <w:p w:rsidR="002D5297" w:rsidRPr="00E41CC2" w:rsidRDefault="002D5297" w:rsidP="002D5297">
      <w:pPr>
        <w:rPr>
          <w:sz w:val="22"/>
          <w:szCs w:val="22"/>
        </w:rPr>
      </w:pPr>
      <w:r w:rsidRPr="00E41CC2">
        <w:rPr>
          <w:sz w:val="22"/>
          <w:szCs w:val="22"/>
        </w:rPr>
        <w:t xml:space="preserve">2) sposób wykorzystania przez Wykonawcę udostępnionych przeze mnie zasobów przy wykonywaniu zamówienia będzie następujący: ………………………………………………………………………………………………………………………………………………………………………………………………………………………… </w:t>
      </w:r>
    </w:p>
    <w:p w:rsidR="002D5297" w:rsidRPr="00E41CC2" w:rsidRDefault="002D5297" w:rsidP="002D5297">
      <w:pPr>
        <w:rPr>
          <w:sz w:val="22"/>
          <w:szCs w:val="22"/>
        </w:rPr>
      </w:pPr>
      <w:r w:rsidRPr="00E41CC2">
        <w:rPr>
          <w:sz w:val="22"/>
          <w:szCs w:val="22"/>
        </w:rPr>
        <w:t xml:space="preserve">3) charakter stosunku łączącego mnie z Wykonawcą będzie następujący: …………………………………………………………………………………………………………………………………………… ……………………………………………………… </w:t>
      </w:r>
    </w:p>
    <w:p w:rsidR="002D5297" w:rsidRPr="00E41CC2" w:rsidRDefault="002D5297" w:rsidP="002D5297">
      <w:pPr>
        <w:rPr>
          <w:sz w:val="22"/>
          <w:szCs w:val="22"/>
        </w:rPr>
      </w:pPr>
      <w:r w:rsidRPr="00E41CC2">
        <w:rPr>
          <w:sz w:val="22"/>
          <w:szCs w:val="22"/>
        </w:rPr>
        <w:t xml:space="preserve">4) zakres mojego udziału przy wykonywaniu zamówienia będzie następujący: ……………………………………………………………………………………………………………………… ……………………………………………………… </w:t>
      </w:r>
    </w:p>
    <w:p w:rsidR="002D5297" w:rsidRDefault="002D5297" w:rsidP="002D5297">
      <w:pPr>
        <w:rPr>
          <w:sz w:val="22"/>
          <w:szCs w:val="22"/>
        </w:rPr>
      </w:pPr>
      <w:r w:rsidRPr="00E41CC2">
        <w:rPr>
          <w:sz w:val="22"/>
          <w:szCs w:val="22"/>
        </w:rPr>
        <w:t>5) okres mojego udziału przy wykonywaniu zamówienia będzie następujący: …………………………………………………………………………………………………………………………………………………………………………………………………………………………</w:t>
      </w:r>
    </w:p>
    <w:p w:rsidR="002D5297" w:rsidRDefault="002D5297" w:rsidP="002D5297">
      <w:pPr>
        <w:rPr>
          <w:sz w:val="22"/>
          <w:szCs w:val="22"/>
        </w:rPr>
      </w:pPr>
    </w:p>
    <w:p w:rsidR="002D5297" w:rsidRDefault="002D5297" w:rsidP="002D5297">
      <w:pPr>
        <w:rPr>
          <w:sz w:val="22"/>
          <w:szCs w:val="22"/>
        </w:rPr>
      </w:pPr>
    </w:p>
    <w:p w:rsidR="002D5297" w:rsidRDefault="002D5297" w:rsidP="002D5297">
      <w:pPr>
        <w:rPr>
          <w:sz w:val="22"/>
          <w:szCs w:val="22"/>
        </w:rPr>
      </w:pPr>
    </w:p>
    <w:p w:rsidR="002D5297" w:rsidRPr="00E41CC2" w:rsidRDefault="002D5297" w:rsidP="002D5297">
      <w:pPr>
        <w:rPr>
          <w:sz w:val="22"/>
          <w:szCs w:val="22"/>
        </w:rPr>
      </w:pPr>
    </w:p>
    <w:p w:rsidR="002D5297" w:rsidRPr="00E41CC2" w:rsidRDefault="002D5297" w:rsidP="002D5297">
      <w:pPr>
        <w:jc w:val="right"/>
        <w:rPr>
          <w:sz w:val="22"/>
          <w:szCs w:val="22"/>
        </w:rPr>
      </w:pPr>
      <w:r w:rsidRPr="00E41CC2">
        <w:rPr>
          <w:sz w:val="22"/>
          <w:szCs w:val="22"/>
        </w:rPr>
        <w:t xml:space="preserve">__________________________________ </w:t>
      </w:r>
    </w:p>
    <w:p w:rsidR="002D5297" w:rsidRPr="00E41CC2" w:rsidRDefault="002D5297" w:rsidP="002D5297">
      <w:pPr>
        <w:jc w:val="right"/>
        <w:rPr>
          <w:sz w:val="22"/>
          <w:szCs w:val="22"/>
        </w:rPr>
      </w:pPr>
      <w:r w:rsidRPr="00E41CC2">
        <w:rPr>
          <w:sz w:val="22"/>
          <w:szCs w:val="22"/>
        </w:rPr>
        <w:t>podpisy osób/osoby wskazanych w dokumencie uprawniającym do występowania w obrocie prawnym l</w:t>
      </w:r>
      <w:r>
        <w:rPr>
          <w:sz w:val="22"/>
          <w:szCs w:val="22"/>
        </w:rPr>
        <w:t>ub posiadających pełnomocnictwo</w:t>
      </w:r>
    </w:p>
    <w:p w:rsidR="002D5297" w:rsidRPr="00E41CC2" w:rsidRDefault="002D5297" w:rsidP="002D5297">
      <w:pPr>
        <w:rPr>
          <w:sz w:val="22"/>
          <w:szCs w:val="22"/>
        </w:rPr>
      </w:pPr>
      <w:r w:rsidRPr="00E41CC2">
        <w:rPr>
          <w:sz w:val="22"/>
          <w:szCs w:val="22"/>
        </w:rPr>
        <w:t xml:space="preserve">__________________________________ </w:t>
      </w:r>
    </w:p>
    <w:p w:rsidR="002D5297" w:rsidRPr="00E41CC2" w:rsidRDefault="002D5297" w:rsidP="002D5297">
      <w:pPr>
        <w:rPr>
          <w:sz w:val="22"/>
          <w:szCs w:val="22"/>
        </w:rPr>
      </w:pPr>
      <w:r w:rsidRPr="00E41CC2">
        <w:rPr>
          <w:sz w:val="22"/>
          <w:szCs w:val="22"/>
        </w:rPr>
        <w:t xml:space="preserve"> (miejscowość) (data)</w:t>
      </w:r>
    </w:p>
    <w:sectPr w:rsidR="002D5297" w:rsidRPr="00E41CC2" w:rsidSect="00DA2208">
      <w:headerReference w:type="default" r:id="rId13"/>
      <w:footerReference w:type="default" r:id="rId14"/>
      <w:footnotePr>
        <w:pos w:val="beneathText"/>
        <w:numRestart w:val="eachPage"/>
      </w:footnotePr>
      <w:endnotePr>
        <w:numFmt w:val="decimal"/>
      </w:endnotePr>
      <w:pgSz w:w="11905" w:h="16837"/>
      <w:pgMar w:top="709" w:right="1417" w:bottom="1417" w:left="1417" w:header="708" w:footer="9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670" w:rsidRDefault="00F86670" w:rsidP="000F0A38">
      <w:r>
        <w:separator/>
      </w:r>
    </w:p>
  </w:endnote>
  <w:endnote w:type="continuationSeparator" w:id="0">
    <w:p w:rsidR="00F86670" w:rsidRDefault="00F86670" w:rsidP="000F0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OpenSymbol">
    <w:altName w:val="Times New Roman"/>
    <w:charset w:val="00"/>
    <w:family w:val="auto"/>
    <w:pitch w:val="variable"/>
    <w:sig w:usb0="00000003" w:usb1="1001ECEA" w:usb2="00000000" w:usb3="00000000" w:csb0="00000001" w:csb1="00000000"/>
  </w:font>
  <w:font w:name="Droid Sans">
    <w:charset w:val="01"/>
    <w:family w:val="auto"/>
    <w:pitch w:val="variable"/>
    <w:sig w:usb0="00000000" w:usb1="00000000" w:usb2="00000000" w:usb3="00000000" w:csb0="00000000" w:csb1="00000000"/>
  </w:font>
  <w:font w:name="DejaVu Sans Condensed">
    <w:altName w:val="Arial"/>
    <w:charset w:val="EE"/>
    <w:family w:val="swiss"/>
    <w:pitch w:val="variable"/>
    <w:sig w:usb0="00000000" w:usb1="D200F5FF" w:usb2="0004602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670" w:rsidRDefault="00F86670" w:rsidP="008A570D">
    <w:pPr>
      <w:pStyle w:val="Stopka"/>
      <w:jc w:val="center"/>
    </w:pPr>
  </w:p>
  <w:p w:rsidR="00F86670" w:rsidRPr="008D5F2F" w:rsidRDefault="00F86670">
    <w:pPr>
      <w:pStyle w:val="Stopka"/>
      <w:rPr>
        <w:color w:val="FF0000"/>
      </w:rPr>
    </w:pPr>
    <w:r>
      <w:rPr>
        <w:noProof/>
        <w:color w:val="FF0000"/>
      </w:rPr>
      <w:drawing>
        <wp:inline distT="0" distB="0" distL="0" distR="0">
          <wp:extent cx="5755640" cy="716280"/>
          <wp:effectExtent l="19050" t="0" r="0" b="0"/>
          <wp:docPr id="3" name="Obraz 4" descr="pasek_stopka CPE_fe-cpe-efsi_ach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pasek_stopka CPE_fe-cpe-efsi_achrm"/>
                  <pic:cNvPicPr>
                    <a:picLocks noChangeAspect="1" noChangeArrowheads="1"/>
                  </pic:cNvPicPr>
                </pic:nvPicPr>
                <pic:blipFill>
                  <a:blip r:embed="rId1"/>
                  <a:srcRect/>
                  <a:stretch>
                    <a:fillRect/>
                  </a:stretch>
                </pic:blipFill>
                <pic:spPr bwMode="auto">
                  <a:xfrm>
                    <a:off x="0" y="0"/>
                    <a:ext cx="5755640" cy="716280"/>
                  </a:xfrm>
                  <a:prstGeom prst="rect">
                    <a:avLst/>
                  </a:prstGeom>
                  <a:noFill/>
                  <a:ln w="9525">
                    <a:noFill/>
                    <a:miter lim="800000"/>
                    <a:headEnd/>
                    <a:tailEnd/>
                  </a:ln>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670" w:rsidRDefault="00F86670" w:rsidP="000600AE">
    <w:pPr>
      <w:pStyle w:val="Stopka"/>
      <w:jc w:val="center"/>
    </w:pPr>
  </w:p>
  <w:p w:rsidR="00F86670" w:rsidRPr="008D5F2F" w:rsidRDefault="00F86670">
    <w:pPr>
      <w:pStyle w:val="Stopka"/>
      <w:rPr>
        <w:color w:val="FF0000"/>
      </w:rPr>
    </w:pPr>
    <w:r>
      <w:rPr>
        <w:noProof/>
        <w:color w:val="FF0000"/>
      </w:rPr>
      <w:drawing>
        <wp:inline distT="0" distB="0" distL="0" distR="0">
          <wp:extent cx="5755640" cy="716280"/>
          <wp:effectExtent l="19050" t="0" r="0" b="0"/>
          <wp:docPr id="4" name="Obraz 4" descr="C:\Users\przemyslaw_lewandows\Desktop\logotypy CPE\znaki_edytowalne\pasek_stopka CPE_fe-cpe-efsi_ach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przemyslaw_lewandows\Desktop\logotypy CPE\znaki_edytowalne\pasek_stopka CPE_fe-cpe-efsi_achrm.png"/>
                  <pic:cNvPicPr>
                    <a:picLocks noChangeAspect="1" noChangeArrowheads="1"/>
                  </pic:cNvPicPr>
                </pic:nvPicPr>
                <pic:blipFill>
                  <a:blip r:embed="rId1"/>
                  <a:srcRect/>
                  <a:stretch>
                    <a:fillRect/>
                  </a:stretch>
                </pic:blipFill>
                <pic:spPr bwMode="auto">
                  <a:xfrm>
                    <a:off x="0" y="0"/>
                    <a:ext cx="5755640" cy="71628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670" w:rsidRDefault="00F86670" w:rsidP="000F0A38">
      <w:r>
        <w:separator/>
      </w:r>
    </w:p>
  </w:footnote>
  <w:footnote w:type="continuationSeparator" w:id="0">
    <w:p w:rsidR="00F86670" w:rsidRDefault="00F86670" w:rsidP="000F0A38">
      <w:r>
        <w:continuationSeparator/>
      </w:r>
    </w:p>
  </w:footnote>
  <w:footnote w:id="1">
    <w:p w:rsidR="00F86670" w:rsidRPr="00E73196" w:rsidRDefault="00F86670" w:rsidP="00070532">
      <w:pPr>
        <w:pStyle w:val="Tekstprzypisudolnego"/>
        <w:rPr>
          <w:sz w:val="16"/>
          <w:szCs w:val="16"/>
        </w:rPr>
      </w:pPr>
      <w:r w:rsidRPr="00E73196">
        <w:rPr>
          <w:rStyle w:val="Odwoanieprzypisudolnego"/>
          <w:sz w:val="16"/>
          <w:szCs w:val="16"/>
        </w:rPr>
        <w:footnoteRef/>
      </w:r>
      <w:r w:rsidRPr="00E73196">
        <w:rPr>
          <w:sz w:val="16"/>
          <w:szCs w:val="16"/>
        </w:rPr>
        <w:t xml:space="preserve"> Dotyczy osób fizycznych</w:t>
      </w:r>
    </w:p>
  </w:footnote>
  <w:footnote w:id="2">
    <w:p w:rsidR="00F86670" w:rsidRPr="00E73196" w:rsidRDefault="00F86670" w:rsidP="00070532">
      <w:pPr>
        <w:pStyle w:val="Tekstprzypisudolnego"/>
        <w:rPr>
          <w:sz w:val="16"/>
          <w:szCs w:val="16"/>
        </w:rPr>
      </w:pPr>
      <w:r w:rsidRPr="00E73196">
        <w:rPr>
          <w:rStyle w:val="Odwoanieprzypisudolnego"/>
          <w:sz w:val="16"/>
          <w:szCs w:val="16"/>
        </w:rPr>
        <w:footnoteRef/>
      </w:r>
      <w:r w:rsidRPr="00E73196">
        <w:rPr>
          <w:sz w:val="16"/>
          <w:szCs w:val="16"/>
        </w:rPr>
        <w:t xml:space="preserve"> Dotyczy pracodawców ubiegających się o dofinansowanie do wynagrodzenia zatrudnionej osoby niepełnosprawnej z PFRON  </w:t>
      </w:r>
    </w:p>
  </w:footnote>
  <w:footnote w:id="3">
    <w:p w:rsidR="00F86670" w:rsidRDefault="00F86670" w:rsidP="00070532">
      <w:pPr>
        <w:pStyle w:val="Tekstprzypisudolnego"/>
      </w:pPr>
      <w:r w:rsidRPr="00E73196">
        <w:rPr>
          <w:rStyle w:val="Odwoanieprzypisudolnego"/>
          <w:sz w:val="16"/>
          <w:szCs w:val="16"/>
        </w:rPr>
        <w:footnoteRef/>
      </w:r>
      <w:r w:rsidRPr="00E73196">
        <w:rPr>
          <w:sz w:val="16"/>
          <w:szCs w:val="16"/>
        </w:rPr>
        <w:t xml:space="preserve"> </w:t>
      </w:r>
      <w:r>
        <w:rPr>
          <w:sz w:val="16"/>
          <w:szCs w:val="16"/>
        </w:rPr>
        <w:t>Zapisy §6</w:t>
      </w:r>
      <w:r w:rsidRPr="00E73196">
        <w:rPr>
          <w:sz w:val="16"/>
          <w:szCs w:val="16"/>
        </w:rPr>
        <w:t xml:space="preserve"> ust.</w:t>
      </w:r>
      <w:r>
        <w:rPr>
          <w:sz w:val="16"/>
          <w:szCs w:val="16"/>
        </w:rPr>
        <w:t>5</w:t>
      </w:r>
      <w:r w:rsidRPr="00E73196">
        <w:rPr>
          <w:sz w:val="16"/>
          <w:szCs w:val="16"/>
        </w:rPr>
        <w:t>-</w:t>
      </w:r>
      <w:r>
        <w:rPr>
          <w:sz w:val="16"/>
          <w:szCs w:val="16"/>
        </w:rPr>
        <w:t xml:space="preserve">6 </w:t>
      </w:r>
      <w:r w:rsidRPr="00E73196">
        <w:rPr>
          <w:sz w:val="16"/>
          <w:szCs w:val="16"/>
        </w:rPr>
        <w:t xml:space="preserve">dotyczą sytuacji, gdy Wykonawca zadeklaruje w formularzu ofertowym zatrudnienie w wymiarze 1/4 etatu 1osoby niepełnosprawnej lub </w:t>
      </w:r>
      <w:r w:rsidRPr="00E73196">
        <w:rPr>
          <w:rFonts w:eastAsia="Calibri"/>
          <w:color w:val="000000"/>
          <w:sz w:val="16"/>
          <w:szCs w:val="16"/>
        </w:rPr>
        <w:t xml:space="preserve"> 1 osoby bezrobotnej w rozumieniu ustawy z dnia 20 kwietnia 2004 r. o promocji zatrudnienia i instytucjach rynku pracy (</w:t>
      </w:r>
      <w:proofErr w:type="spellStart"/>
      <w:r w:rsidRPr="00E73196">
        <w:rPr>
          <w:sz w:val="16"/>
          <w:szCs w:val="16"/>
        </w:rPr>
        <w:t>t.j</w:t>
      </w:r>
      <w:proofErr w:type="spellEnd"/>
      <w:r w:rsidRPr="00E73196">
        <w:rPr>
          <w:sz w:val="16"/>
          <w:szCs w:val="16"/>
        </w:rPr>
        <w:t xml:space="preserve">. Dz. U. z 2017 r. poz. 1065 z </w:t>
      </w:r>
      <w:proofErr w:type="spellStart"/>
      <w:r w:rsidRPr="00E73196">
        <w:rPr>
          <w:sz w:val="16"/>
          <w:szCs w:val="16"/>
        </w:rPr>
        <w:t>późn</w:t>
      </w:r>
      <w:proofErr w:type="spellEnd"/>
      <w:r w:rsidRPr="00E73196">
        <w:rPr>
          <w:sz w:val="16"/>
          <w:szCs w:val="16"/>
        </w:rPr>
        <w:t xml:space="preserve">. </w:t>
      </w:r>
      <w:proofErr w:type="spellStart"/>
      <w:r w:rsidRPr="00E73196">
        <w:rPr>
          <w:sz w:val="16"/>
          <w:szCs w:val="16"/>
        </w:rPr>
        <w:t>zm</w:t>
      </w:r>
      <w:proofErr w:type="spellEnd"/>
      <w:r w:rsidRPr="00E73196">
        <w:rPr>
          <w:rFonts w:eastAsia="Calibri"/>
          <w:color w:val="000000"/>
          <w:sz w:val="16"/>
          <w:szCs w:val="16"/>
        </w:rPr>
        <w:t>)</w:t>
      </w:r>
      <w:r w:rsidRPr="00E73196">
        <w:rPr>
          <w:color w:val="000000"/>
          <w:sz w:val="16"/>
          <w:szCs w:val="16"/>
        </w:rPr>
        <w:t xml:space="preserve"> lub 1 osoby </w:t>
      </w:r>
      <w:r w:rsidRPr="00E73196">
        <w:rPr>
          <w:sz w:val="16"/>
          <w:szCs w:val="16"/>
        </w:rPr>
        <w:t>do 30. roku życia oraz po ukończeniu 50. roku życia, posiadających status osoby poszukującej pracy, bez zatrudnienia</w:t>
      </w:r>
    </w:p>
  </w:footnote>
  <w:footnote w:id="4">
    <w:p w:rsidR="00F86670" w:rsidRPr="00641C64" w:rsidRDefault="00F86670" w:rsidP="00070532">
      <w:pPr>
        <w:pStyle w:val="Tekstprzypisudolnego"/>
      </w:pPr>
      <w:r w:rsidRPr="00072449">
        <w:rPr>
          <w:rStyle w:val="Odwoanieprzypisudolnego"/>
        </w:rPr>
        <w:footnoteRef/>
      </w:r>
      <w:r w:rsidRPr="00072449">
        <w:t xml:space="preserve"> dotyczy oferty składanej przez pośredników (np. organizatorów imprez lub konferencji, biur podróży lub agencji turystycznych);</w:t>
      </w:r>
    </w:p>
  </w:footnote>
  <w:footnote w:id="5">
    <w:p w:rsidR="00F86670" w:rsidRPr="00D9396D" w:rsidRDefault="00F86670" w:rsidP="00B93088">
      <w:pPr>
        <w:pStyle w:val="Tekstprzypisudolnego"/>
        <w:jc w:val="both"/>
      </w:pPr>
      <w:r w:rsidRPr="00D9396D">
        <w:rPr>
          <w:rStyle w:val="Odwoanieprzypisudolnego"/>
          <w:sz w:val="16"/>
          <w:szCs w:val="16"/>
        </w:rPr>
        <w:footnoteRef/>
      </w:r>
      <w:r w:rsidRPr="00D9396D">
        <w:rPr>
          <w:sz w:val="16"/>
          <w:szCs w:val="16"/>
        </w:rPr>
        <w:t xml:space="preserve"> Ustawa z dnia 5 września 2016 r. – o usługach zaufania oraz identyfikacji elektronicznej (Dz. U. z 2016 r. poz. 1579)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0" w:type="auto"/>
      <w:tblLook w:val="01E0"/>
    </w:tblPr>
    <w:tblGrid>
      <w:gridCol w:w="1188"/>
      <w:gridCol w:w="6375"/>
      <w:gridCol w:w="1724"/>
    </w:tblGrid>
    <w:tr w:rsidR="00F86670" w:rsidRPr="00FC0855" w:rsidTr="008A570D">
      <w:tc>
        <w:tcPr>
          <w:tcW w:w="1188" w:type="dxa"/>
        </w:tcPr>
        <w:p w:rsidR="00F86670" w:rsidRPr="00FC0855" w:rsidRDefault="0082434E" w:rsidP="008A570D">
          <w:pPr>
            <w:autoSpaceDE w:val="0"/>
            <w:autoSpaceDN w:val="0"/>
            <w:adjustRightInd w:val="0"/>
            <w:jc w:val="center"/>
            <w:rPr>
              <w:rFonts w:ascii="Tahoma" w:hAnsi="Tahoma" w:cs="Tahoma"/>
              <w:color w:val="000000"/>
            </w:rPr>
          </w:pPr>
          <w:r w:rsidRPr="0082434E">
            <w:rPr>
              <w:noProof/>
            </w:rPr>
            <w:pict>
              <v:rect id="_x0000_s2049" style="position:absolute;left:0;text-align:left;margin-left:539.25pt;margin-top:555pt;width:40.9pt;height:171.9pt;z-index:25165875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" o:allowincell="f" filled="f" stroked="f">
                <v:textbox style="layout-flow:vertical;mso-layout-flow-alt:bottom-to-top;mso-next-textbox:#_x0000_s2049;mso-fit-shape-to-text:t">
                  <w:txbxContent>
                    <w:p w:rsidR="00F86670" w:rsidRPr="00F42EEB" w:rsidRDefault="00F86670" w:rsidP="008A570D">
                      <w:pPr>
                        <w:pStyle w:val="Stopka"/>
                        <w:rPr>
                          <w:rFonts w:ascii="Cambria" w:hAnsi="Cambria"/>
                          <w:sz w:val="44"/>
                          <w:szCs w:val="44"/>
                        </w:rPr>
                      </w:pPr>
                      <w:r w:rsidRPr="00F42EEB">
                        <w:rPr>
                          <w:rFonts w:ascii="Cambria" w:hAnsi="Cambria"/>
                        </w:rPr>
                        <w:t>Strona</w:t>
                      </w:r>
                      <w:r w:rsidR="0082434E" w:rsidRPr="0082434E">
                        <w:fldChar w:fldCharType="begin"/>
                      </w:r>
                      <w:r>
                        <w:instrText xml:space="preserve"> PAGE    \* MERGEFORMAT </w:instrText>
                      </w:r>
                      <w:r w:rsidR="0082434E" w:rsidRPr="0082434E">
                        <w:fldChar w:fldCharType="separate"/>
                      </w:r>
                      <w:r w:rsidR="007D201E" w:rsidRPr="007D201E">
                        <w:rPr>
                          <w:rFonts w:ascii="Cambria" w:hAnsi="Cambria"/>
                          <w:noProof/>
                          <w:sz w:val="44"/>
                          <w:szCs w:val="44"/>
                        </w:rPr>
                        <w:t>2</w:t>
                      </w:r>
                      <w:r w:rsidR="0082434E">
                        <w:rPr>
                          <w:rFonts w:ascii="Cambria" w:hAnsi="Cambria"/>
                          <w:noProof/>
                          <w:sz w:val="44"/>
                          <w:szCs w:val="44"/>
                        </w:rPr>
                        <w:fldChar w:fldCharType="end"/>
                      </w:r>
                    </w:p>
                  </w:txbxContent>
                </v:textbox>
                <w10:wrap anchorx="page" anchory="page"/>
              </v:rect>
            </w:pict>
          </w:r>
        </w:p>
      </w:tc>
      <w:tc>
        <w:tcPr>
          <w:tcW w:w="6376" w:type="dxa"/>
          <w:vAlign w:val="center"/>
        </w:tcPr>
        <w:p w:rsidR="00F86670" w:rsidRPr="00FC0855" w:rsidRDefault="00F86670" w:rsidP="008A570D">
          <w:pPr>
            <w:autoSpaceDE w:val="0"/>
            <w:autoSpaceDN w:val="0"/>
            <w:adjustRightInd w:val="0"/>
            <w:jc w:val="center"/>
            <w:rPr>
              <w:rFonts w:ascii="Tahoma" w:hAnsi="Tahoma" w:cs="Tahoma"/>
              <w:lang w:val="en-US"/>
            </w:rPr>
          </w:pPr>
        </w:p>
      </w:tc>
      <w:tc>
        <w:tcPr>
          <w:tcW w:w="1724" w:type="dxa"/>
        </w:tcPr>
        <w:p w:rsidR="00F86670" w:rsidRPr="00FC0855" w:rsidRDefault="00F86670" w:rsidP="008A570D">
          <w:pPr>
            <w:autoSpaceDE w:val="0"/>
            <w:autoSpaceDN w:val="0"/>
            <w:adjustRightInd w:val="0"/>
            <w:jc w:val="both"/>
            <w:rPr>
              <w:rFonts w:ascii="Tahoma" w:hAnsi="Tahoma" w:cs="Tahoma"/>
              <w:color w:val="000000"/>
              <w:lang w:val="en-US"/>
            </w:rPr>
          </w:pPr>
        </w:p>
      </w:tc>
    </w:tr>
  </w:tbl>
  <w:p w:rsidR="00F86670" w:rsidRPr="008D5F2F" w:rsidRDefault="00F86670" w:rsidP="008A570D">
    <w:pPr>
      <w:pStyle w:val="Stopka"/>
      <w:rPr>
        <w:color w:val="FF0000"/>
      </w:rPr>
    </w:pPr>
    <w:r>
      <w:rPr>
        <w:color w:val="FF0000"/>
      </w:rPr>
      <w:t xml:space="preserve">                                             </w:t>
    </w:r>
    <w:r>
      <w:rPr>
        <w:color w:val="FF0000"/>
      </w:rPr>
      <w:tab/>
    </w:r>
    <w:r>
      <w:rPr>
        <w:color w:val="FF0000"/>
      </w:rPr>
      <w:tab/>
    </w:r>
  </w:p>
  <w:p w:rsidR="00F86670" w:rsidRDefault="00F8667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0" w:type="auto"/>
      <w:tblLook w:val="01E0"/>
    </w:tblPr>
    <w:tblGrid>
      <w:gridCol w:w="1188"/>
      <w:gridCol w:w="6375"/>
      <w:gridCol w:w="1724"/>
    </w:tblGrid>
    <w:tr w:rsidR="00F86670" w:rsidRPr="00FC0855" w:rsidTr="00031B95">
      <w:tc>
        <w:tcPr>
          <w:tcW w:w="1188" w:type="dxa"/>
        </w:tcPr>
        <w:p w:rsidR="00F86670" w:rsidRPr="00FC0855" w:rsidRDefault="0082434E" w:rsidP="00031B95">
          <w:pPr>
            <w:autoSpaceDE w:val="0"/>
            <w:autoSpaceDN w:val="0"/>
            <w:adjustRightInd w:val="0"/>
            <w:jc w:val="center"/>
            <w:rPr>
              <w:rFonts w:ascii="Tahoma" w:hAnsi="Tahoma" w:cs="Tahoma"/>
              <w:color w:val="000000"/>
            </w:rPr>
          </w:pPr>
          <w:r w:rsidRPr="0082434E">
            <w:rPr>
              <w:noProof/>
            </w:rPr>
            <w:pict>
              <v:rect id="Rectangle 2" o:spid="_x0000_s2050" style="position:absolute;left:0;text-align:left;margin-left:539.25pt;margin-top:555pt;width:40.9pt;height:171.9pt;z-index:25165670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" o:allowincell="f" filled="f" stroked="f">
                <v:textbox style="layout-flow:vertical;mso-layout-flow-alt:bottom-to-top;mso-next-textbox:#Rectangle 2;mso-fit-shape-to-text:t">
                  <w:txbxContent>
                    <w:p w:rsidR="00F86670" w:rsidRPr="00F42EEB" w:rsidRDefault="00F86670" w:rsidP="00031B95">
                      <w:pPr>
                        <w:pStyle w:val="Stopka"/>
                        <w:rPr>
                          <w:rFonts w:ascii="Cambria" w:hAnsi="Cambria"/>
                          <w:sz w:val="44"/>
                          <w:szCs w:val="44"/>
                        </w:rPr>
                      </w:pPr>
                      <w:r w:rsidRPr="00F42EEB">
                        <w:rPr>
                          <w:rFonts w:ascii="Cambria" w:hAnsi="Cambria"/>
                        </w:rPr>
                        <w:t>Strona</w:t>
                      </w:r>
                      <w:r w:rsidR="0082434E" w:rsidRPr="0082434E">
                        <w:fldChar w:fldCharType="begin"/>
                      </w:r>
                      <w:r>
                        <w:instrText xml:space="preserve"> PAGE    \* MERGEFORMAT </w:instrText>
                      </w:r>
                      <w:r w:rsidR="0082434E" w:rsidRPr="0082434E">
                        <w:fldChar w:fldCharType="separate"/>
                      </w:r>
                      <w:r w:rsidR="007D201E" w:rsidRPr="007D201E">
                        <w:rPr>
                          <w:rFonts w:ascii="Cambria" w:hAnsi="Cambria"/>
                          <w:noProof/>
                          <w:sz w:val="44"/>
                          <w:szCs w:val="44"/>
                        </w:rPr>
                        <w:t>24</w:t>
                      </w:r>
                      <w:r w:rsidR="0082434E">
                        <w:rPr>
                          <w:rFonts w:ascii="Cambria" w:hAnsi="Cambria"/>
                          <w:noProof/>
                          <w:sz w:val="44"/>
                          <w:szCs w:val="44"/>
                        </w:rPr>
                        <w:fldChar w:fldCharType="end"/>
                      </w:r>
                    </w:p>
                  </w:txbxContent>
                </v:textbox>
                <w10:wrap anchorx="page" anchory="page"/>
              </v:rect>
            </w:pict>
          </w:r>
        </w:p>
      </w:tc>
      <w:tc>
        <w:tcPr>
          <w:tcW w:w="6376" w:type="dxa"/>
          <w:vAlign w:val="center"/>
        </w:tcPr>
        <w:p w:rsidR="00F86670" w:rsidRPr="00FC0855" w:rsidRDefault="00F86670" w:rsidP="00031B95">
          <w:pPr>
            <w:autoSpaceDE w:val="0"/>
            <w:autoSpaceDN w:val="0"/>
            <w:adjustRightInd w:val="0"/>
            <w:jc w:val="center"/>
            <w:rPr>
              <w:rFonts w:ascii="Tahoma" w:hAnsi="Tahoma" w:cs="Tahoma"/>
              <w:lang w:val="en-US"/>
            </w:rPr>
          </w:pPr>
        </w:p>
      </w:tc>
      <w:tc>
        <w:tcPr>
          <w:tcW w:w="1724" w:type="dxa"/>
        </w:tcPr>
        <w:p w:rsidR="00F86670" w:rsidRPr="00FC0855" w:rsidRDefault="00F86670" w:rsidP="00031B95">
          <w:pPr>
            <w:autoSpaceDE w:val="0"/>
            <w:autoSpaceDN w:val="0"/>
            <w:adjustRightInd w:val="0"/>
            <w:jc w:val="both"/>
            <w:rPr>
              <w:rFonts w:ascii="Tahoma" w:hAnsi="Tahoma" w:cs="Tahoma"/>
              <w:color w:val="000000"/>
              <w:lang w:val="en-US"/>
            </w:rPr>
          </w:pPr>
        </w:p>
      </w:tc>
    </w:tr>
  </w:tbl>
  <w:p w:rsidR="00F86670" w:rsidRPr="008D5F2F" w:rsidRDefault="00F86670" w:rsidP="008D5F2F">
    <w:pPr>
      <w:pStyle w:val="Stopka"/>
      <w:rPr>
        <w:color w:val="FF0000"/>
      </w:rPr>
    </w:pPr>
    <w:r>
      <w:rPr>
        <w:color w:val="FF0000"/>
      </w:rPr>
      <w:t xml:space="preserve">                                             </w:t>
    </w:r>
    <w:r>
      <w:rPr>
        <w:color w:val="FF0000"/>
      </w:rPr>
      <w:tab/>
    </w:r>
    <w:r>
      <w:rPr>
        <w:color w:val="FF0000"/>
      </w:rPr>
      <w:tab/>
    </w:r>
  </w:p>
  <w:p w:rsidR="00F86670" w:rsidRDefault="00F8667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A112D566"/>
    <w:lvl w:ilvl="0">
      <w:start w:val="1"/>
      <w:numFmt w:val="bullet"/>
      <w:pStyle w:val="Listapunktowana5"/>
      <w:lvlText w:val=""/>
      <w:lvlJc w:val="left"/>
      <w:pPr>
        <w:tabs>
          <w:tab w:val="num" w:pos="1800"/>
        </w:tabs>
        <w:ind w:left="1800" w:hanging="360"/>
      </w:pPr>
      <w:rPr>
        <w:rFonts w:ascii="Symbol" w:hAnsi="Symbol" w:hint="default"/>
      </w:rPr>
    </w:lvl>
  </w:abstractNum>
  <w:abstractNum w:abstractNumId="1">
    <w:nsid w:val="FFFFFF81"/>
    <w:multiLevelType w:val="singleLevel"/>
    <w:tmpl w:val="71D67E22"/>
    <w:lvl w:ilvl="0">
      <w:start w:val="1"/>
      <w:numFmt w:val="bullet"/>
      <w:pStyle w:val="Listapunktowana4"/>
      <w:lvlText w:val=""/>
      <w:lvlJc w:val="left"/>
      <w:pPr>
        <w:tabs>
          <w:tab w:val="num" w:pos="1440"/>
        </w:tabs>
        <w:ind w:left="1440" w:hanging="360"/>
      </w:pPr>
      <w:rPr>
        <w:rFonts w:ascii="Symbol" w:hAnsi="Symbol" w:hint="default"/>
      </w:rPr>
    </w:lvl>
  </w:abstractNum>
  <w:abstractNum w:abstractNumId="2">
    <w:nsid w:val="FFFFFF82"/>
    <w:multiLevelType w:val="singleLevel"/>
    <w:tmpl w:val="04D80CFA"/>
    <w:lvl w:ilvl="0">
      <w:start w:val="1"/>
      <w:numFmt w:val="bullet"/>
      <w:pStyle w:val="Listapunktowana3"/>
      <w:lvlText w:val=""/>
      <w:lvlJc w:val="left"/>
      <w:pPr>
        <w:tabs>
          <w:tab w:val="num" w:pos="1080"/>
        </w:tabs>
        <w:ind w:left="1080" w:hanging="360"/>
      </w:pPr>
      <w:rPr>
        <w:rFonts w:ascii="Symbol" w:hAnsi="Symbol" w:hint="default"/>
      </w:rPr>
    </w:lvl>
  </w:abstractNum>
  <w:abstractNum w:abstractNumId="3">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4">
    <w:nsid w:val="00000003"/>
    <w:multiLevelType w:val="multilevel"/>
    <w:tmpl w:val="00000003"/>
    <w:name w:val="WW8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4"/>
    <w:multiLevelType w:val="multilevel"/>
    <w:tmpl w:val="00000004"/>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5"/>
    <w:multiLevelType w:val="singleLevel"/>
    <w:tmpl w:val="00000005"/>
    <w:name w:val="WWNum3"/>
    <w:lvl w:ilvl="0">
      <w:start w:val="1"/>
      <w:numFmt w:val="bullet"/>
      <w:lvlText w:val=""/>
      <w:lvlJc w:val="left"/>
      <w:pPr>
        <w:tabs>
          <w:tab w:val="num" w:pos="0"/>
        </w:tabs>
        <w:ind w:left="1156" w:hanging="360"/>
      </w:pPr>
      <w:rPr>
        <w:rFonts w:ascii="Symbol" w:hAnsi="Symbol" w:cs="Symbol" w:hint="default"/>
        <w:sz w:val="22"/>
        <w:szCs w:val="22"/>
      </w:rPr>
    </w:lvl>
  </w:abstractNum>
  <w:abstractNum w:abstractNumId="7">
    <w:nsid w:val="00000006"/>
    <w:multiLevelType w:val="multilevel"/>
    <w:tmpl w:val="00000006"/>
    <w:name w:val="WWNum4"/>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07"/>
    <w:multiLevelType w:val="singleLevel"/>
    <w:tmpl w:val="00000007"/>
    <w:name w:val="WW8Num5"/>
    <w:lvl w:ilvl="0">
      <w:start w:val="1"/>
      <w:numFmt w:val="bullet"/>
      <w:lvlText w:val=""/>
      <w:lvlJc w:val="left"/>
      <w:pPr>
        <w:tabs>
          <w:tab w:val="num" w:pos="0"/>
        </w:tabs>
        <w:ind w:left="1146" w:hanging="360"/>
      </w:pPr>
      <w:rPr>
        <w:rFonts w:ascii="Wingdings" w:hAnsi="Wingdings" w:cs="Wingdings" w:hint="default"/>
        <w:sz w:val="22"/>
        <w:szCs w:val="22"/>
      </w:rPr>
    </w:lvl>
  </w:abstractNum>
  <w:abstractNum w:abstractNumId="9">
    <w:nsid w:val="00000008"/>
    <w:multiLevelType w:val="multilevel"/>
    <w:tmpl w:val="00000008"/>
    <w:name w:val="WWNum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bullet"/>
      <w:lvlText w:val=""/>
      <w:lvlJc w:val="left"/>
      <w:pPr>
        <w:tabs>
          <w:tab w:val="num" w:pos="0"/>
        </w:tabs>
        <w:ind w:left="1080" w:hanging="360"/>
      </w:pPr>
      <w:rPr>
        <w:rFonts w:ascii="Wingdings" w:hAnsi="Wingdings" w:cs="Wingdings" w:hint="default"/>
        <w:sz w:val="22"/>
        <w:szCs w:val="22"/>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nsid w:val="00000009"/>
    <w:multiLevelType w:val="singleLevel"/>
    <w:tmpl w:val="00000009"/>
    <w:name w:val="WW8Num7"/>
    <w:lvl w:ilvl="0">
      <w:start w:val="1"/>
      <w:numFmt w:val="bullet"/>
      <w:lvlText w:val=""/>
      <w:lvlJc w:val="left"/>
      <w:pPr>
        <w:tabs>
          <w:tab w:val="num" w:pos="0"/>
        </w:tabs>
        <w:ind w:left="1156" w:hanging="360"/>
      </w:pPr>
      <w:rPr>
        <w:rFonts w:ascii="Wingdings" w:hAnsi="Wingdings" w:cs="Wingdings" w:hint="default"/>
        <w:sz w:val="22"/>
        <w:szCs w:val="22"/>
      </w:rPr>
    </w:lvl>
  </w:abstractNum>
  <w:abstractNum w:abstractNumId="11">
    <w:nsid w:val="0000000A"/>
    <w:multiLevelType w:val="multilevel"/>
    <w:tmpl w:val="0000000A"/>
    <w:name w:val="WW8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2">
    <w:nsid w:val="0000000B"/>
    <w:multiLevelType w:val="singleLevel"/>
    <w:tmpl w:val="0000000B"/>
    <w:name w:val="WW8Num9"/>
    <w:lvl w:ilvl="0">
      <w:numFmt w:val="bullet"/>
      <w:lvlText w:val=""/>
      <w:lvlJc w:val="left"/>
      <w:pPr>
        <w:tabs>
          <w:tab w:val="num" w:pos="0"/>
        </w:tabs>
        <w:ind w:left="1156" w:hanging="360"/>
      </w:pPr>
      <w:rPr>
        <w:rFonts w:ascii="Symbol" w:hAnsi="Symbol" w:cs="Times New Roman" w:hint="default"/>
        <w:sz w:val="22"/>
        <w:szCs w:val="22"/>
      </w:rPr>
    </w:lvl>
  </w:abstractNum>
  <w:abstractNum w:abstractNumId="13">
    <w:nsid w:val="0000000C"/>
    <w:multiLevelType w:val="multilevel"/>
    <w:tmpl w:val="0000000C"/>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0D"/>
    <w:multiLevelType w:val="singleLevel"/>
    <w:tmpl w:val="0000000D"/>
    <w:name w:val="WW8Num11"/>
    <w:lvl w:ilvl="0">
      <w:start w:val="1"/>
      <w:numFmt w:val="lowerLetter"/>
      <w:lvlText w:val="%1)"/>
      <w:lvlJc w:val="left"/>
      <w:pPr>
        <w:tabs>
          <w:tab w:val="num" w:pos="0"/>
        </w:tabs>
        <w:ind w:left="720" w:hanging="360"/>
      </w:pPr>
    </w:lvl>
  </w:abstractNum>
  <w:abstractNum w:abstractNumId="15">
    <w:nsid w:val="0000000E"/>
    <w:multiLevelType w:val="singleLevel"/>
    <w:tmpl w:val="0000000E"/>
    <w:name w:val="WWNum12"/>
    <w:lvl w:ilvl="0">
      <w:start w:val="1"/>
      <w:numFmt w:val="bullet"/>
      <w:lvlText w:val=""/>
      <w:lvlJc w:val="left"/>
      <w:pPr>
        <w:tabs>
          <w:tab w:val="num" w:pos="0"/>
        </w:tabs>
        <w:ind w:left="2160" w:hanging="360"/>
      </w:pPr>
      <w:rPr>
        <w:rFonts w:ascii="Wingdings" w:hAnsi="Wingdings" w:cs="Wingdings" w:hint="default"/>
      </w:rPr>
    </w:lvl>
  </w:abstractNum>
  <w:abstractNum w:abstractNumId="16">
    <w:nsid w:val="0000000F"/>
    <w:multiLevelType w:val="singleLevel"/>
    <w:tmpl w:val="0000000F"/>
    <w:name w:val="WW8Num26"/>
    <w:lvl w:ilvl="0">
      <w:start w:val="1"/>
      <w:numFmt w:val="bullet"/>
      <w:lvlText w:val=""/>
      <w:lvlJc w:val="left"/>
      <w:pPr>
        <w:tabs>
          <w:tab w:val="num" w:pos="360"/>
        </w:tabs>
        <w:ind w:left="360" w:hanging="360"/>
      </w:pPr>
      <w:rPr>
        <w:rFonts w:ascii="Wingdings" w:hAnsi="Wingdings" w:cs="Wingdings" w:hint="default"/>
        <w:color w:val="auto"/>
      </w:rPr>
    </w:lvl>
  </w:abstractNum>
  <w:abstractNum w:abstractNumId="17">
    <w:nsid w:val="00000010"/>
    <w:multiLevelType w:val="singleLevel"/>
    <w:tmpl w:val="00000010"/>
    <w:name w:val="WW8Num14"/>
    <w:lvl w:ilvl="0">
      <w:start w:val="1"/>
      <w:numFmt w:val="lowerLetter"/>
      <w:lvlText w:val="%1)"/>
      <w:lvlJc w:val="left"/>
      <w:pPr>
        <w:tabs>
          <w:tab w:val="num" w:pos="0"/>
        </w:tabs>
        <w:ind w:left="720" w:hanging="360"/>
      </w:pPr>
      <w:rPr>
        <w:rFonts w:cs="Times New Roman"/>
        <w:sz w:val="22"/>
        <w:szCs w:val="22"/>
      </w:rPr>
    </w:lvl>
  </w:abstractNum>
  <w:abstractNum w:abstractNumId="18">
    <w:nsid w:val="00000011"/>
    <w:multiLevelType w:val="singleLevel"/>
    <w:tmpl w:val="00000011"/>
    <w:name w:val="WW8Num15"/>
    <w:lvl w:ilvl="0">
      <w:start w:val="1"/>
      <w:numFmt w:val="bullet"/>
      <w:lvlText w:val=""/>
      <w:lvlJc w:val="left"/>
      <w:pPr>
        <w:tabs>
          <w:tab w:val="num" w:pos="0"/>
        </w:tabs>
        <w:ind w:left="1156" w:hanging="360"/>
      </w:pPr>
      <w:rPr>
        <w:rFonts w:ascii="Symbol" w:hAnsi="Symbol" w:cs="Symbol" w:hint="default"/>
        <w:sz w:val="22"/>
        <w:szCs w:val="22"/>
      </w:rPr>
    </w:lvl>
  </w:abstractNum>
  <w:abstractNum w:abstractNumId="19">
    <w:nsid w:val="00000012"/>
    <w:multiLevelType w:val="singleLevel"/>
    <w:tmpl w:val="00000012"/>
    <w:name w:val="WW8Num16"/>
    <w:lvl w:ilvl="0">
      <w:start w:val="1"/>
      <w:numFmt w:val="bullet"/>
      <w:lvlText w:val=""/>
      <w:lvlJc w:val="left"/>
      <w:pPr>
        <w:tabs>
          <w:tab w:val="num" w:pos="0"/>
        </w:tabs>
        <w:ind w:left="3674" w:hanging="360"/>
      </w:pPr>
      <w:rPr>
        <w:rFonts w:ascii="Wingdings" w:hAnsi="Wingdings" w:cs="Wingdings" w:hint="default"/>
      </w:rPr>
    </w:lvl>
  </w:abstractNum>
  <w:abstractNum w:abstractNumId="20">
    <w:nsid w:val="00000013"/>
    <w:multiLevelType w:val="multilevel"/>
    <w:tmpl w:val="00000013"/>
    <w:name w:val="WW8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00000014"/>
    <w:multiLevelType w:val="multilevel"/>
    <w:tmpl w:val="00000014"/>
    <w:name w:val="WW8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nsid w:val="00000015"/>
    <w:multiLevelType w:val="multilevel"/>
    <w:tmpl w:val="00000015"/>
    <w:name w:val="WWNum21"/>
    <w:lvl w:ilvl="0">
      <w:start w:val="1"/>
      <w:numFmt w:val="decimal"/>
      <w:lvlText w:val="%1)"/>
      <w:lvlJc w:val="left"/>
      <w:pPr>
        <w:tabs>
          <w:tab w:val="num" w:pos="708"/>
        </w:tabs>
        <w:ind w:left="360" w:hanging="360"/>
      </w:pPr>
      <w:rPr>
        <w:sz w:val="22"/>
        <w:szCs w:val="22"/>
      </w:rPr>
    </w:lvl>
    <w:lvl w:ilvl="1">
      <w:start w:val="1"/>
      <w:numFmt w:val="lowerLetter"/>
      <w:lvlText w:val="%2)"/>
      <w:lvlJc w:val="left"/>
      <w:pPr>
        <w:tabs>
          <w:tab w:val="num" w:pos="0"/>
        </w:tabs>
        <w:ind w:left="720" w:hanging="360"/>
      </w:pPr>
      <w:rPr>
        <w:strike w:val="0"/>
        <w:dstrike w:val="0"/>
        <w:sz w:val="22"/>
        <w:szCs w:val="22"/>
        <w:lang w:val="pl-PL"/>
      </w:rPr>
    </w:lvl>
    <w:lvl w:ilvl="2">
      <w:start w:val="1"/>
      <w:numFmt w:val="lowerLetter"/>
      <w:lvlText w:val="%3)"/>
      <w:lvlJc w:val="left"/>
      <w:pPr>
        <w:tabs>
          <w:tab w:val="num" w:pos="0"/>
        </w:tabs>
        <w:ind w:left="1080" w:hanging="360"/>
      </w:pPr>
      <w:rPr>
        <w:rFonts w:ascii="Times New Roman" w:eastAsia="Times New Roman" w:hAnsi="Times New Roman" w:cs="Times New Roman"/>
        <w:sz w:val="22"/>
        <w:szCs w:val="22"/>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nsid w:val="00000016"/>
    <w:multiLevelType w:val="singleLevel"/>
    <w:tmpl w:val="00000016"/>
    <w:name w:val="WWNum22"/>
    <w:lvl w:ilvl="0">
      <w:start w:val="1"/>
      <w:numFmt w:val="bullet"/>
      <w:lvlText w:val=""/>
      <w:lvlJc w:val="left"/>
      <w:pPr>
        <w:tabs>
          <w:tab w:val="num" w:pos="0"/>
        </w:tabs>
        <w:ind w:left="436" w:hanging="360"/>
      </w:pPr>
      <w:rPr>
        <w:rFonts w:ascii="Wingdings" w:hAnsi="Wingdings" w:cs="Wingdings" w:hint="default"/>
        <w:sz w:val="22"/>
        <w:szCs w:val="22"/>
      </w:rPr>
    </w:lvl>
  </w:abstractNum>
  <w:abstractNum w:abstractNumId="24">
    <w:nsid w:val="00000017"/>
    <w:multiLevelType w:val="singleLevel"/>
    <w:tmpl w:val="00000017"/>
    <w:name w:val="WW8Num21"/>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25">
    <w:nsid w:val="00000018"/>
    <w:multiLevelType w:val="singleLevel"/>
    <w:tmpl w:val="00000018"/>
    <w:name w:val="WW8Num22"/>
    <w:lvl w:ilvl="0">
      <w:start w:val="1"/>
      <w:numFmt w:val="bullet"/>
      <w:lvlText w:val=""/>
      <w:lvlJc w:val="left"/>
      <w:pPr>
        <w:tabs>
          <w:tab w:val="num" w:pos="0"/>
        </w:tabs>
        <w:ind w:left="720" w:hanging="360"/>
      </w:pPr>
      <w:rPr>
        <w:rFonts w:ascii="Wingdings" w:hAnsi="Wingdings" w:cs="Wingdings" w:hint="default"/>
      </w:rPr>
    </w:lvl>
  </w:abstractNum>
  <w:abstractNum w:abstractNumId="26">
    <w:nsid w:val="00000019"/>
    <w:multiLevelType w:val="singleLevel"/>
    <w:tmpl w:val="00000019"/>
    <w:name w:val="WW8Num23"/>
    <w:lvl w:ilvl="0">
      <w:start w:val="1"/>
      <w:numFmt w:val="bullet"/>
      <w:lvlText w:val=""/>
      <w:lvlJc w:val="left"/>
      <w:pPr>
        <w:tabs>
          <w:tab w:val="num" w:pos="0"/>
        </w:tabs>
        <w:ind w:left="3674" w:hanging="360"/>
      </w:pPr>
      <w:rPr>
        <w:rFonts w:ascii="Wingdings" w:hAnsi="Wingdings" w:cs="Wingdings" w:hint="default"/>
        <w:sz w:val="22"/>
        <w:szCs w:val="22"/>
      </w:rPr>
    </w:lvl>
  </w:abstractNum>
  <w:abstractNum w:abstractNumId="27">
    <w:nsid w:val="0000001A"/>
    <w:multiLevelType w:val="singleLevel"/>
    <w:tmpl w:val="0000001A"/>
    <w:name w:val="WW8Num24"/>
    <w:lvl w:ilvl="0">
      <w:start w:val="1"/>
      <w:numFmt w:val="bullet"/>
      <w:lvlText w:val=""/>
      <w:lvlJc w:val="left"/>
      <w:pPr>
        <w:tabs>
          <w:tab w:val="num" w:pos="0"/>
        </w:tabs>
        <w:ind w:left="1146" w:hanging="360"/>
      </w:pPr>
      <w:rPr>
        <w:rFonts w:ascii="Wingdings" w:hAnsi="Wingdings" w:cs="Wingdings" w:hint="default"/>
        <w:sz w:val="22"/>
        <w:szCs w:val="22"/>
      </w:rPr>
    </w:lvl>
  </w:abstractNum>
  <w:abstractNum w:abstractNumId="28">
    <w:nsid w:val="00000028"/>
    <w:multiLevelType w:val="multilevel"/>
    <w:tmpl w:val="00000028"/>
    <w:name w:val="WW8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9">
    <w:nsid w:val="0000002C"/>
    <w:multiLevelType w:val="singleLevel"/>
    <w:tmpl w:val="0000002C"/>
    <w:name w:val="WW8Num27"/>
    <w:lvl w:ilvl="0">
      <w:start w:val="1"/>
      <w:numFmt w:val="decimal"/>
      <w:lvlText w:val="%1."/>
      <w:lvlJc w:val="left"/>
      <w:pPr>
        <w:tabs>
          <w:tab w:val="num" w:pos="720"/>
        </w:tabs>
        <w:ind w:left="720" w:hanging="360"/>
      </w:pPr>
      <w:rPr>
        <w:b w:val="0"/>
        <w:i w:val="0"/>
      </w:rPr>
    </w:lvl>
  </w:abstractNum>
  <w:abstractNum w:abstractNumId="30">
    <w:nsid w:val="00000036"/>
    <w:multiLevelType w:val="multilevel"/>
    <w:tmpl w:val="00000036"/>
    <w:name w:val="WWNum4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37"/>
    <w:multiLevelType w:val="multilevel"/>
    <w:tmpl w:val="00000037"/>
    <w:name w:val="WW8Num6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39"/>
    <w:multiLevelType w:val="multilevel"/>
    <w:tmpl w:val="00000039"/>
    <w:name w:val="WWNum5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3C"/>
    <w:multiLevelType w:val="multilevel"/>
    <w:tmpl w:val="19EA825A"/>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0000042"/>
    <w:multiLevelType w:val="multilevel"/>
    <w:tmpl w:val="00000042"/>
    <w:name w:val="WWNum6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5">
    <w:nsid w:val="0069720A"/>
    <w:multiLevelType w:val="hybridMultilevel"/>
    <w:tmpl w:val="ECFAB54C"/>
    <w:name w:val="WWNum64"/>
    <w:lvl w:ilvl="0" w:tplc="E94EF6FE">
      <w:start w:val="1"/>
      <w:numFmt w:val="decimal"/>
      <w:lvlText w:val="%1."/>
      <w:lvlJc w:val="left"/>
      <w:pPr>
        <w:ind w:left="720" w:hanging="360"/>
      </w:pPr>
      <w:rPr>
        <w:rFonts w:ascii="Arial" w:eastAsia="Times New Roman" w:hAnsi="Arial" w:cs="Arial" w:hint="default"/>
        <w:b w:val="0"/>
      </w:rPr>
    </w:lvl>
    <w:lvl w:ilvl="1" w:tplc="FBB25E38" w:tentative="1">
      <w:start w:val="1"/>
      <w:numFmt w:val="lowerLetter"/>
      <w:lvlText w:val="%2."/>
      <w:lvlJc w:val="left"/>
      <w:pPr>
        <w:ind w:left="1440" w:hanging="360"/>
      </w:pPr>
    </w:lvl>
    <w:lvl w:ilvl="2" w:tplc="E278D286" w:tentative="1">
      <w:start w:val="1"/>
      <w:numFmt w:val="lowerRoman"/>
      <w:lvlText w:val="%3."/>
      <w:lvlJc w:val="right"/>
      <w:pPr>
        <w:ind w:left="2160" w:hanging="180"/>
      </w:pPr>
    </w:lvl>
    <w:lvl w:ilvl="3" w:tplc="D7882652" w:tentative="1">
      <w:start w:val="1"/>
      <w:numFmt w:val="decimal"/>
      <w:lvlText w:val="%4."/>
      <w:lvlJc w:val="left"/>
      <w:pPr>
        <w:ind w:left="2880" w:hanging="360"/>
      </w:pPr>
    </w:lvl>
    <w:lvl w:ilvl="4" w:tplc="7C32E9DA" w:tentative="1">
      <w:start w:val="1"/>
      <w:numFmt w:val="lowerLetter"/>
      <w:lvlText w:val="%5."/>
      <w:lvlJc w:val="left"/>
      <w:pPr>
        <w:ind w:left="3600" w:hanging="360"/>
      </w:pPr>
    </w:lvl>
    <w:lvl w:ilvl="5" w:tplc="08F2A15C" w:tentative="1">
      <w:start w:val="1"/>
      <w:numFmt w:val="lowerRoman"/>
      <w:lvlText w:val="%6."/>
      <w:lvlJc w:val="right"/>
      <w:pPr>
        <w:ind w:left="4320" w:hanging="180"/>
      </w:pPr>
    </w:lvl>
    <w:lvl w:ilvl="6" w:tplc="D25241C6" w:tentative="1">
      <w:start w:val="1"/>
      <w:numFmt w:val="decimal"/>
      <w:lvlText w:val="%7."/>
      <w:lvlJc w:val="left"/>
      <w:pPr>
        <w:ind w:left="5040" w:hanging="360"/>
      </w:pPr>
    </w:lvl>
    <w:lvl w:ilvl="7" w:tplc="C4DE2CD8" w:tentative="1">
      <w:start w:val="1"/>
      <w:numFmt w:val="lowerLetter"/>
      <w:lvlText w:val="%8."/>
      <w:lvlJc w:val="left"/>
      <w:pPr>
        <w:ind w:left="5760" w:hanging="360"/>
      </w:pPr>
    </w:lvl>
    <w:lvl w:ilvl="8" w:tplc="C88082C2" w:tentative="1">
      <w:start w:val="1"/>
      <w:numFmt w:val="lowerRoman"/>
      <w:lvlText w:val="%9."/>
      <w:lvlJc w:val="right"/>
      <w:pPr>
        <w:ind w:left="6480" w:hanging="180"/>
      </w:pPr>
    </w:lvl>
  </w:abstractNum>
  <w:abstractNum w:abstractNumId="36">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37">
    <w:nsid w:val="011F1DDF"/>
    <w:multiLevelType w:val="hybridMultilevel"/>
    <w:tmpl w:val="9F5872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nsid w:val="0B9B7D72"/>
    <w:multiLevelType w:val="hybridMultilevel"/>
    <w:tmpl w:val="D2F82076"/>
    <w:name w:val="WW8Num32"/>
    <w:lvl w:ilvl="0" w:tplc="04150001">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0">
    <w:nsid w:val="0C2630AB"/>
    <w:multiLevelType w:val="hybridMultilevel"/>
    <w:tmpl w:val="A540FF56"/>
    <w:lvl w:ilvl="0" w:tplc="222073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EB61DD6"/>
    <w:multiLevelType w:val="hybridMultilevel"/>
    <w:tmpl w:val="D206E928"/>
    <w:lvl w:ilvl="0" w:tplc="518CB80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nsid w:val="1377643B"/>
    <w:multiLevelType w:val="hybridMultilevel"/>
    <w:tmpl w:val="3E50E090"/>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nsid w:val="19A32637"/>
    <w:multiLevelType w:val="hybridMultilevel"/>
    <w:tmpl w:val="26363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B72277E"/>
    <w:multiLevelType w:val="hybridMultilevel"/>
    <w:tmpl w:val="3FA2A4C4"/>
    <w:lvl w:ilvl="0" w:tplc="6EBC84F6">
      <w:start w:val="1"/>
      <w:numFmt w:val="decimal"/>
      <w:lvlText w:val="%1)"/>
      <w:lvlJc w:val="left"/>
      <w:pPr>
        <w:ind w:left="1069"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7">
    <w:nsid w:val="1C7C710F"/>
    <w:multiLevelType w:val="hybridMultilevel"/>
    <w:tmpl w:val="1D20D7C6"/>
    <w:lvl w:ilvl="0" w:tplc="1190FF02">
      <w:start w:val="1"/>
      <w:numFmt w:val="decimal"/>
      <w:lvlText w:val="%1)"/>
      <w:lvlJc w:val="left"/>
      <w:pPr>
        <w:ind w:left="720" w:hanging="360"/>
      </w:pPr>
    </w:lvl>
    <w:lvl w:ilvl="1" w:tplc="AC7E13B0" w:tentative="1">
      <w:start w:val="1"/>
      <w:numFmt w:val="lowerLetter"/>
      <w:lvlText w:val="%2."/>
      <w:lvlJc w:val="left"/>
      <w:pPr>
        <w:ind w:left="1440" w:hanging="360"/>
      </w:pPr>
    </w:lvl>
    <w:lvl w:ilvl="2" w:tplc="871EEE3C" w:tentative="1">
      <w:start w:val="1"/>
      <w:numFmt w:val="lowerRoman"/>
      <w:lvlText w:val="%3."/>
      <w:lvlJc w:val="right"/>
      <w:pPr>
        <w:ind w:left="2160" w:hanging="180"/>
      </w:pPr>
    </w:lvl>
    <w:lvl w:ilvl="3" w:tplc="032E5194" w:tentative="1">
      <w:start w:val="1"/>
      <w:numFmt w:val="decimal"/>
      <w:lvlText w:val="%4."/>
      <w:lvlJc w:val="left"/>
      <w:pPr>
        <w:ind w:left="2880" w:hanging="360"/>
      </w:pPr>
    </w:lvl>
    <w:lvl w:ilvl="4" w:tplc="2528E484" w:tentative="1">
      <w:start w:val="1"/>
      <w:numFmt w:val="lowerLetter"/>
      <w:lvlText w:val="%5."/>
      <w:lvlJc w:val="left"/>
      <w:pPr>
        <w:ind w:left="3600" w:hanging="360"/>
      </w:pPr>
    </w:lvl>
    <w:lvl w:ilvl="5" w:tplc="26CEF4C6" w:tentative="1">
      <w:start w:val="1"/>
      <w:numFmt w:val="lowerRoman"/>
      <w:lvlText w:val="%6."/>
      <w:lvlJc w:val="right"/>
      <w:pPr>
        <w:ind w:left="4320" w:hanging="180"/>
      </w:pPr>
    </w:lvl>
    <w:lvl w:ilvl="6" w:tplc="D6BC74CA" w:tentative="1">
      <w:start w:val="1"/>
      <w:numFmt w:val="decimal"/>
      <w:lvlText w:val="%7."/>
      <w:lvlJc w:val="left"/>
      <w:pPr>
        <w:ind w:left="5040" w:hanging="360"/>
      </w:pPr>
    </w:lvl>
    <w:lvl w:ilvl="7" w:tplc="CA465E58" w:tentative="1">
      <w:start w:val="1"/>
      <w:numFmt w:val="lowerLetter"/>
      <w:lvlText w:val="%8."/>
      <w:lvlJc w:val="left"/>
      <w:pPr>
        <w:ind w:left="5760" w:hanging="360"/>
      </w:pPr>
    </w:lvl>
    <w:lvl w:ilvl="8" w:tplc="C1A6BA20" w:tentative="1">
      <w:start w:val="1"/>
      <w:numFmt w:val="lowerRoman"/>
      <w:lvlText w:val="%9."/>
      <w:lvlJc w:val="right"/>
      <w:pPr>
        <w:ind w:left="6480" w:hanging="180"/>
      </w:pPr>
    </w:lvl>
  </w:abstractNum>
  <w:abstractNum w:abstractNumId="48">
    <w:nsid w:val="1DB60EFF"/>
    <w:multiLevelType w:val="hybridMultilevel"/>
    <w:tmpl w:val="253E1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25A027DA"/>
    <w:multiLevelType w:val="hybridMultilevel"/>
    <w:tmpl w:val="55923650"/>
    <w:lvl w:ilvl="0" w:tplc="77D6E5D4">
      <w:start w:val="1"/>
      <w:numFmt w:val="decimal"/>
      <w:lvlText w:val="%1."/>
      <w:lvlJc w:val="left"/>
      <w:pPr>
        <w:tabs>
          <w:tab w:val="num" w:pos="502"/>
        </w:tabs>
        <w:ind w:left="502" w:hanging="360"/>
      </w:pPr>
      <w:rPr>
        <w:rFonts w:hint="default"/>
        <w:b w:val="0"/>
        <w:i w:val="0"/>
        <w:sz w:val="24"/>
      </w:rPr>
    </w:lvl>
    <w:lvl w:ilvl="1" w:tplc="B78641C4" w:tentative="1">
      <w:start w:val="1"/>
      <w:numFmt w:val="lowerLetter"/>
      <w:lvlText w:val="%2."/>
      <w:lvlJc w:val="left"/>
      <w:pPr>
        <w:tabs>
          <w:tab w:val="num" w:pos="1440"/>
        </w:tabs>
        <w:ind w:left="1440" w:hanging="360"/>
      </w:pPr>
    </w:lvl>
    <w:lvl w:ilvl="2" w:tplc="48788550" w:tentative="1">
      <w:start w:val="1"/>
      <w:numFmt w:val="lowerRoman"/>
      <w:lvlText w:val="%3."/>
      <w:lvlJc w:val="right"/>
      <w:pPr>
        <w:tabs>
          <w:tab w:val="num" w:pos="2160"/>
        </w:tabs>
        <w:ind w:left="2160" w:hanging="180"/>
      </w:pPr>
    </w:lvl>
    <w:lvl w:ilvl="3" w:tplc="B2CCC534" w:tentative="1">
      <w:start w:val="1"/>
      <w:numFmt w:val="decimal"/>
      <w:lvlText w:val="%4."/>
      <w:lvlJc w:val="left"/>
      <w:pPr>
        <w:tabs>
          <w:tab w:val="num" w:pos="2880"/>
        </w:tabs>
        <w:ind w:left="2880" w:hanging="360"/>
      </w:pPr>
    </w:lvl>
    <w:lvl w:ilvl="4" w:tplc="10F04AB0" w:tentative="1">
      <w:start w:val="1"/>
      <w:numFmt w:val="lowerLetter"/>
      <w:lvlText w:val="%5."/>
      <w:lvlJc w:val="left"/>
      <w:pPr>
        <w:tabs>
          <w:tab w:val="num" w:pos="3600"/>
        </w:tabs>
        <w:ind w:left="3600" w:hanging="360"/>
      </w:pPr>
    </w:lvl>
    <w:lvl w:ilvl="5" w:tplc="8EF6EF64" w:tentative="1">
      <w:start w:val="1"/>
      <w:numFmt w:val="lowerRoman"/>
      <w:lvlText w:val="%6."/>
      <w:lvlJc w:val="right"/>
      <w:pPr>
        <w:tabs>
          <w:tab w:val="num" w:pos="4320"/>
        </w:tabs>
        <w:ind w:left="4320" w:hanging="180"/>
      </w:pPr>
    </w:lvl>
    <w:lvl w:ilvl="6" w:tplc="92F07278" w:tentative="1">
      <w:start w:val="1"/>
      <w:numFmt w:val="decimal"/>
      <w:lvlText w:val="%7."/>
      <w:lvlJc w:val="left"/>
      <w:pPr>
        <w:tabs>
          <w:tab w:val="num" w:pos="5040"/>
        </w:tabs>
        <w:ind w:left="5040" w:hanging="360"/>
      </w:pPr>
    </w:lvl>
    <w:lvl w:ilvl="7" w:tplc="E4E0EC2E" w:tentative="1">
      <w:start w:val="1"/>
      <w:numFmt w:val="lowerLetter"/>
      <w:lvlText w:val="%8."/>
      <w:lvlJc w:val="left"/>
      <w:pPr>
        <w:tabs>
          <w:tab w:val="num" w:pos="5760"/>
        </w:tabs>
        <w:ind w:left="5760" w:hanging="360"/>
      </w:pPr>
    </w:lvl>
    <w:lvl w:ilvl="8" w:tplc="4BBE23EA" w:tentative="1">
      <w:start w:val="1"/>
      <w:numFmt w:val="lowerRoman"/>
      <w:lvlText w:val="%9."/>
      <w:lvlJc w:val="right"/>
      <w:pPr>
        <w:tabs>
          <w:tab w:val="num" w:pos="6480"/>
        </w:tabs>
        <w:ind w:left="6480" w:hanging="180"/>
      </w:pPr>
    </w:lvl>
  </w:abstractNum>
  <w:abstractNum w:abstractNumId="5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nsid w:val="29542836"/>
    <w:multiLevelType w:val="hybridMultilevel"/>
    <w:tmpl w:val="D1BA5D9A"/>
    <w:lvl w:ilvl="0" w:tplc="3474A8B4">
      <w:start w:val="1"/>
      <w:numFmt w:val="decimal"/>
      <w:lvlText w:val="%1."/>
      <w:lvlJc w:val="left"/>
      <w:pPr>
        <w:ind w:left="720" w:hanging="360"/>
      </w:pPr>
      <w:rPr>
        <w:rFonts w:hint="default"/>
        <w:sz w:val="24"/>
      </w:rPr>
    </w:lvl>
    <w:lvl w:ilvl="1" w:tplc="9A123AFC" w:tentative="1">
      <w:start w:val="1"/>
      <w:numFmt w:val="lowerLetter"/>
      <w:lvlText w:val="%2."/>
      <w:lvlJc w:val="left"/>
      <w:pPr>
        <w:ind w:left="1440" w:hanging="360"/>
      </w:pPr>
    </w:lvl>
    <w:lvl w:ilvl="2" w:tplc="556A57E8" w:tentative="1">
      <w:start w:val="1"/>
      <w:numFmt w:val="lowerRoman"/>
      <w:lvlText w:val="%3."/>
      <w:lvlJc w:val="right"/>
      <w:pPr>
        <w:ind w:left="2160" w:hanging="180"/>
      </w:pPr>
    </w:lvl>
    <w:lvl w:ilvl="3" w:tplc="BD2E0D02" w:tentative="1">
      <w:start w:val="1"/>
      <w:numFmt w:val="decimal"/>
      <w:lvlText w:val="%4."/>
      <w:lvlJc w:val="left"/>
      <w:pPr>
        <w:ind w:left="2880" w:hanging="360"/>
      </w:pPr>
    </w:lvl>
    <w:lvl w:ilvl="4" w:tplc="584CD4A0" w:tentative="1">
      <w:start w:val="1"/>
      <w:numFmt w:val="lowerLetter"/>
      <w:lvlText w:val="%5."/>
      <w:lvlJc w:val="left"/>
      <w:pPr>
        <w:ind w:left="3600" w:hanging="360"/>
      </w:pPr>
    </w:lvl>
    <w:lvl w:ilvl="5" w:tplc="7D88654E" w:tentative="1">
      <w:start w:val="1"/>
      <w:numFmt w:val="lowerRoman"/>
      <w:lvlText w:val="%6."/>
      <w:lvlJc w:val="right"/>
      <w:pPr>
        <w:ind w:left="4320" w:hanging="180"/>
      </w:pPr>
    </w:lvl>
    <w:lvl w:ilvl="6" w:tplc="BA70F346" w:tentative="1">
      <w:start w:val="1"/>
      <w:numFmt w:val="decimal"/>
      <w:lvlText w:val="%7."/>
      <w:lvlJc w:val="left"/>
      <w:pPr>
        <w:ind w:left="5040" w:hanging="360"/>
      </w:pPr>
    </w:lvl>
    <w:lvl w:ilvl="7" w:tplc="85A447AC" w:tentative="1">
      <w:start w:val="1"/>
      <w:numFmt w:val="lowerLetter"/>
      <w:lvlText w:val="%8."/>
      <w:lvlJc w:val="left"/>
      <w:pPr>
        <w:ind w:left="5760" w:hanging="360"/>
      </w:pPr>
    </w:lvl>
    <w:lvl w:ilvl="8" w:tplc="201677A0" w:tentative="1">
      <w:start w:val="1"/>
      <w:numFmt w:val="lowerRoman"/>
      <w:lvlText w:val="%9."/>
      <w:lvlJc w:val="right"/>
      <w:pPr>
        <w:ind w:left="6480" w:hanging="180"/>
      </w:pPr>
    </w:lvl>
  </w:abstractNum>
  <w:abstractNum w:abstractNumId="52">
    <w:nsid w:val="29891AD2"/>
    <w:multiLevelType w:val="multilevel"/>
    <w:tmpl w:val="33686BB8"/>
    <w:lvl w:ilvl="0">
      <w:start w:val="1"/>
      <w:numFmt w:val="decimal"/>
      <w:lvlText w:val="%1."/>
      <w:lvlJc w:val="left"/>
      <w:pPr>
        <w:ind w:left="927" w:hanging="360"/>
      </w:pPr>
      <w:rPr>
        <w:rFonts w:hint="default"/>
        <w:b w:val="0"/>
      </w:rPr>
    </w:lvl>
    <w:lvl w:ilvl="1">
      <w:start w:val="1"/>
      <w:numFmt w:val="decimal"/>
      <w:isLgl/>
      <w:lvlText w:val="%1.%2"/>
      <w:lvlJc w:val="left"/>
      <w:pPr>
        <w:ind w:left="928" w:hanging="360"/>
      </w:pPr>
      <w:rPr>
        <w:rFonts w:hint="default"/>
        <w:b/>
      </w:rPr>
    </w:lvl>
    <w:lvl w:ilvl="2">
      <w:start w:val="1"/>
      <w:numFmt w:val="lowerLetter"/>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007" w:hanging="1440"/>
      </w:pPr>
      <w:rPr>
        <w:rFonts w:hint="default"/>
        <w:b/>
      </w:rPr>
    </w:lvl>
  </w:abstractNum>
  <w:abstractNum w:abstractNumId="53">
    <w:nsid w:val="2ADE44B8"/>
    <w:multiLevelType w:val="multilevel"/>
    <w:tmpl w:val="B8E84DA6"/>
    <w:lvl w:ilvl="0">
      <w:start w:val="1"/>
      <w:numFmt w:val="decimal"/>
      <w:lvlText w:val="%1."/>
      <w:lvlJc w:val="left"/>
      <w:pPr>
        <w:tabs>
          <w:tab w:val="num" w:pos="360"/>
        </w:tabs>
        <w:ind w:left="360" w:hanging="360"/>
      </w:pPr>
      <w:rPr>
        <w:b/>
        <w:i w:val="0"/>
      </w:rPr>
    </w:lvl>
    <w:lvl w:ilvl="1">
      <w:start w:val="1"/>
      <w:numFmt w:val="decimal"/>
      <w:isLgl/>
      <w:lvlText w:val="%1.%2"/>
      <w:lvlJc w:val="left"/>
      <w:pPr>
        <w:ind w:left="480" w:hanging="480"/>
      </w:pPr>
      <w:rPr>
        <w:rFonts w:hint="default"/>
      </w:rPr>
    </w:lvl>
    <w:lvl w:ilvl="2">
      <w:start w:val="2"/>
      <w:numFmt w:val="decimal"/>
      <w:isLgl/>
      <w:lvlText w:val="%1.%2.%3"/>
      <w:lvlJc w:val="left"/>
      <w:pPr>
        <w:ind w:left="862"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4">
    <w:nsid w:val="2BF81418"/>
    <w:multiLevelType w:val="hybridMultilevel"/>
    <w:tmpl w:val="A2E4B336"/>
    <w:lvl w:ilvl="0" w:tplc="9F2E406A">
      <w:start w:val="1"/>
      <w:numFmt w:val="decimal"/>
      <w:lvlText w:val="%1."/>
      <w:lvlJc w:val="left"/>
      <w:pPr>
        <w:ind w:left="1635" w:hanging="360"/>
      </w:pPr>
      <w:rPr>
        <w:rFonts w:hint="default"/>
        <w:b w:val="0"/>
      </w:rPr>
    </w:lvl>
    <w:lvl w:ilvl="1" w:tplc="8182FA2C" w:tentative="1">
      <w:start w:val="1"/>
      <w:numFmt w:val="lowerLetter"/>
      <w:lvlText w:val="%2."/>
      <w:lvlJc w:val="left"/>
      <w:pPr>
        <w:ind w:left="1440" w:hanging="360"/>
      </w:pPr>
    </w:lvl>
    <w:lvl w:ilvl="2" w:tplc="24867184" w:tentative="1">
      <w:start w:val="1"/>
      <w:numFmt w:val="lowerRoman"/>
      <w:lvlText w:val="%3."/>
      <w:lvlJc w:val="right"/>
      <w:pPr>
        <w:ind w:left="2160" w:hanging="180"/>
      </w:pPr>
    </w:lvl>
    <w:lvl w:ilvl="3" w:tplc="574A31B8" w:tentative="1">
      <w:start w:val="1"/>
      <w:numFmt w:val="decimal"/>
      <w:lvlText w:val="%4."/>
      <w:lvlJc w:val="left"/>
      <w:pPr>
        <w:ind w:left="2880" w:hanging="360"/>
      </w:pPr>
    </w:lvl>
    <w:lvl w:ilvl="4" w:tplc="AE404644" w:tentative="1">
      <w:start w:val="1"/>
      <w:numFmt w:val="lowerLetter"/>
      <w:lvlText w:val="%5."/>
      <w:lvlJc w:val="left"/>
      <w:pPr>
        <w:ind w:left="3600" w:hanging="360"/>
      </w:pPr>
    </w:lvl>
    <w:lvl w:ilvl="5" w:tplc="1AB4BF72" w:tentative="1">
      <w:start w:val="1"/>
      <w:numFmt w:val="lowerRoman"/>
      <w:lvlText w:val="%6."/>
      <w:lvlJc w:val="right"/>
      <w:pPr>
        <w:ind w:left="4320" w:hanging="180"/>
      </w:pPr>
    </w:lvl>
    <w:lvl w:ilvl="6" w:tplc="2806D72C" w:tentative="1">
      <w:start w:val="1"/>
      <w:numFmt w:val="decimal"/>
      <w:lvlText w:val="%7."/>
      <w:lvlJc w:val="left"/>
      <w:pPr>
        <w:ind w:left="5040" w:hanging="360"/>
      </w:pPr>
    </w:lvl>
    <w:lvl w:ilvl="7" w:tplc="3108780C" w:tentative="1">
      <w:start w:val="1"/>
      <w:numFmt w:val="lowerLetter"/>
      <w:lvlText w:val="%8."/>
      <w:lvlJc w:val="left"/>
      <w:pPr>
        <w:ind w:left="5760" w:hanging="360"/>
      </w:pPr>
    </w:lvl>
    <w:lvl w:ilvl="8" w:tplc="EBEC6172" w:tentative="1">
      <w:start w:val="1"/>
      <w:numFmt w:val="lowerRoman"/>
      <w:lvlText w:val="%9."/>
      <w:lvlJc w:val="right"/>
      <w:pPr>
        <w:ind w:left="6480" w:hanging="180"/>
      </w:pPr>
    </w:lvl>
  </w:abstractNum>
  <w:abstractNum w:abstractNumId="55">
    <w:nsid w:val="2CD81E88"/>
    <w:multiLevelType w:val="hybridMultilevel"/>
    <w:tmpl w:val="EBA246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2E967768"/>
    <w:multiLevelType w:val="hybridMultilevel"/>
    <w:tmpl w:val="3230E7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F644FAE"/>
    <w:multiLevelType w:val="multilevel"/>
    <w:tmpl w:val="1A824DC6"/>
    <w:lvl w:ilvl="0">
      <w:start w:val="1"/>
      <w:numFmt w:val="none"/>
      <w:lvlRestart w:val="0"/>
      <w:pStyle w:val="CNHead3"/>
      <w:suff w:val="nothing"/>
      <w:lvlText w:val=""/>
      <w:lvlJc w:val="left"/>
    </w:lvl>
    <w:lvl w:ilvl="1">
      <w:start w:val="1"/>
      <w:numFmt w:val="decimal"/>
      <w:pStyle w:val="CNHead1"/>
      <w:lvlText w:val="%2."/>
      <w:lvlJc w:val="left"/>
      <w:pPr>
        <w:tabs>
          <w:tab w:val="num" w:pos="720"/>
        </w:tabs>
        <w:ind w:left="720" w:hanging="720"/>
      </w:pPr>
    </w:lvl>
    <w:lvl w:ilvl="2">
      <w:start w:val="1"/>
      <w:numFmt w:val="decimal"/>
      <w:pStyle w:val="CNHead2"/>
      <w:lvlText w:val="%2.%3"/>
      <w:lvlJc w:val="left"/>
      <w:pPr>
        <w:tabs>
          <w:tab w:val="num" w:pos="720"/>
        </w:tabs>
        <w:ind w:left="720" w:hanging="720"/>
      </w:pPr>
    </w:lvl>
    <w:lvl w:ilvl="3">
      <w:start w:val="1"/>
      <w:numFmt w:val="decimal"/>
      <w:pStyle w:val="CNHead3"/>
      <w:lvlText w:val="%2.%3.%4"/>
      <w:lvlJc w:val="left"/>
      <w:pPr>
        <w:tabs>
          <w:tab w:val="num" w:pos="720"/>
        </w:tabs>
        <w:ind w:left="720" w:hanging="720"/>
      </w:pPr>
    </w:lvl>
    <w:lvl w:ilvl="4">
      <w:start w:val="1"/>
      <w:numFmt w:val="lowerLetter"/>
      <w:pStyle w:val="CNLevel1List"/>
      <w:lvlText w:val="%5."/>
      <w:lvlJc w:val="left"/>
      <w:pPr>
        <w:tabs>
          <w:tab w:val="num" w:pos="1224"/>
        </w:tabs>
        <w:ind w:left="1224" w:hanging="504"/>
      </w:pPr>
    </w:lvl>
    <w:lvl w:ilvl="5">
      <w:start w:val="1"/>
      <w:numFmt w:val="decimal"/>
      <w:pStyle w:val="CNLevel2List"/>
      <w:lvlText w:val="(%6)"/>
      <w:lvlJc w:val="left"/>
      <w:pPr>
        <w:tabs>
          <w:tab w:val="num" w:pos="1728"/>
        </w:tabs>
        <w:ind w:left="1728" w:hanging="504"/>
      </w:pPr>
    </w:lvl>
    <w:lvl w:ilvl="6">
      <w:start w:val="1"/>
      <w:numFmt w:val="lowerLetter"/>
      <w:pStyle w:val="CNLevel3List"/>
      <w:lvlText w:val="(%7)"/>
      <w:lvlJc w:val="left"/>
      <w:pPr>
        <w:tabs>
          <w:tab w:val="num" w:pos="2232"/>
        </w:tabs>
        <w:ind w:left="2232" w:hanging="504"/>
      </w:pPr>
    </w:lvl>
    <w:lvl w:ilvl="7">
      <w:start w:val="1"/>
      <w:numFmt w:val="lowerRoman"/>
      <w:pStyle w:val="CNHead1"/>
      <w:lvlText w:val="(%8)"/>
      <w:lvlJc w:val="left"/>
      <w:pPr>
        <w:tabs>
          <w:tab w:val="num" w:pos="2736"/>
        </w:tabs>
        <w:ind w:left="2736" w:hanging="504"/>
      </w:pPr>
    </w:lvl>
    <w:lvl w:ilvl="8">
      <w:start w:val="1"/>
      <w:numFmt w:val="decimal"/>
      <w:pStyle w:val="CNHead2"/>
      <w:lvlText w:val="%9."/>
      <w:lvlJc w:val="left"/>
      <w:pPr>
        <w:tabs>
          <w:tab w:val="num" w:pos="3240"/>
        </w:tabs>
        <w:ind w:left="3240" w:hanging="504"/>
      </w:pPr>
    </w:lvl>
  </w:abstractNum>
  <w:abstractNum w:abstractNumId="58">
    <w:nsid w:val="312F060D"/>
    <w:multiLevelType w:val="hybridMultilevel"/>
    <w:tmpl w:val="890E6290"/>
    <w:lvl w:ilvl="0" w:tplc="1B48E7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60">
    <w:nsid w:val="34636825"/>
    <w:multiLevelType w:val="hybridMultilevel"/>
    <w:tmpl w:val="5D445416"/>
    <w:lvl w:ilvl="0" w:tplc="4BBE1FE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348C2EDD"/>
    <w:multiLevelType w:val="multilevel"/>
    <w:tmpl w:val="3A1CB490"/>
    <w:lvl w:ilvl="0">
      <w:start w:val="1"/>
      <w:numFmt w:val="decimal"/>
      <w:lvlText w:val="%1."/>
      <w:lvlJc w:val="left"/>
      <w:pPr>
        <w:tabs>
          <w:tab w:val="num" w:pos="360"/>
        </w:tabs>
        <w:ind w:left="360" w:hanging="360"/>
      </w:pPr>
      <w:rPr>
        <w:rFonts w:hint="default"/>
        <w:b w:val="0"/>
        <w:i w:val="0"/>
        <w:sz w:val="24"/>
        <w:szCs w:val="24"/>
      </w:rPr>
    </w:lvl>
    <w:lvl w:ilvl="1">
      <w:start w:val="2"/>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2">
    <w:nsid w:val="351F2EED"/>
    <w:multiLevelType w:val="hybridMultilevel"/>
    <w:tmpl w:val="40E06622"/>
    <w:lvl w:ilvl="0" w:tplc="0415000F">
      <w:start w:val="1"/>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7E63FB8"/>
    <w:multiLevelType w:val="hybridMultilevel"/>
    <w:tmpl w:val="DD78F47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nsid w:val="3A17407E"/>
    <w:multiLevelType w:val="singleLevel"/>
    <w:tmpl w:val="A0B603A8"/>
    <w:lvl w:ilvl="0">
      <w:start w:val="1"/>
      <w:numFmt w:val="decimal"/>
      <w:pStyle w:val="ustep"/>
      <w:lvlText w:val="%1."/>
      <w:lvlJc w:val="left"/>
      <w:pPr>
        <w:tabs>
          <w:tab w:val="num" w:pos="360"/>
        </w:tabs>
        <w:ind w:left="360" w:hanging="360"/>
      </w:pPr>
      <w:rPr>
        <w:rFonts w:hint="default"/>
        <w:b/>
      </w:rPr>
    </w:lvl>
  </w:abstractNum>
  <w:abstractNum w:abstractNumId="65">
    <w:nsid w:val="3AD77B0B"/>
    <w:multiLevelType w:val="hybridMultilevel"/>
    <w:tmpl w:val="2D00D2AE"/>
    <w:lvl w:ilvl="0" w:tplc="70C0163C">
      <w:start w:val="1"/>
      <w:numFmt w:val="decimal"/>
      <w:lvlText w:val="%1."/>
      <w:lvlJc w:val="left"/>
      <w:pPr>
        <w:ind w:left="720" w:hanging="360"/>
      </w:pPr>
    </w:lvl>
    <w:lvl w:ilvl="1" w:tplc="60AACDCE" w:tentative="1">
      <w:start w:val="1"/>
      <w:numFmt w:val="lowerLetter"/>
      <w:lvlText w:val="%2."/>
      <w:lvlJc w:val="left"/>
      <w:pPr>
        <w:ind w:left="1440" w:hanging="360"/>
      </w:pPr>
    </w:lvl>
    <w:lvl w:ilvl="2" w:tplc="0D64FB10" w:tentative="1">
      <w:start w:val="1"/>
      <w:numFmt w:val="lowerRoman"/>
      <w:lvlText w:val="%3."/>
      <w:lvlJc w:val="right"/>
      <w:pPr>
        <w:ind w:left="2160" w:hanging="180"/>
      </w:pPr>
    </w:lvl>
    <w:lvl w:ilvl="3" w:tplc="34483C8C" w:tentative="1">
      <w:start w:val="1"/>
      <w:numFmt w:val="decimal"/>
      <w:lvlText w:val="%4."/>
      <w:lvlJc w:val="left"/>
      <w:pPr>
        <w:ind w:left="2880" w:hanging="360"/>
      </w:pPr>
    </w:lvl>
    <w:lvl w:ilvl="4" w:tplc="40544FB0" w:tentative="1">
      <w:start w:val="1"/>
      <w:numFmt w:val="lowerLetter"/>
      <w:lvlText w:val="%5."/>
      <w:lvlJc w:val="left"/>
      <w:pPr>
        <w:ind w:left="3600" w:hanging="360"/>
      </w:pPr>
    </w:lvl>
    <w:lvl w:ilvl="5" w:tplc="80629B40" w:tentative="1">
      <w:start w:val="1"/>
      <w:numFmt w:val="lowerRoman"/>
      <w:lvlText w:val="%6."/>
      <w:lvlJc w:val="right"/>
      <w:pPr>
        <w:ind w:left="4320" w:hanging="180"/>
      </w:pPr>
    </w:lvl>
    <w:lvl w:ilvl="6" w:tplc="6F64AD8A" w:tentative="1">
      <w:start w:val="1"/>
      <w:numFmt w:val="decimal"/>
      <w:lvlText w:val="%7."/>
      <w:lvlJc w:val="left"/>
      <w:pPr>
        <w:ind w:left="5040" w:hanging="360"/>
      </w:pPr>
    </w:lvl>
    <w:lvl w:ilvl="7" w:tplc="2EE09438" w:tentative="1">
      <w:start w:val="1"/>
      <w:numFmt w:val="lowerLetter"/>
      <w:lvlText w:val="%8."/>
      <w:lvlJc w:val="left"/>
      <w:pPr>
        <w:ind w:left="5760" w:hanging="360"/>
      </w:pPr>
    </w:lvl>
    <w:lvl w:ilvl="8" w:tplc="A35C7EA6" w:tentative="1">
      <w:start w:val="1"/>
      <w:numFmt w:val="lowerRoman"/>
      <w:lvlText w:val="%9."/>
      <w:lvlJc w:val="right"/>
      <w:pPr>
        <w:ind w:left="6480" w:hanging="180"/>
      </w:pPr>
    </w:lvl>
  </w:abstractNum>
  <w:abstractNum w:abstractNumId="66">
    <w:nsid w:val="3B723CD7"/>
    <w:multiLevelType w:val="hybridMultilevel"/>
    <w:tmpl w:val="72661C2E"/>
    <w:lvl w:ilvl="0" w:tplc="8CA4F77E">
      <w:start w:val="1"/>
      <w:numFmt w:val="lowerLetter"/>
      <w:lvlText w:val="%1)"/>
      <w:lvlJc w:val="left"/>
      <w:pPr>
        <w:ind w:left="3479" w:hanging="360"/>
      </w:pPr>
      <w:rPr>
        <w:rFonts w:ascii="Times New Roman" w:eastAsia="Times New Roman" w:hAnsi="Times New Roman" w:cs="Times New Roman"/>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3C4F6FF1"/>
    <w:multiLevelType w:val="hybridMultilevel"/>
    <w:tmpl w:val="2A00C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3E3D6ED4"/>
    <w:multiLevelType w:val="multilevel"/>
    <w:tmpl w:val="C34AA14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nsid w:val="3ECD7B82"/>
    <w:multiLevelType w:val="hybridMultilevel"/>
    <w:tmpl w:val="B7AE20AE"/>
    <w:lvl w:ilvl="0" w:tplc="551A3DBA">
      <w:start w:val="3"/>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3FD506C8"/>
    <w:multiLevelType w:val="hybridMultilevel"/>
    <w:tmpl w:val="A3BCF9D2"/>
    <w:lvl w:ilvl="0" w:tplc="F8F8E88C">
      <w:start w:val="1"/>
      <w:numFmt w:val="decimal"/>
      <w:lvlText w:val="%1)"/>
      <w:lvlJc w:val="left"/>
      <w:pPr>
        <w:ind w:left="1146" w:hanging="360"/>
      </w:pPr>
      <w:rPr>
        <w:rFonts w:hint="default"/>
        <w:sz w:val="24"/>
      </w:rPr>
    </w:lvl>
    <w:lvl w:ilvl="1" w:tplc="CC1CF3D0" w:tentative="1">
      <w:start w:val="1"/>
      <w:numFmt w:val="lowerLetter"/>
      <w:lvlText w:val="%2."/>
      <w:lvlJc w:val="left"/>
      <w:pPr>
        <w:ind w:left="1866" w:hanging="360"/>
      </w:pPr>
    </w:lvl>
    <w:lvl w:ilvl="2" w:tplc="FBF48BA4" w:tentative="1">
      <w:start w:val="1"/>
      <w:numFmt w:val="lowerRoman"/>
      <w:lvlText w:val="%3."/>
      <w:lvlJc w:val="right"/>
      <w:pPr>
        <w:ind w:left="2586" w:hanging="180"/>
      </w:pPr>
    </w:lvl>
    <w:lvl w:ilvl="3" w:tplc="AADADB7E" w:tentative="1">
      <w:start w:val="1"/>
      <w:numFmt w:val="decimal"/>
      <w:lvlText w:val="%4."/>
      <w:lvlJc w:val="left"/>
      <w:pPr>
        <w:ind w:left="3306" w:hanging="360"/>
      </w:pPr>
    </w:lvl>
    <w:lvl w:ilvl="4" w:tplc="F2EE5F96" w:tentative="1">
      <w:start w:val="1"/>
      <w:numFmt w:val="lowerLetter"/>
      <w:lvlText w:val="%5."/>
      <w:lvlJc w:val="left"/>
      <w:pPr>
        <w:ind w:left="4026" w:hanging="360"/>
      </w:pPr>
    </w:lvl>
    <w:lvl w:ilvl="5" w:tplc="7C30DC96" w:tentative="1">
      <w:start w:val="1"/>
      <w:numFmt w:val="lowerRoman"/>
      <w:lvlText w:val="%6."/>
      <w:lvlJc w:val="right"/>
      <w:pPr>
        <w:ind w:left="4746" w:hanging="180"/>
      </w:pPr>
    </w:lvl>
    <w:lvl w:ilvl="6" w:tplc="139A3702" w:tentative="1">
      <w:start w:val="1"/>
      <w:numFmt w:val="decimal"/>
      <w:lvlText w:val="%7."/>
      <w:lvlJc w:val="left"/>
      <w:pPr>
        <w:ind w:left="5466" w:hanging="360"/>
      </w:pPr>
    </w:lvl>
    <w:lvl w:ilvl="7" w:tplc="9BEC5604" w:tentative="1">
      <w:start w:val="1"/>
      <w:numFmt w:val="lowerLetter"/>
      <w:lvlText w:val="%8."/>
      <w:lvlJc w:val="left"/>
      <w:pPr>
        <w:ind w:left="6186" w:hanging="360"/>
      </w:pPr>
    </w:lvl>
    <w:lvl w:ilvl="8" w:tplc="3C920624" w:tentative="1">
      <w:start w:val="1"/>
      <w:numFmt w:val="lowerRoman"/>
      <w:lvlText w:val="%9."/>
      <w:lvlJc w:val="right"/>
      <w:pPr>
        <w:ind w:left="6906" w:hanging="180"/>
      </w:pPr>
    </w:lvl>
  </w:abstractNum>
  <w:abstractNum w:abstractNumId="71">
    <w:nsid w:val="3FE614A5"/>
    <w:multiLevelType w:val="hybridMultilevel"/>
    <w:tmpl w:val="706A1176"/>
    <w:lvl w:ilvl="0" w:tplc="1AF8E090">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404D0975"/>
    <w:multiLevelType w:val="hybridMultilevel"/>
    <w:tmpl w:val="F5F66D76"/>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73">
    <w:nsid w:val="411B6018"/>
    <w:multiLevelType w:val="hybridMultilevel"/>
    <w:tmpl w:val="F9AE0F58"/>
    <w:lvl w:ilvl="0" w:tplc="D0E6B30C">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4">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6">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7">
    <w:nsid w:val="442F795D"/>
    <w:multiLevelType w:val="hybridMultilevel"/>
    <w:tmpl w:val="53A095BA"/>
    <w:lvl w:ilvl="0" w:tplc="F71A42BE">
      <w:start w:val="1"/>
      <w:numFmt w:val="decimal"/>
      <w:lvlText w:val="%1."/>
      <w:lvlJc w:val="left"/>
      <w:pPr>
        <w:tabs>
          <w:tab w:val="num" w:pos="360"/>
        </w:tabs>
        <w:ind w:left="360" w:hanging="360"/>
      </w:pPr>
      <w:rPr>
        <w:rFonts w:hint="default"/>
        <w:b w:val="0"/>
        <w:i w:val="0"/>
        <w:sz w:val="24"/>
        <w:szCs w:val="24"/>
      </w:rPr>
    </w:lvl>
    <w:lvl w:ilvl="1" w:tplc="CB08B16A" w:tentative="1">
      <w:start w:val="1"/>
      <w:numFmt w:val="lowerLetter"/>
      <w:lvlText w:val="%2."/>
      <w:lvlJc w:val="left"/>
      <w:pPr>
        <w:tabs>
          <w:tab w:val="num" w:pos="1440"/>
        </w:tabs>
        <w:ind w:left="1440" w:hanging="360"/>
      </w:pPr>
    </w:lvl>
    <w:lvl w:ilvl="2" w:tplc="D50017B4" w:tentative="1">
      <w:start w:val="1"/>
      <w:numFmt w:val="lowerRoman"/>
      <w:lvlText w:val="%3."/>
      <w:lvlJc w:val="right"/>
      <w:pPr>
        <w:tabs>
          <w:tab w:val="num" w:pos="2160"/>
        </w:tabs>
        <w:ind w:left="2160" w:hanging="180"/>
      </w:pPr>
    </w:lvl>
    <w:lvl w:ilvl="3" w:tplc="D59099E4" w:tentative="1">
      <w:start w:val="1"/>
      <w:numFmt w:val="decimal"/>
      <w:lvlText w:val="%4."/>
      <w:lvlJc w:val="left"/>
      <w:pPr>
        <w:tabs>
          <w:tab w:val="num" w:pos="2880"/>
        </w:tabs>
        <w:ind w:left="2880" w:hanging="360"/>
      </w:pPr>
    </w:lvl>
    <w:lvl w:ilvl="4" w:tplc="58C870BC" w:tentative="1">
      <w:start w:val="1"/>
      <w:numFmt w:val="lowerLetter"/>
      <w:lvlText w:val="%5."/>
      <w:lvlJc w:val="left"/>
      <w:pPr>
        <w:tabs>
          <w:tab w:val="num" w:pos="3600"/>
        </w:tabs>
        <w:ind w:left="3600" w:hanging="360"/>
      </w:pPr>
    </w:lvl>
    <w:lvl w:ilvl="5" w:tplc="59BC1230" w:tentative="1">
      <w:start w:val="1"/>
      <w:numFmt w:val="lowerRoman"/>
      <w:lvlText w:val="%6."/>
      <w:lvlJc w:val="right"/>
      <w:pPr>
        <w:tabs>
          <w:tab w:val="num" w:pos="4320"/>
        </w:tabs>
        <w:ind w:left="4320" w:hanging="180"/>
      </w:pPr>
    </w:lvl>
    <w:lvl w:ilvl="6" w:tplc="0546BE3E" w:tentative="1">
      <w:start w:val="1"/>
      <w:numFmt w:val="decimal"/>
      <w:lvlText w:val="%7."/>
      <w:lvlJc w:val="left"/>
      <w:pPr>
        <w:tabs>
          <w:tab w:val="num" w:pos="5040"/>
        </w:tabs>
        <w:ind w:left="5040" w:hanging="360"/>
      </w:pPr>
    </w:lvl>
    <w:lvl w:ilvl="7" w:tplc="CF88244A" w:tentative="1">
      <w:start w:val="1"/>
      <w:numFmt w:val="lowerLetter"/>
      <w:lvlText w:val="%8."/>
      <w:lvlJc w:val="left"/>
      <w:pPr>
        <w:tabs>
          <w:tab w:val="num" w:pos="5760"/>
        </w:tabs>
        <w:ind w:left="5760" w:hanging="360"/>
      </w:pPr>
    </w:lvl>
    <w:lvl w:ilvl="8" w:tplc="A9746460" w:tentative="1">
      <w:start w:val="1"/>
      <w:numFmt w:val="lowerRoman"/>
      <w:lvlText w:val="%9."/>
      <w:lvlJc w:val="right"/>
      <w:pPr>
        <w:tabs>
          <w:tab w:val="num" w:pos="6480"/>
        </w:tabs>
        <w:ind w:left="6480" w:hanging="180"/>
      </w:pPr>
    </w:lvl>
  </w:abstractNum>
  <w:abstractNum w:abstractNumId="78">
    <w:nsid w:val="462F4415"/>
    <w:multiLevelType w:val="hybridMultilevel"/>
    <w:tmpl w:val="671862A2"/>
    <w:lvl w:ilvl="0" w:tplc="B3F0A18C">
      <w:start w:val="1"/>
      <w:numFmt w:val="decimal"/>
      <w:lvlText w:val="%1."/>
      <w:lvlJc w:val="left"/>
      <w:pPr>
        <w:tabs>
          <w:tab w:val="num" w:pos="360"/>
        </w:tabs>
        <w:ind w:left="360" w:hanging="360"/>
      </w:pPr>
      <w:rPr>
        <w:rFonts w:hint="default"/>
        <w:b w:val="0"/>
        <w:i w:val="0"/>
        <w:sz w:val="24"/>
        <w:szCs w:val="24"/>
      </w:rPr>
    </w:lvl>
    <w:lvl w:ilvl="1" w:tplc="EED2B304" w:tentative="1">
      <w:start w:val="1"/>
      <w:numFmt w:val="lowerLetter"/>
      <w:lvlText w:val="%2."/>
      <w:lvlJc w:val="left"/>
      <w:pPr>
        <w:tabs>
          <w:tab w:val="num" w:pos="1440"/>
        </w:tabs>
        <w:ind w:left="1440" w:hanging="360"/>
      </w:pPr>
    </w:lvl>
    <w:lvl w:ilvl="2" w:tplc="4EB6034A" w:tentative="1">
      <w:start w:val="1"/>
      <w:numFmt w:val="lowerRoman"/>
      <w:lvlText w:val="%3."/>
      <w:lvlJc w:val="right"/>
      <w:pPr>
        <w:tabs>
          <w:tab w:val="num" w:pos="2160"/>
        </w:tabs>
        <w:ind w:left="2160" w:hanging="180"/>
      </w:pPr>
    </w:lvl>
    <w:lvl w:ilvl="3" w:tplc="99C22E40" w:tentative="1">
      <w:start w:val="1"/>
      <w:numFmt w:val="decimal"/>
      <w:lvlText w:val="%4."/>
      <w:lvlJc w:val="left"/>
      <w:pPr>
        <w:tabs>
          <w:tab w:val="num" w:pos="2880"/>
        </w:tabs>
        <w:ind w:left="2880" w:hanging="360"/>
      </w:pPr>
    </w:lvl>
    <w:lvl w:ilvl="4" w:tplc="AB6AAAF6" w:tentative="1">
      <w:start w:val="1"/>
      <w:numFmt w:val="lowerLetter"/>
      <w:lvlText w:val="%5."/>
      <w:lvlJc w:val="left"/>
      <w:pPr>
        <w:tabs>
          <w:tab w:val="num" w:pos="3600"/>
        </w:tabs>
        <w:ind w:left="3600" w:hanging="360"/>
      </w:pPr>
    </w:lvl>
    <w:lvl w:ilvl="5" w:tplc="47B0BED2" w:tentative="1">
      <w:start w:val="1"/>
      <w:numFmt w:val="lowerRoman"/>
      <w:lvlText w:val="%6."/>
      <w:lvlJc w:val="right"/>
      <w:pPr>
        <w:tabs>
          <w:tab w:val="num" w:pos="4320"/>
        </w:tabs>
        <w:ind w:left="4320" w:hanging="180"/>
      </w:pPr>
    </w:lvl>
    <w:lvl w:ilvl="6" w:tplc="2D58D5A2" w:tentative="1">
      <w:start w:val="1"/>
      <w:numFmt w:val="decimal"/>
      <w:lvlText w:val="%7."/>
      <w:lvlJc w:val="left"/>
      <w:pPr>
        <w:tabs>
          <w:tab w:val="num" w:pos="5040"/>
        </w:tabs>
        <w:ind w:left="5040" w:hanging="360"/>
      </w:pPr>
    </w:lvl>
    <w:lvl w:ilvl="7" w:tplc="33EEB49A" w:tentative="1">
      <w:start w:val="1"/>
      <w:numFmt w:val="lowerLetter"/>
      <w:lvlText w:val="%8."/>
      <w:lvlJc w:val="left"/>
      <w:pPr>
        <w:tabs>
          <w:tab w:val="num" w:pos="5760"/>
        </w:tabs>
        <w:ind w:left="5760" w:hanging="360"/>
      </w:pPr>
    </w:lvl>
    <w:lvl w:ilvl="8" w:tplc="F52659F2" w:tentative="1">
      <w:start w:val="1"/>
      <w:numFmt w:val="lowerRoman"/>
      <w:lvlText w:val="%9."/>
      <w:lvlJc w:val="right"/>
      <w:pPr>
        <w:tabs>
          <w:tab w:val="num" w:pos="6480"/>
        </w:tabs>
        <w:ind w:left="6480" w:hanging="180"/>
      </w:pPr>
    </w:lvl>
  </w:abstractNum>
  <w:abstractNum w:abstractNumId="79">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nsid w:val="476363D6"/>
    <w:multiLevelType w:val="hybridMultilevel"/>
    <w:tmpl w:val="B9E6422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1">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49C96D72"/>
    <w:multiLevelType w:val="multilevel"/>
    <w:tmpl w:val="DD663432"/>
    <w:lvl w:ilvl="0">
      <w:start w:val="14"/>
      <w:numFmt w:val="decimal"/>
      <w:lvlText w:val="%1."/>
      <w:lvlJc w:val="left"/>
      <w:pPr>
        <w:tabs>
          <w:tab w:val="num" w:pos="360"/>
        </w:tabs>
        <w:ind w:left="360" w:hanging="360"/>
      </w:pPr>
      <w:rPr>
        <w:rFonts w:hint="default"/>
        <w:b w:val="0"/>
        <w:i w:val="0"/>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3">
    <w:nsid w:val="4C772748"/>
    <w:multiLevelType w:val="hybridMultilevel"/>
    <w:tmpl w:val="438CCD9C"/>
    <w:lvl w:ilvl="0" w:tplc="DE283848">
      <w:start w:val="1"/>
      <w:numFmt w:val="decimal"/>
      <w:lvlText w:val="%1."/>
      <w:lvlJc w:val="left"/>
      <w:pPr>
        <w:ind w:left="720" w:hanging="360"/>
      </w:pPr>
      <w:rPr>
        <w:rFonts w:hint="default"/>
      </w:rPr>
    </w:lvl>
    <w:lvl w:ilvl="1" w:tplc="8856D9A4" w:tentative="1">
      <w:start w:val="1"/>
      <w:numFmt w:val="lowerLetter"/>
      <w:lvlText w:val="%2."/>
      <w:lvlJc w:val="left"/>
      <w:pPr>
        <w:ind w:left="1440" w:hanging="360"/>
      </w:pPr>
    </w:lvl>
    <w:lvl w:ilvl="2" w:tplc="DFFC7510" w:tentative="1">
      <w:start w:val="1"/>
      <w:numFmt w:val="lowerRoman"/>
      <w:lvlText w:val="%3."/>
      <w:lvlJc w:val="right"/>
      <w:pPr>
        <w:ind w:left="2160" w:hanging="180"/>
      </w:pPr>
    </w:lvl>
    <w:lvl w:ilvl="3" w:tplc="6E30BEE2" w:tentative="1">
      <w:start w:val="1"/>
      <w:numFmt w:val="decimal"/>
      <w:lvlText w:val="%4."/>
      <w:lvlJc w:val="left"/>
      <w:pPr>
        <w:ind w:left="2880" w:hanging="360"/>
      </w:pPr>
    </w:lvl>
    <w:lvl w:ilvl="4" w:tplc="984C3194" w:tentative="1">
      <w:start w:val="1"/>
      <w:numFmt w:val="lowerLetter"/>
      <w:lvlText w:val="%5."/>
      <w:lvlJc w:val="left"/>
      <w:pPr>
        <w:ind w:left="3600" w:hanging="360"/>
      </w:pPr>
    </w:lvl>
    <w:lvl w:ilvl="5" w:tplc="4EEE532E" w:tentative="1">
      <w:start w:val="1"/>
      <w:numFmt w:val="lowerRoman"/>
      <w:lvlText w:val="%6."/>
      <w:lvlJc w:val="right"/>
      <w:pPr>
        <w:ind w:left="4320" w:hanging="180"/>
      </w:pPr>
    </w:lvl>
    <w:lvl w:ilvl="6" w:tplc="6F00E15A" w:tentative="1">
      <w:start w:val="1"/>
      <w:numFmt w:val="decimal"/>
      <w:lvlText w:val="%7."/>
      <w:lvlJc w:val="left"/>
      <w:pPr>
        <w:ind w:left="5040" w:hanging="360"/>
      </w:pPr>
    </w:lvl>
    <w:lvl w:ilvl="7" w:tplc="E09C853A" w:tentative="1">
      <w:start w:val="1"/>
      <w:numFmt w:val="lowerLetter"/>
      <w:lvlText w:val="%8."/>
      <w:lvlJc w:val="left"/>
      <w:pPr>
        <w:ind w:left="5760" w:hanging="360"/>
      </w:pPr>
    </w:lvl>
    <w:lvl w:ilvl="8" w:tplc="747C2572" w:tentative="1">
      <w:start w:val="1"/>
      <w:numFmt w:val="lowerRoman"/>
      <w:lvlText w:val="%9."/>
      <w:lvlJc w:val="right"/>
      <w:pPr>
        <w:ind w:left="6480" w:hanging="180"/>
      </w:pPr>
    </w:lvl>
  </w:abstractNum>
  <w:abstractNum w:abstractNumId="84">
    <w:nsid w:val="4E4C1137"/>
    <w:multiLevelType w:val="hybridMultilevel"/>
    <w:tmpl w:val="FEF6A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558220F7"/>
    <w:multiLevelType w:val="hybridMultilevel"/>
    <w:tmpl w:val="5C164B56"/>
    <w:lvl w:ilvl="0" w:tplc="796EDCAE">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6">
    <w:nsid w:val="57CB4AAE"/>
    <w:multiLevelType w:val="hybridMultilevel"/>
    <w:tmpl w:val="8CD6699A"/>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nsid w:val="5A8B575E"/>
    <w:multiLevelType w:val="hybridMultilevel"/>
    <w:tmpl w:val="DCE26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5A8D1BFA"/>
    <w:multiLevelType w:val="hybridMultilevel"/>
    <w:tmpl w:val="B4082D2E"/>
    <w:lvl w:ilvl="0" w:tplc="8806DCF2">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1">
    <w:nsid w:val="5EF52A95"/>
    <w:multiLevelType w:val="hybridMultilevel"/>
    <w:tmpl w:val="A308EF4A"/>
    <w:lvl w:ilvl="0" w:tplc="E072301C">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2">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68246A21"/>
    <w:multiLevelType w:val="hybridMultilevel"/>
    <w:tmpl w:val="7FD47ED6"/>
    <w:lvl w:ilvl="0" w:tplc="4FA004AE">
      <w:start w:val="1"/>
      <w:numFmt w:val="decimal"/>
      <w:lvlText w:val="%1."/>
      <w:lvlJc w:val="left"/>
      <w:pPr>
        <w:ind w:left="720" w:hanging="360"/>
      </w:pPr>
      <w:rPr>
        <w:rFonts w:ascii="Times New Roman" w:eastAsia="Arial Unicode MS"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5">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96">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6CAE1F22"/>
    <w:multiLevelType w:val="hybridMultilevel"/>
    <w:tmpl w:val="0DE0B96A"/>
    <w:lvl w:ilvl="0" w:tplc="EC2AA81E">
      <w:start w:val="1"/>
      <w:numFmt w:val="bullet"/>
      <w:lvlText w:val=""/>
      <w:lvlJc w:val="left"/>
      <w:pPr>
        <w:ind w:left="360" w:hanging="360"/>
      </w:pPr>
      <w:rPr>
        <w:rFonts w:ascii="Symbol" w:hAnsi="Symbol" w:hint="default"/>
      </w:rPr>
    </w:lvl>
    <w:lvl w:ilvl="1" w:tplc="08B8DBC8" w:tentative="1">
      <w:start w:val="1"/>
      <w:numFmt w:val="bullet"/>
      <w:lvlText w:val="o"/>
      <w:lvlJc w:val="left"/>
      <w:pPr>
        <w:ind w:left="1080" w:hanging="360"/>
      </w:pPr>
      <w:rPr>
        <w:rFonts w:ascii="Courier New" w:hAnsi="Courier New" w:cs="Courier New" w:hint="default"/>
      </w:rPr>
    </w:lvl>
    <w:lvl w:ilvl="2" w:tplc="480A2A0C" w:tentative="1">
      <w:start w:val="1"/>
      <w:numFmt w:val="bullet"/>
      <w:lvlText w:val=""/>
      <w:lvlJc w:val="left"/>
      <w:pPr>
        <w:ind w:left="1800" w:hanging="360"/>
      </w:pPr>
      <w:rPr>
        <w:rFonts w:ascii="Wingdings" w:hAnsi="Wingdings" w:hint="default"/>
      </w:rPr>
    </w:lvl>
    <w:lvl w:ilvl="3" w:tplc="936C1DFC" w:tentative="1">
      <w:start w:val="1"/>
      <w:numFmt w:val="bullet"/>
      <w:lvlText w:val=""/>
      <w:lvlJc w:val="left"/>
      <w:pPr>
        <w:ind w:left="2520" w:hanging="360"/>
      </w:pPr>
      <w:rPr>
        <w:rFonts w:ascii="Symbol" w:hAnsi="Symbol" w:hint="default"/>
      </w:rPr>
    </w:lvl>
    <w:lvl w:ilvl="4" w:tplc="AA446998" w:tentative="1">
      <w:start w:val="1"/>
      <w:numFmt w:val="bullet"/>
      <w:lvlText w:val="o"/>
      <w:lvlJc w:val="left"/>
      <w:pPr>
        <w:ind w:left="3240" w:hanging="360"/>
      </w:pPr>
      <w:rPr>
        <w:rFonts w:ascii="Courier New" w:hAnsi="Courier New" w:cs="Courier New" w:hint="default"/>
      </w:rPr>
    </w:lvl>
    <w:lvl w:ilvl="5" w:tplc="5C7A2D94" w:tentative="1">
      <w:start w:val="1"/>
      <w:numFmt w:val="bullet"/>
      <w:lvlText w:val=""/>
      <w:lvlJc w:val="left"/>
      <w:pPr>
        <w:ind w:left="3960" w:hanging="360"/>
      </w:pPr>
      <w:rPr>
        <w:rFonts w:ascii="Wingdings" w:hAnsi="Wingdings" w:hint="default"/>
      </w:rPr>
    </w:lvl>
    <w:lvl w:ilvl="6" w:tplc="F01AD5FA" w:tentative="1">
      <w:start w:val="1"/>
      <w:numFmt w:val="bullet"/>
      <w:lvlText w:val=""/>
      <w:lvlJc w:val="left"/>
      <w:pPr>
        <w:ind w:left="4680" w:hanging="360"/>
      </w:pPr>
      <w:rPr>
        <w:rFonts w:ascii="Symbol" w:hAnsi="Symbol" w:hint="default"/>
      </w:rPr>
    </w:lvl>
    <w:lvl w:ilvl="7" w:tplc="5E345890" w:tentative="1">
      <w:start w:val="1"/>
      <w:numFmt w:val="bullet"/>
      <w:lvlText w:val="o"/>
      <w:lvlJc w:val="left"/>
      <w:pPr>
        <w:ind w:left="5400" w:hanging="360"/>
      </w:pPr>
      <w:rPr>
        <w:rFonts w:ascii="Courier New" w:hAnsi="Courier New" w:cs="Courier New" w:hint="default"/>
      </w:rPr>
    </w:lvl>
    <w:lvl w:ilvl="8" w:tplc="E2A43F8C" w:tentative="1">
      <w:start w:val="1"/>
      <w:numFmt w:val="bullet"/>
      <w:lvlText w:val=""/>
      <w:lvlJc w:val="left"/>
      <w:pPr>
        <w:ind w:left="6120" w:hanging="360"/>
      </w:pPr>
      <w:rPr>
        <w:rFonts w:ascii="Wingdings" w:hAnsi="Wingdings" w:hint="default"/>
      </w:rPr>
    </w:lvl>
  </w:abstractNum>
  <w:abstractNum w:abstractNumId="98">
    <w:nsid w:val="6F334D2B"/>
    <w:multiLevelType w:val="hybridMultilevel"/>
    <w:tmpl w:val="508EA8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0931916"/>
    <w:multiLevelType w:val="hybridMultilevel"/>
    <w:tmpl w:val="85B036B8"/>
    <w:lvl w:ilvl="0" w:tplc="4D5055B4">
      <w:start w:val="1"/>
      <w:numFmt w:val="decimal"/>
      <w:lvlText w:val="%1)"/>
      <w:lvlJc w:val="left"/>
      <w:pPr>
        <w:ind w:left="3763" w:hanging="360"/>
      </w:pPr>
      <w:rPr>
        <w:rFonts w:hint="default"/>
        <w:b w:val="0"/>
        <w:color w:val="auto"/>
        <w:sz w:val="24"/>
      </w:rPr>
    </w:lvl>
    <w:lvl w:ilvl="1" w:tplc="740C906A" w:tentative="1">
      <w:start w:val="1"/>
      <w:numFmt w:val="lowerLetter"/>
      <w:lvlText w:val="%2."/>
      <w:lvlJc w:val="left"/>
      <w:pPr>
        <w:ind w:left="1506" w:hanging="360"/>
      </w:pPr>
    </w:lvl>
    <w:lvl w:ilvl="2" w:tplc="BE9ACB2A" w:tentative="1">
      <w:start w:val="1"/>
      <w:numFmt w:val="lowerRoman"/>
      <w:lvlText w:val="%3."/>
      <w:lvlJc w:val="right"/>
      <w:pPr>
        <w:ind w:left="2226" w:hanging="180"/>
      </w:pPr>
    </w:lvl>
    <w:lvl w:ilvl="3" w:tplc="7EB68558" w:tentative="1">
      <w:start w:val="1"/>
      <w:numFmt w:val="decimal"/>
      <w:lvlText w:val="%4."/>
      <w:lvlJc w:val="left"/>
      <w:pPr>
        <w:ind w:left="2946" w:hanging="360"/>
      </w:pPr>
    </w:lvl>
    <w:lvl w:ilvl="4" w:tplc="EB8E2DA6" w:tentative="1">
      <w:start w:val="1"/>
      <w:numFmt w:val="lowerLetter"/>
      <w:lvlText w:val="%5."/>
      <w:lvlJc w:val="left"/>
      <w:pPr>
        <w:ind w:left="3666" w:hanging="360"/>
      </w:pPr>
    </w:lvl>
    <w:lvl w:ilvl="5" w:tplc="C05646EC" w:tentative="1">
      <w:start w:val="1"/>
      <w:numFmt w:val="lowerRoman"/>
      <w:lvlText w:val="%6."/>
      <w:lvlJc w:val="right"/>
      <w:pPr>
        <w:ind w:left="4386" w:hanging="180"/>
      </w:pPr>
    </w:lvl>
    <w:lvl w:ilvl="6" w:tplc="2CFACBFA" w:tentative="1">
      <w:start w:val="1"/>
      <w:numFmt w:val="decimal"/>
      <w:lvlText w:val="%7."/>
      <w:lvlJc w:val="left"/>
      <w:pPr>
        <w:ind w:left="5106" w:hanging="360"/>
      </w:pPr>
    </w:lvl>
    <w:lvl w:ilvl="7" w:tplc="E8D02746" w:tentative="1">
      <w:start w:val="1"/>
      <w:numFmt w:val="lowerLetter"/>
      <w:lvlText w:val="%8."/>
      <w:lvlJc w:val="left"/>
      <w:pPr>
        <w:ind w:left="5826" w:hanging="360"/>
      </w:pPr>
    </w:lvl>
    <w:lvl w:ilvl="8" w:tplc="06E4A43C" w:tentative="1">
      <w:start w:val="1"/>
      <w:numFmt w:val="lowerRoman"/>
      <w:lvlText w:val="%9."/>
      <w:lvlJc w:val="right"/>
      <w:pPr>
        <w:ind w:left="6546" w:hanging="180"/>
      </w:pPr>
    </w:lvl>
  </w:abstractNum>
  <w:abstractNum w:abstractNumId="10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01">
    <w:nsid w:val="75022EA1"/>
    <w:multiLevelType w:val="hybridMultilevel"/>
    <w:tmpl w:val="EB4C7390"/>
    <w:lvl w:ilvl="0" w:tplc="2F902A80">
      <w:start w:val="1"/>
      <w:numFmt w:val="decimal"/>
      <w:lvlText w:val="%1."/>
      <w:lvlJc w:val="left"/>
      <w:pPr>
        <w:tabs>
          <w:tab w:val="num" w:pos="720"/>
        </w:tabs>
        <w:ind w:left="720" w:hanging="360"/>
      </w:pPr>
      <w:rPr>
        <w:rFonts w:hint="default"/>
        <w:b w:val="0"/>
        <w:i w:val="0"/>
        <w:sz w:val="24"/>
        <w:szCs w:val="24"/>
      </w:rPr>
    </w:lvl>
    <w:lvl w:ilvl="1" w:tplc="C8E22B1E">
      <w:start w:val="4"/>
      <w:numFmt w:val="decimal"/>
      <w:lvlText w:val="%2."/>
      <w:lvlJc w:val="left"/>
      <w:pPr>
        <w:tabs>
          <w:tab w:val="num" w:pos="1440"/>
        </w:tabs>
        <w:ind w:left="1440" w:hanging="360"/>
      </w:pPr>
      <w:rPr>
        <w:rFonts w:hint="default"/>
        <w:b w:val="0"/>
        <w:i w:val="0"/>
        <w:sz w:val="24"/>
        <w:szCs w:val="24"/>
      </w:rPr>
    </w:lvl>
    <w:lvl w:ilvl="2" w:tplc="A67C9030" w:tentative="1">
      <w:start w:val="1"/>
      <w:numFmt w:val="lowerRoman"/>
      <w:lvlText w:val="%3."/>
      <w:lvlJc w:val="right"/>
      <w:pPr>
        <w:tabs>
          <w:tab w:val="num" w:pos="2160"/>
        </w:tabs>
        <w:ind w:left="2160" w:hanging="180"/>
      </w:pPr>
    </w:lvl>
    <w:lvl w:ilvl="3" w:tplc="178A8914" w:tentative="1">
      <w:start w:val="1"/>
      <w:numFmt w:val="decimal"/>
      <w:lvlText w:val="%4."/>
      <w:lvlJc w:val="left"/>
      <w:pPr>
        <w:tabs>
          <w:tab w:val="num" w:pos="2880"/>
        </w:tabs>
        <w:ind w:left="2880" w:hanging="360"/>
      </w:pPr>
    </w:lvl>
    <w:lvl w:ilvl="4" w:tplc="4AA05B14" w:tentative="1">
      <w:start w:val="1"/>
      <w:numFmt w:val="lowerLetter"/>
      <w:lvlText w:val="%5."/>
      <w:lvlJc w:val="left"/>
      <w:pPr>
        <w:tabs>
          <w:tab w:val="num" w:pos="3600"/>
        </w:tabs>
        <w:ind w:left="3600" w:hanging="360"/>
      </w:pPr>
    </w:lvl>
    <w:lvl w:ilvl="5" w:tplc="7A00AE74" w:tentative="1">
      <w:start w:val="1"/>
      <w:numFmt w:val="lowerRoman"/>
      <w:lvlText w:val="%6."/>
      <w:lvlJc w:val="right"/>
      <w:pPr>
        <w:tabs>
          <w:tab w:val="num" w:pos="4320"/>
        </w:tabs>
        <w:ind w:left="4320" w:hanging="180"/>
      </w:pPr>
    </w:lvl>
    <w:lvl w:ilvl="6" w:tplc="3AF672A6" w:tentative="1">
      <w:start w:val="1"/>
      <w:numFmt w:val="decimal"/>
      <w:lvlText w:val="%7."/>
      <w:lvlJc w:val="left"/>
      <w:pPr>
        <w:tabs>
          <w:tab w:val="num" w:pos="5040"/>
        </w:tabs>
        <w:ind w:left="5040" w:hanging="360"/>
      </w:pPr>
    </w:lvl>
    <w:lvl w:ilvl="7" w:tplc="E430C296" w:tentative="1">
      <w:start w:val="1"/>
      <w:numFmt w:val="lowerLetter"/>
      <w:lvlText w:val="%8."/>
      <w:lvlJc w:val="left"/>
      <w:pPr>
        <w:tabs>
          <w:tab w:val="num" w:pos="5760"/>
        </w:tabs>
        <w:ind w:left="5760" w:hanging="360"/>
      </w:pPr>
    </w:lvl>
    <w:lvl w:ilvl="8" w:tplc="8D602548" w:tentative="1">
      <w:start w:val="1"/>
      <w:numFmt w:val="lowerRoman"/>
      <w:lvlText w:val="%9."/>
      <w:lvlJc w:val="right"/>
      <w:pPr>
        <w:tabs>
          <w:tab w:val="num" w:pos="6480"/>
        </w:tabs>
        <w:ind w:left="6480" w:hanging="180"/>
      </w:pPr>
    </w:lvl>
  </w:abstractNum>
  <w:abstractNum w:abstractNumId="102">
    <w:nsid w:val="77763DD9"/>
    <w:multiLevelType w:val="hybridMultilevel"/>
    <w:tmpl w:val="87EE5EA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nsid w:val="787B6663"/>
    <w:multiLevelType w:val="hybridMultilevel"/>
    <w:tmpl w:val="A016FAC4"/>
    <w:lvl w:ilvl="0" w:tplc="FF420CD0">
      <w:start w:val="1"/>
      <w:numFmt w:val="decimal"/>
      <w:lvlText w:val="%1."/>
      <w:lvlJc w:val="left"/>
      <w:pPr>
        <w:ind w:left="1146" w:hanging="360"/>
      </w:pPr>
      <w:rPr>
        <w:i w:val="0"/>
      </w:rPr>
    </w:lvl>
    <w:lvl w:ilvl="1" w:tplc="D8A27B10" w:tentative="1">
      <w:start w:val="1"/>
      <w:numFmt w:val="lowerLetter"/>
      <w:lvlText w:val="%2."/>
      <w:lvlJc w:val="left"/>
      <w:pPr>
        <w:ind w:left="1866" w:hanging="360"/>
      </w:pPr>
    </w:lvl>
    <w:lvl w:ilvl="2" w:tplc="A7BECA6E" w:tentative="1">
      <w:start w:val="1"/>
      <w:numFmt w:val="lowerRoman"/>
      <w:lvlText w:val="%3."/>
      <w:lvlJc w:val="right"/>
      <w:pPr>
        <w:ind w:left="2586" w:hanging="180"/>
      </w:pPr>
    </w:lvl>
    <w:lvl w:ilvl="3" w:tplc="7890C5B4" w:tentative="1">
      <w:start w:val="1"/>
      <w:numFmt w:val="decimal"/>
      <w:lvlText w:val="%4."/>
      <w:lvlJc w:val="left"/>
      <w:pPr>
        <w:ind w:left="3306" w:hanging="360"/>
      </w:pPr>
    </w:lvl>
    <w:lvl w:ilvl="4" w:tplc="2DDA5566" w:tentative="1">
      <w:start w:val="1"/>
      <w:numFmt w:val="lowerLetter"/>
      <w:lvlText w:val="%5."/>
      <w:lvlJc w:val="left"/>
      <w:pPr>
        <w:ind w:left="4026" w:hanging="360"/>
      </w:pPr>
    </w:lvl>
    <w:lvl w:ilvl="5" w:tplc="881AC5A2" w:tentative="1">
      <w:start w:val="1"/>
      <w:numFmt w:val="lowerRoman"/>
      <w:lvlText w:val="%6."/>
      <w:lvlJc w:val="right"/>
      <w:pPr>
        <w:ind w:left="4746" w:hanging="180"/>
      </w:pPr>
    </w:lvl>
    <w:lvl w:ilvl="6" w:tplc="5016F642" w:tentative="1">
      <w:start w:val="1"/>
      <w:numFmt w:val="decimal"/>
      <w:lvlText w:val="%7."/>
      <w:lvlJc w:val="left"/>
      <w:pPr>
        <w:ind w:left="5466" w:hanging="360"/>
      </w:pPr>
    </w:lvl>
    <w:lvl w:ilvl="7" w:tplc="DC820FD6" w:tentative="1">
      <w:start w:val="1"/>
      <w:numFmt w:val="lowerLetter"/>
      <w:lvlText w:val="%8."/>
      <w:lvlJc w:val="left"/>
      <w:pPr>
        <w:ind w:left="6186" w:hanging="360"/>
      </w:pPr>
    </w:lvl>
    <w:lvl w:ilvl="8" w:tplc="EA346D32" w:tentative="1">
      <w:start w:val="1"/>
      <w:numFmt w:val="lowerRoman"/>
      <w:lvlText w:val="%9."/>
      <w:lvlJc w:val="right"/>
      <w:pPr>
        <w:ind w:left="6906" w:hanging="180"/>
      </w:pPr>
    </w:lvl>
  </w:abstractNum>
  <w:abstractNum w:abstractNumId="104">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5">
    <w:nsid w:val="7C977F7E"/>
    <w:multiLevelType w:val="hybridMultilevel"/>
    <w:tmpl w:val="9F5872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num w:numId="1">
    <w:abstractNumId w:val="95"/>
  </w:num>
  <w:num w:numId="2">
    <w:abstractNumId w:val="59"/>
  </w:num>
  <w:num w:numId="3">
    <w:abstractNumId w:val="53"/>
  </w:num>
  <w:num w:numId="4">
    <w:abstractNumId w:val="101"/>
  </w:num>
  <w:num w:numId="5">
    <w:abstractNumId w:val="77"/>
  </w:num>
  <w:num w:numId="6">
    <w:abstractNumId w:val="82"/>
  </w:num>
  <w:num w:numId="7">
    <w:abstractNumId w:val="78"/>
  </w:num>
  <w:num w:numId="8">
    <w:abstractNumId w:val="61"/>
  </w:num>
  <w:num w:numId="9">
    <w:abstractNumId w:val="49"/>
  </w:num>
  <w:num w:numId="10">
    <w:abstractNumId w:val="71"/>
  </w:num>
  <w:num w:numId="11">
    <w:abstractNumId w:val="52"/>
  </w:num>
  <w:num w:numId="12">
    <w:abstractNumId w:val="85"/>
  </w:num>
  <w:num w:numId="13">
    <w:abstractNumId w:val="99"/>
  </w:num>
  <w:num w:numId="14">
    <w:abstractNumId w:val="38"/>
  </w:num>
  <w:num w:numId="15">
    <w:abstractNumId w:val="87"/>
  </w:num>
  <w:num w:numId="16">
    <w:abstractNumId w:val="79"/>
  </w:num>
  <w:num w:numId="17">
    <w:abstractNumId w:val="74"/>
  </w:num>
  <w:num w:numId="18">
    <w:abstractNumId w:val="50"/>
  </w:num>
  <w:num w:numId="19">
    <w:abstractNumId w:val="44"/>
  </w:num>
  <w:num w:numId="20">
    <w:abstractNumId w:val="94"/>
  </w:num>
  <w:num w:numId="21">
    <w:abstractNumId w:val="83"/>
  </w:num>
  <w:num w:numId="22">
    <w:abstractNumId w:val="75"/>
  </w:num>
  <w:num w:numId="23">
    <w:abstractNumId w:val="100"/>
  </w:num>
  <w:num w:numId="24">
    <w:abstractNumId w:val="73"/>
  </w:num>
  <w:num w:numId="25">
    <w:abstractNumId w:val="3"/>
  </w:num>
  <w:num w:numId="26">
    <w:abstractNumId w:val="69"/>
  </w:num>
  <w:num w:numId="27">
    <w:abstractNumId w:val="47"/>
  </w:num>
  <w:num w:numId="28">
    <w:abstractNumId w:val="40"/>
  </w:num>
  <w:num w:numId="29">
    <w:abstractNumId w:val="65"/>
  </w:num>
  <w:num w:numId="30">
    <w:abstractNumId w:val="91"/>
  </w:num>
  <w:num w:numId="31">
    <w:abstractNumId w:val="51"/>
  </w:num>
  <w:num w:numId="32">
    <w:abstractNumId w:val="97"/>
  </w:num>
  <w:num w:numId="33">
    <w:abstractNumId w:val="103"/>
  </w:num>
  <w:num w:numId="34">
    <w:abstractNumId w:val="70"/>
  </w:num>
  <w:num w:numId="35">
    <w:abstractNumId w:val="57"/>
  </w:num>
  <w:num w:numId="36">
    <w:abstractNumId w:val="54"/>
  </w:num>
  <w:num w:numId="37">
    <w:abstractNumId w:val="36"/>
  </w:num>
  <w:num w:numId="38">
    <w:abstractNumId w:val="68"/>
  </w:num>
  <w:num w:numId="39">
    <w:abstractNumId w:val="48"/>
  </w:num>
  <w:num w:numId="40">
    <w:abstractNumId w:val="42"/>
  </w:num>
  <w:num w:numId="41">
    <w:abstractNumId w:val="1"/>
  </w:num>
  <w:num w:numId="42">
    <w:abstractNumId w:val="0"/>
  </w:num>
  <w:num w:numId="43">
    <w:abstractNumId w:val="64"/>
  </w:num>
  <w:num w:numId="44">
    <w:abstractNumId w:val="2"/>
  </w:num>
  <w:num w:numId="45">
    <w:abstractNumId w:val="46"/>
  </w:num>
  <w:num w:numId="46">
    <w:abstractNumId w:val="62"/>
  </w:num>
  <w:num w:numId="47">
    <w:abstractNumId w:val="56"/>
  </w:num>
  <w:num w:numId="48">
    <w:abstractNumId w:val="92"/>
  </w:num>
  <w:num w:numId="49">
    <w:abstractNumId w:val="93"/>
  </w:num>
  <w:num w:numId="50">
    <w:abstractNumId w:val="90"/>
  </w:num>
  <w:num w:numId="51">
    <w:abstractNumId w:val="96"/>
  </w:num>
  <w:num w:numId="52">
    <w:abstractNumId w:val="106"/>
  </w:num>
  <w:num w:numId="53">
    <w:abstractNumId w:val="98"/>
  </w:num>
  <w:num w:numId="54">
    <w:abstractNumId w:val="72"/>
  </w:num>
  <w:num w:numId="55">
    <w:abstractNumId w:val="80"/>
  </w:num>
  <w:num w:numId="56">
    <w:abstractNumId w:val="55"/>
  </w:num>
  <w:num w:numId="57">
    <w:abstractNumId w:val="84"/>
  </w:num>
  <w:num w:numId="58">
    <w:abstractNumId w:val="88"/>
  </w:num>
  <w:num w:numId="59">
    <w:abstractNumId w:val="67"/>
  </w:num>
  <w:num w:numId="60">
    <w:abstractNumId w:val="102"/>
  </w:num>
  <w:num w:numId="61">
    <w:abstractNumId w:val="63"/>
  </w:num>
  <w:num w:numId="62">
    <w:abstractNumId w:val="104"/>
  </w:num>
  <w:num w:numId="63">
    <w:abstractNumId w:val="86"/>
  </w:num>
  <w:num w:numId="64">
    <w:abstractNumId w:val="41"/>
  </w:num>
  <w:num w:numId="65">
    <w:abstractNumId w:val="89"/>
  </w:num>
  <w:num w:numId="66">
    <w:abstractNumId w:val="60"/>
  </w:num>
  <w:num w:numId="67">
    <w:abstractNumId w:val="66"/>
  </w:num>
  <w:num w:numId="68">
    <w:abstractNumId w:val="105"/>
  </w:num>
  <w:num w:numId="69">
    <w:abstractNumId w:val="58"/>
  </w:num>
  <w:num w:numId="70">
    <w:abstractNumId w:val="43"/>
  </w:num>
  <w:num w:numId="71">
    <w:abstractNumId w:val="45"/>
  </w:num>
  <w:num w:numId="72">
    <w:abstractNumId w:val="37"/>
  </w:num>
  <w:num w:numId="73">
    <w:abstractNumId w:val="81"/>
  </w:num>
  <w:num w:numId="74">
    <w:abstractNumId w:val="68"/>
  </w:num>
  <w:num w:numId="7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8"/>
  <w:hyphenationZone w:val="425"/>
  <w:drawingGridHorizontalSpacing w:val="100"/>
  <w:displayHorizontalDrawingGridEvery w:val="2"/>
  <w:characterSpacingControl w:val="doNotCompress"/>
  <w:hdrShapeDefaults>
    <o:shapedefaults v:ext="edit" spidmax="2053"/>
    <o:shapelayout v:ext="edit">
      <o:idmap v:ext="edit" data="2"/>
    </o:shapelayout>
  </w:hdrShapeDefaults>
  <w:footnotePr>
    <w:pos w:val="beneathText"/>
    <w:numRestart w:val="eachPage"/>
    <w:footnote w:id="-1"/>
    <w:footnote w:id="0"/>
  </w:footnotePr>
  <w:endnotePr>
    <w:numFmt w:val="decimal"/>
    <w:endnote w:id="-1"/>
    <w:endnote w:id="0"/>
  </w:endnotePr>
  <w:compat/>
  <w:rsids>
    <w:rsidRoot w:val="008E61EB"/>
    <w:rsid w:val="00001A5E"/>
    <w:rsid w:val="0000215F"/>
    <w:rsid w:val="0000253A"/>
    <w:rsid w:val="0000294E"/>
    <w:rsid w:val="00002D06"/>
    <w:rsid w:val="00003A66"/>
    <w:rsid w:val="00005030"/>
    <w:rsid w:val="000060F8"/>
    <w:rsid w:val="00010E56"/>
    <w:rsid w:val="00011241"/>
    <w:rsid w:val="000115AD"/>
    <w:rsid w:val="000129C4"/>
    <w:rsid w:val="0001373F"/>
    <w:rsid w:val="000138C8"/>
    <w:rsid w:val="000154FE"/>
    <w:rsid w:val="00016600"/>
    <w:rsid w:val="00016826"/>
    <w:rsid w:val="00016B81"/>
    <w:rsid w:val="00022A02"/>
    <w:rsid w:val="00025968"/>
    <w:rsid w:val="00025D2C"/>
    <w:rsid w:val="000273EE"/>
    <w:rsid w:val="000304F5"/>
    <w:rsid w:val="00031B95"/>
    <w:rsid w:val="00031D12"/>
    <w:rsid w:val="00031D22"/>
    <w:rsid w:val="00032FDA"/>
    <w:rsid w:val="0003307A"/>
    <w:rsid w:val="00033835"/>
    <w:rsid w:val="00033C1A"/>
    <w:rsid w:val="000349AE"/>
    <w:rsid w:val="000362C3"/>
    <w:rsid w:val="00036D96"/>
    <w:rsid w:val="0004017C"/>
    <w:rsid w:val="00040606"/>
    <w:rsid w:val="0004357A"/>
    <w:rsid w:val="00043A90"/>
    <w:rsid w:val="000453C9"/>
    <w:rsid w:val="000462A7"/>
    <w:rsid w:val="00047A4B"/>
    <w:rsid w:val="00047BE1"/>
    <w:rsid w:val="00047CDE"/>
    <w:rsid w:val="00051326"/>
    <w:rsid w:val="00051B84"/>
    <w:rsid w:val="00051D88"/>
    <w:rsid w:val="00052907"/>
    <w:rsid w:val="00052E79"/>
    <w:rsid w:val="00053680"/>
    <w:rsid w:val="0005370B"/>
    <w:rsid w:val="0005497C"/>
    <w:rsid w:val="00054D7F"/>
    <w:rsid w:val="000600AE"/>
    <w:rsid w:val="00060D61"/>
    <w:rsid w:val="00061B95"/>
    <w:rsid w:val="000629BD"/>
    <w:rsid w:val="00062A03"/>
    <w:rsid w:val="0006363B"/>
    <w:rsid w:val="0006384E"/>
    <w:rsid w:val="00063E73"/>
    <w:rsid w:val="00063EA9"/>
    <w:rsid w:val="0006600C"/>
    <w:rsid w:val="000661C9"/>
    <w:rsid w:val="0007031A"/>
    <w:rsid w:val="00070532"/>
    <w:rsid w:val="000706E0"/>
    <w:rsid w:val="00072774"/>
    <w:rsid w:val="00074677"/>
    <w:rsid w:val="0007797F"/>
    <w:rsid w:val="00077F53"/>
    <w:rsid w:val="0008016F"/>
    <w:rsid w:val="00081521"/>
    <w:rsid w:val="00081D60"/>
    <w:rsid w:val="0008324E"/>
    <w:rsid w:val="00083310"/>
    <w:rsid w:val="00083E5B"/>
    <w:rsid w:val="00084BBF"/>
    <w:rsid w:val="000853D8"/>
    <w:rsid w:val="00086D69"/>
    <w:rsid w:val="00087027"/>
    <w:rsid w:val="00091830"/>
    <w:rsid w:val="00092561"/>
    <w:rsid w:val="00093B6C"/>
    <w:rsid w:val="00095A23"/>
    <w:rsid w:val="0009624B"/>
    <w:rsid w:val="000963A6"/>
    <w:rsid w:val="000975DB"/>
    <w:rsid w:val="000A039C"/>
    <w:rsid w:val="000A2DFD"/>
    <w:rsid w:val="000A3DDB"/>
    <w:rsid w:val="000A54DF"/>
    <w:rsid w:val="000A6FA9"/>
    <w:rsid w:val="000B1B6A"/>
    <w:rsid w:val="000B1F77"/>
    <w:rsid w:val="000B2316"/>
    <w:rsid w:val="000B3077"/>
    <w:rsid w:val="000B4838"/>
    <w:rsid w:val="000B6311"/>
    <w:rsid w:val="000B6D08"/>
    <w:rsid w:val="000C0773"/>
    <w:rsid w:val="000C25D3"/>
    <w:rsid w:val="000C2784"/>
    <w:rsid w:val="000C3371"/>
    <w:rsid w:val="000D0DFB"/>
    <w:rsid w:val="000D12C2"/>
    <w:rsid w:val="000D24EB"/>
    <w:rsid w:val="000D7F63"/>
    <w:rsid w:val="000E0C9D"/>
    <w:rsid w:val="000E1BB4"/>
    <w:rsid w:val="000E1C1B"/>
    <w:rsid w:val="000E2A26"/>
    <w:rsid w:val="000E438C"/>
    <w:rsid w:val="000E4822"/>
    <w:rsid w:val="000E4B97"/>
    <w:rsid w:val="000E570F"/>
    <w:rsid w:val="000E63B4"/>
    <w:rsid w:val="000E6FC3"/>
    <w:rsid w:val="000F0A38"/>
    <w:rsid w:val="000F1128"/>
    <w:rsid w:val="000F13EC"/>
    <w:rsid w:val="000F341A"/>
    <w:rsid w:val="000F374A"/>
    <w:rsid w:val="000F439E"/>
    <w:rsid w:val="000F5041"/>
    <w:rsid w:val="000F69EE"/>
    <w:rsid w:val="000F7024"/>
    <w:rsid w:val="00101E0E"/>
    <w:rsid w:val="001023B8"/>
    <w:rsid w:val="00104C41"/>
    <w:rsid w:val="001055B1"/>
    <w:rsid w:val="00105D9E"/>
    <w:rsid w:val="00110214"/>
    <w:rsid w:val="00112058"/>
    <w:rsid w:val="001143E0"/>
    <w:rsid w:val="00115AEE"/>
    <w:rsid w:val="0011634C"/>
    <w:rsid w:val="00116BAC"/>
    <w:rsid w:val="00120029"/>
    <w:rsid w:val="001209F4"/>
    <w:rsid w:val="00121AEF"/>
    <w:rsid w:val="0012303A"/>
    <w:rsid w:val="0012329D"/>
    <w:rsid w:val="00125377"/>
    <w:rsid w:val="00125B3E"/>
    <w:rsid w:val="00125E5B"/>
    <w:rsid w:val="001278FE"/>
    <w:rsid w:val="00130E2D"/>
    <w:rsid w:val="00131193"/>
    <w:rsid w:val="00132D38"/>
    <w:rsid w:val="00133063"/>
    <w:rsid w:val="00134599"/>
    <w:rsid w:val="00136A1D"/>
    <w:rsid w:val="00136F72"/>
    <w:rsid w:val="001370E4"/>
    <w:rsid w:val="0013756F"/>
    <w:rsid w:val="00137709"/>
    <w:rsid w:val="00137938"/>
    <w:rsid w:val="001405D2"/>
    <w:rsid w:val="00141991"/>
    <w:rsid w:val="001431B5"/>
    <w:rsid w:val="00143A3C"/>
    <w:rsid w:val="0014518B"/>
    <w:rsid w:val="001452B3"/>
    <w:rsid w:val="00145B99"/>
    <w:rsid w:val="00145CAD"/>
    <w:rsid w:val="00145E4A"/>
    <w:rsid w:val="00146220"/>
    <w:rsid w:val="00146F6B"/>
    <w:rsid w:val="00147BC6"/>
    <w:rsid w:val="00147FEF"/>
    <w:rsid w:val="00150E47"/>
    <w:rsid w:val="001520B5"/>
    <w:rsid w:val="001537A7"/>
    <w:rsid w:val="001546AD"/>
    <w:rsid w:val="00157960"/>
    <w:rsid w:val="001600AC"/>
    <w:rsid w:val="001611E6"/>
    <w:rsid w:val="00161D47"/>
    <w:rsid w:val="0016213E"/>
    <w:rsid w:val="00163D3B"/>
    <w:rsid w:val="00164CF3"/>
    <w:rsid w:val="00164F88"/>
    <w:rsid w:val="00166B4A"/>
    <w:rsid w:val="00166DDC"/>
    <w:rsid w:val="00167125"/>
    <w:rsid w:val="00167607"/>
    <w:rsid w:val="00167C86"/>
    <w:rsid w:val="00170385"/>
    <w:rsid w:val="00170F0F"/>
    <w:rsid w:val="00171789"/>
    <w:rsid w:val="00171F06"/>
    <w:rsid w:val="00172D64"/>
    <w:rsid w:val="00173032"/>
    <w:rsid w:val="00173769"/>
    <w:rsid w:val="0017689E"/>
    <w:rsid w:val="00176CC7"/>
    <w:rsid w:val="00177007"/>
    <w:rsid w:val="00180A66"/>
    <w:rsid w:val="00181BBC"/>
    <w:rsid w:val="00181D69"/>
    <w:rsid w:val="00181DA4"/>
    <w:rsid w:val="001820E9"/>
    <w:rsid w:val="00183A05"/>
    <w:rsid w:val="00183B24"/>
    <w:rsid w:val="00183D56"/>
    <w:rsid w:val="00184116"/>
    <w:rsid w:val="001852AF"/>
    <w:rsid w:val="00185514"/>
    <w:rsid w:val="00185549"/>
    <w:rsid w:val="00187A0F"/>
    <w:rsid w:val="00187A6F"/>
    <w:rsid w:val="001900E9"/>
    <w:rsid w:val="0019133D"/>
    <w:rsid w:val="001916FF"/>
    <w:rsid w:val="00191EFE"/>
    <w:rsid w:val="0019258F"/>
    <w:rsid w:val="001950C1"/>
    <w:rsid w:val="001958EF"/>
    <w:rsid w:val="001961A9"/>
    <w:rsid w:val="00196446"/>
    <w:rsid w:val="00196581"/>
    <w:rsid w:val="001A13E7"/>
    <w:rsid w:val="001A19CF"/>
    <w:rsid w:val="001A20E5"/>
    <w:rsid w:val="001A22EE"/>
    <w:rsid w:val="001A273B"/>
    <w:rsid w:val="001A29EC"/>
    <w:rsid w:val="001A2F20"/>
    <w:rsid w:val="001A3015"/>
    <w:rsid w:val="001A6B6E"/>
    <w:rsid w:val="001A707D"/>
    <w:rsid w:val="001B09C6"/>
    <w:rsid w:val="001B0D06"/>
    <w:rsid w:val="001B178D"/>
    <w:rsid w:val="001B21E7"/>
    <w:rsid w:val="001B3E7E"/>
    <w:rsid w:val="001B4928"/>
    <w:rsid w:val="001B49B5"/>
    <w:rsid w:val="001B4FF7"/>
    <w:rsid w:val="001B569B"/>
    <w:rsid w:val="001B5B1B"/>
    <w:rsid w:val="001C2463"/>
    <w:rsid w:val="001C2860"/>
    <w:rsid w:val="001C3914"/>
    <w:rsid w:val="001C451E"/>
    <w:rsid w:val="001C71FF"/>
    <w:rsid w:val="001D0DE7"/>
    <w:rsid w:val="001D1282"/>
    <w:rsid w:val="001D1575"/>
    <w:rsid w:val="001D33EF"/>
    <w:rsid w:val="001D38EA"/>
    <w:rsid w:val="001D63B4"/>
    <w:rsid w:val="001D6606"/>
    <w:rsid w:val="001D67DF"/>
    <w:rsid w:val="001E0A80"/>
    <w:rsid w:val="001E402C"/>
    <w:rsid w:val="001E4346"/>
    <w:rsid w:val="001E5790"/>
    <w:rsid w:val="001E62CA"/>
    <w:rsid w:val="001E67A0"/>
    <w:rsid w:val="001E6DBA"/>
    <w:rsid w:val="001E7466"/>
    <w:rsid w:val="001F289D"/>
    <w:rsid w:val="001F435D"/>
    <w:rsid w:val="001F57EA"/>
    <w:rsid w:val="001F583C"/>
    <w:rsid w:val="001F60D4"/>
    <w:rsid w:val="001F6CCD"/>
    <w:rsid w:val="001F7721"/>
    <w:rsid w:val="001F7AD2"/>
    <w:rsid w:val="001F7E42"/>
    <w:rsid w:val="00200C11"/>
    <w:rsid w:val="00200E2C"/>
    <w:rsid w:val="00201CCB"/>
    <w:rsid w:val="00202043"/>
    <w:rsid w:val="00202C73"/>
    <w:rsid w:val="0020359F"/>
    <w:rsid w:val="002035E4"/>
    <w:rsid w:val="00204187"/>
    <w:rsid w:val="0020584F"/>
    <w:rsid w:val="0020620C"/>
    <w:rsid w:val="0020642C"/>
    <w:rsid w:val="0020707E"/>
    <w:rsid w:val="00207113"/>
    <w:rsid w:val="00207490"/>
    <w:rsid w:val="00210C67"/>
    <w:rsid w:val="002110B3"/>
    <w:rsid w:val="00211FAF"/>
    <w:rsid w:val="00215CCB"/>
    <w:rsid w:val="0021646C"/>
    <w:rsid w:val="00220954"/>
    <w:rsid w:val="00220FE4"/>
    <w:rsid w:val="0022257C"/>
    <w:rsid w:val="00222664"/>
    <w:rsid w:val="002246FA"/>
    <w:rsid w:val="0022534D"/>
    <w:rsid w:val="002255BE"/>
    <w:rsid w:val="002256A6"/>
    <w:rsid w:val="00225D97"/>
    <w:rsid w:val="0023050F"/>
    <w:rsid w:val="0023099A"/>
    <w:rsid w:val="00230E4D"/>
    <w:rsid w:val="002324C6"/>
    <w:rsid w:val="00233C8B"/>
    <w:rsid w:val="0023451F"/>
    <w:rsid w:val="00234F7D"/>
    <w:rsid w:val="00235770"/>
    <w:rsid w:val="00235EDC"/>
    <w:rsid w:val="00236FFC"/>
    <w:rsid w:val="00237022"/>
    <w:rsid w:val="00237C7A"/>
    <w:rsid w:val="00241A36"/>
    <w:rsid w:val="00243ABA"/>
    <w:rsid w:val="00245099"/>
    <w:rsid w:val="00247CD2"/>
    <w:rsid w:val="0025002F"/>
    <w:rsid w:val="00252F17"/>
    <w:rsid w:val="00253493"/>
    <w:rsid w:val="0025354C"/>
    <w:rsid w:val="002539DE"/>
    <w:rsid w:val="00254786"/>
    <w:rsid w:val="00254A05"/>
    <w:rsid w:val="00254FE3"/>
    <w:rsid w:val="0025559E"/>
    <w:rsid w:val="0025672D"/>
    <w:rsid w:val="00257EB1"/>
    <w:rsid w:val="002600EA"/>
    <w:rsid w:val="0026082B"/>
    <w:rsid w:val="002623F5"/>
    <w:rsid w:val="00263B9E"/>
    <w:rsid w:val="00265530"/>
    <w:rsid w:val="00266EA6"/>
    <w:rsid w:val="0026757C"/>
    <w:rsid w:val="00270505"/>
    <w:rsid w:val="0027704D"/>
    <w:rsid w:val="00277B25"/>
    <w:rsid w:val="00277FE3"/>
    <w:rsid w:val="002803A6"/>
    <w:rsid w:val="00284BAC"/>
    <w:rsid w:val="0028515E"/>
    <w:rsid w:val="0028624A"/>
    <w:rsid w:val="00287A7A"/>
    <w:rsid w:val="00290C90"/>
    <w:rsid w:val="002916A0"/>
    <w:rsid w:val="002931A6"/>
    <w:rsid w:val="00294188"/>
    <w:rsid w:val="00294E3F"/>
    <w:rsid w:val="00296345"/>
    <w:rsid w:val="00296F1D"/>
    <w:rsid w:val="00297AF2"/>
    <w:rsid w:val="002A0C3B"/>
    <w:rsid w:val="002A3EC4"/>
    <w:rsid w:val="002A3FDB"/>
    <w:rsid w:val="002A46D0"/>
    <w:rsid w:val="002A4EB8"/>
    <w:rsid w:val="002A54B0"/>
    <w:rsid w:val="002A584B"/>
    <w:rsid w:val="002A77F1"/>
    <w:rsid w:val="002A7AA3"/>
    <w:rsid w:val="002A7CE6"/>
    <w:rsid w:val="002B04BD"/>
    <w:rsid w:val="002B06E0"/>
    <w:rsid w:val="002B0F25"/>
    <w:rsid w:val="002B3026"/>
    <w:rsid w:val="002B3A05"/>
    <w:rsid w:val="002B7A9F"/>
    <w:rsid w:val="002B7D50"/>
    <w:rsid w:val="002C0061"/>
    <w:rsid w:val="002C0860"/>
    <w:rsid w:val="002C31D6"/>
    <w:rsid w:val="002C3DE1"/>
    <w:rsid w:val="002C414C"/>
    <w:rsid w:val="002C4325"/>
    <w:rsid w:val="002C4824"/>
    <w:rsid w:val="002C4FF8"/>
    <w:rsid w:val="002C5C58"/>
    <w:rsid w:val="002C7EAF"/>
    <w:rsid w:val="002D2781"/>
    <w:rsid w:val="002D283A"/>
    <w:rsid w:val="002D34C0"/>
    <w:rsid w:val="002D3F6D"/>
    <w:rsid w:val="002D4A9D"/>
    <w:rsid w:val="002D4E19"/>
    <w:rsid w:val="002D5297"/>
    <w:rsid w:val="002D6988"/>
    <w:rsid w:val="002D7106"/>
    <w:rsid w:val="002D7CAD"/>
    <w:rsid w:val="002E1819"/>
    <w:rsid w:val="002E1977"/>
    <w:rsid w:val="002E267E"/>
    <w:rsid w:val="002E2DF4"/>
    <w:rsid w:val="002E3F7B"/>
    <w:rsid w:val="002E5955"/>
    <w:rsid w:val="002E62E1"/>
    <w:rsid w:val="002E7D53"/>
    <w:rsid w:val="002F0DEE"/>
    <w:rsid w:val="002F1CE6"/>
    <w:rsid w:val="002F2148"/>
    <w:rsid w:val="002F24DA"/>
    <w:rsid w:val="002F4DC2"/>
    <w:rsid w:val="002F6BF0"/>
    <w:rsid w:val="002F6E5B"/>
    <w:rsid w:val="00300C4F"/>
    <w:rsid w:val="00300EE2"/>
    <w:rsid w:val="00302A2A"/>
    <w:rsid w:val="0030442D"/>
    <w:rsid w:val="00304B77"/>
    <w:rsid w:val="00305591"/>
    <w:rsid w:val="00305F83"/>
    <w:rsid w:val="00306D24"/>
    <w:rsid w:val="00307316"/>
    <w:rsid w:val="00311FF9"/>
    <w:rsid w:val="00312AD4"/>
    <w:rsid w:val="003133E7"/>
    <w:rsid w:val="0031362E"/>
    <w:rsid w:val="0031466E"/>
    <w:rsid w:val="003178FB"/>
    <w:rsid w:val="003211B4"/>
    <w:rsid w:val="00321EBF"/>
    <w:rsid w:val="00323214"/>
    <w:rsid w:val="00323B3F"/>
    <w:rsid w:val="00323D68"/>
    <w:rsid w:val="003244BF"/>
    <w:rsid w:val="00325D9C"/>
    <w:rsid w:val="00326840"/>
    <w:rsid w:val="00326C64"/>
    <w:rsid w:val="00330587"/>
    <w:rsid w:val="00330E71"/>
    <w:rsid w:val="0033152B"/>
    <w:rsid w:val="00331EF9"/>
    <w:rsid w:val="00334175"/>
    <w:rsid w:val="00335CC4"/>
    <w:rsid w:val="0033698F"/>
    <w:rsid w:val="00337D34"/>
    <w:rsid w:val="00337DCD"/>
    <w:rsid w:val="003403AB"/>
    <w:rsid w:val="00341156"/>
    <w:rsid w:val="003420F7"/>
    <w:rsid w:val="00342A9F"/>
    <w:rsid w:val="00343595"/>
    <w:rsid w:val="003438C4"/>
    <w:rsid w:val="00343CDD"/>
    <w:rsid w:val="00344378"/>
    <w:rsid w:val="003443C5"/>
    <w:rsid w:val="003444EB"/>
    <w:rsid w:val="003449CA"/>
    <w:rsid w:val="00344B1C"/>
    <w:rsid w:val="003466F2"/>
    <w:rsid w:val="003512EC"/>
    <w:rsid w:val="00351E85"/>
    <w:rsid w:val="00351FC9"/>
    <w:rsid w:val="003533AC"/>
    <w:rsid w:val="00353565"/>
    <w:rsid w:val="00354108"/>
    <w:rsid w:val="003548B9"/>
    <w:rsid w:val="00354BD3"/>
    <w:rsid w:val="0035534A"/>
    <w:rsid w:val="003559E8"/>
    <w:rsid w:val="00355C8B"/>
    <w:rsid w:val="00356384"/>
    <w:rsid w:val="00356BAE"/>
    <w:rsid w:val="00357DF7"/>
    <w:rsid w:val="00360F29"/>
    <w:rsid w:val="00361582"/>
    <w:rsid w:val="003615E1"/>
    <w:rsid w:val="00362A34"/>
    <w:rsid w:val="0036328E"/>
    <w:rsid w:val="003634BE"/>
    <w:rsid w:val="00363AF9"/>
    <w:rsid w:val="00364DDA"/>
    <w:rsid w:val="00365148"/>
    <w:rsid w:val="00366975"/>
    <w:rsid w:val="00366FC6"/>
    <w:rsid w:val="003673BC"/>
    <w:rsid w:val="0037367B"/>
    <w:rsid w:val="00374280"/>
    <w:rsid w:val="00376773"/>
    <w:rsid w:val="00376BBC"/>
    <w:rsid w:val="00377281"/>
    <w:rsid w:val="003801E5"/>
    <w:rsid w:val="0038275A"/>
    <w:rsid w:val="00382866"/>
    <w:rsid w:val="00382F3C"/>
    <w:rsid w:val="00383A12"/>
    <w:rsid w:val="00384F1D"/>
    <w:rsid w:val="0038530E"/>
    <w:rsid w:val="003853BB"/>
    <w:rsid w:val="003857FE"/>
    <w:rsid w:val="00387FDC"/>
    <w:rsid w:val="00391654"/>
    <w:rsid w:val="00391C6B"/>
    <w:rsid w:val="00392726"/>
    <w:rsid w:val="00392D4E"/>
    <w:rsid w:val="003957AE"/>
    <w:rsid w:val="00395AAE"/>
    <w:rsid w:val="0039652A"/>
    <w:rsid w:val="003976FB"/>
    <w:rsid w:val="00397BC8"/>
    <w:rsid w:val="00397F47"/>
    <w:rsid w:val="003A1384"/>
    <w:rsid w:val="003A3ACD"/>
    <w:rsid w:val="003A47E1"/>
    <w:rsid w:val="003A61C8"/>
    <w:rsid w:val="003A694A"/>
    <w:rsid w:val="003B0A59"/>
    <w:rsid w:val="003B0FEF"/>
    <w:rsid w:val="003B18AB"/>
    <w:rsid w:val="003B3208"/>
    <w:rsid w:val="003B329C"/>
    <w:rsid w:val="003B4230"/>
    <w:rsid w:val="003B4C0C"/>
    <w:rsid w:val="003B68D1"/>
    <w:rsid w:val="003B74D0"/>
    <w:rsid w:val="003B7A2B"/>
    <w:rsid w:val="003C0960"/>
    <w:rsid w:val="003C1252"/>
    <w:rsid w:val="003C4CBF"/>
    <w:rsid w:val="003C54B5"/>
    <w:rsid w:val="003C6B12"/>
    <w:rsid w:val="003C725C"/>
    <w:rsid w:val="003C76FD"/>
    <w:rsid w:val="003C771E"/>
    <w:rsid w:val="003D213C"/>
    <w:rsid w:val="003D4192"/>
    <w:rsid w:val="003D4A43"/>
    <w:rsid w:val="003D533E"/>
    <w:rsid w:val="003E01C4"/>
    <w:rsid w:val="003E0D51"/>
    <w:rsid w:val="003E2343"/>
    <w:rsid w:val="003E2694"/>
    <w:rsid w:val="003E33E4"/>
    <w:rsid w:val="003E34E1"/>
    <w:rsid w:val="003E4DE2"/>
    <w:rsid w:val="003E6893"/>
    <w:rsid w:val="003E6A70"/>
    <w:rsid w:val="003E7DC6"/>
    <w:rsid w:val="003F1CAE"/>
    <w:rsid w:val="003F2641"/>
    <w:rsid w:val="003F41E1"/>
    <w:rsid w:val="003F45E9"/>
    <w:rsid w:val="003F5C48"/>
    <w:rsid w:val="00401660"/>
    <w:rsid w:val="00401E34"/>
    <w:rsid w:val="00402393"/>
    <w:rsid w:val="00402C90"/>
    <w:rsid w:val="00404334"/>
    <w:rsid w:val="004057F2"/>
    <w:rsid w:val="00405FE8"/>
    <w:rsid w:val="00406785"/>
    <w:rsid w:val="004067BA"/>
    <w:rsid w:val="004073F7"/>
    <w:rsid w:val="00407D7A"/>
    <w:rsid w:val="0041131E"/>
    <w:rsid w:val="00411B56"/>
    <w:rsid w:val="00413007"/>
    <w:rsid w:val="004135CA"/>
    <w:rsid w:val="00414170"/>
    <w:rsid w:val="00414371"/>
    <w:rsid w:val="0041560D"/>
    <w:rsid w:val="00416540"/>
    <w:rsid w:val="00422BCD"/>
    <w:rsid w:val="00423064"/>
    <w:rsid w:val="00423B6C"/>
    <w:rsid w:val="004245B1"/>
    <w:rsid w:val="00424E6B"/>
    <w:rsid w:val="004251FC"/>
    <w:rsid w:val="00425678"/>
    <w:rsid w:val="004258B0"/>
    <w:rsid w:val="004265B7"/>
    <w:rsid w:val="0042670E"/>
    <w:rsid w:val="004267C0"/>
    <w:rsid w:val="00431868"/>
    <w:rsid w:val="00431916"/>
    <w:rsid w:val="00431FAF"/>
    <w:rsid w:val="00433ED8"/>
    <w:rsid w:val="00435809"/>
    <w:rsid w:val="00435E02"/>
    <w:rsid w:val="00436045"/>
    <w:rsid w:val="00436C25"/>
    <w:rsid w:val="00436CFA"/>
    <w:rsid w:val="004375E1"/>
    <w:rsid w:val="00437B42"/>
    <w:rsid w:val="00440EA2"/>
    <w:rsid w:val="00442C2A"/>
    <w:rsid w:val="00443519"/>
    <w:rsid w:val="00443B94"/>
    <w:rsid w:val="00444DA0"/>
    <w:rsid w:val="00445111"/>
    <w:rsid w:val="00445362"/>
    <w:rsid w:val="0045132E"/>
    <w:rsid w:val="00453C18"/>
    <w:rsid w:val="004545AF"/>
    <w:rsid w:val="00456D06"/>
    <w:rsid w:val="00456DC4"/>
    <w:rsid w:val="004579E5"/>
    <w:rsid w:val="00457EED"/>
    <w:rsid w:val="00460637"/>
    <w:rsid w:val="00460A24"/>
    <w:rsid w:val="00461BA5"/>
    <w:rsid w:val="0046259C"/>
    <w:rsid w:val="00462844"/>
    <w:rsid w:val="004628B7"/>
    <w:rsid w:val="00463823"/>
    <w:rsid w:val="004649AB"/>
    <w:rsid w:val="0046557B"/>
    <w:rsid w:val="00466C93"/>
    <w:rsid w:val="0047221F"/>
    <w:rsid w:val="00473464"/>
    <w:rsid w:val="00473517"/>
    <w:rsid w:val="0047421B"/>
    <w:rsid w:val="00474658"/>
    <w:rsid w:val="004755D7"/>
    <w:rsid w:val="0047585F"/>
    <w:rsid w:val="0047664C"/>
    <w:rsid w:val="004766EA"/>
    <w:rsid w:val="00477E7D"/>
    <w:rsid w:val="004822AB"/>
    <w:rsid w:val="00482327"/>
    <w:rsid w:val="004825A0"/>
    <w:rsid w:val="004847C3"/>
    <w:rsid w:val="004850FE"/>
    <w:rsid w:val="00485525"/>
    <w:rsid w:val="00486F7B"/>
    <w:rsid w:val="00487482"/>
    <w:rsid w:val="0049254D"/>
    <w:rsid w:val="00493284"/>
    <w:rsid w:val="00494CEC"/>
    <w:rsid w:val="00495917"/>
    <w:rsid w:val="00496645"/>
    <w:rsid w:val="00497A52"/>
    <w:rsid w:val="004A0530"/>
    <w:rsid w:val="004A0FF2"/>
    <w:rsid w:val="004A12A7"/>
    <w:rsid w:val="004A1C39"/>
    <w:rsid w:val="004A32EC"/>
    <w:rsid w:val="004A54B3"/>
    <w:rsid w:val="004A54E0"/>
    <w:rsid w:val="004A63CE"/>
    <w:rsid w:val="004A71AB"/>
    <w:rsid w:val="004A7E40"/>
    <w:rsid w:val="004B1AA2"/>
    <w:rsid w:val="004B36D0"/>
    <w:rsid w:val="004B4D44"/>
    <w:rsid w:val="004B58B8"/>
    <w:rsid w:val="004B62E2"/>
    <w:rsid w:val="004B6484"/>
    <w:rsid w:val="004C126F"/>
    <w:rsid w:val="004C19C5"/>
    <w:rsid w:val="004C24CE"/>
    <w:rsid w:val="004C329C"/>
    <w:rsid w:val="004C32B6"/>
    <w:rsid w:val="004C336C"/>
    <w:rsid w:val="004C3DA3"/>
    <w:rsid w:val="004C5D1A"/>
    <w:rsid w:val="004C73AB"/>
    <w:rsid w:val="004C7500"/>
    <w:rsid w:val="004D18EC"/>
    <w:rsid w:val="004D2131"/>
    <w:rsid w:val="004D25CF"/>
    <w:rsid w:val="004D2BFC"/>
    <w:rsid w:val="004D393A"/>
    <w:rsid w:val="004D47DF"/>
    <w:rsid w:val="004D4BC0"/>
    <w:rsid w:val="004D507B"/>
    <w:rsid w:val="004D6B89"/>
    <w:rsid w:val="004D7114"/>
    <w:rsid w:val="004E0486"/>
    <w:rsid w:val="004E27F6"/>
    <w:rsid w:val="004E2A73"/>
    <w:rsid w:val="004E4489"/>
    <w:rsid w:val="004E4E5B"/>
    <w:rsid w:val="004E56CC"/>
    <w:rsid w:val="004F05E9"/>
    <w:rsid w:val="004F24C4"/>
    <w:rsid w:val="004F2B7D"/>
    <w:rsid w:val="004F345B"/>
    <w:rsid w:val="004F3BEA"/>
    <w:rsid w:val="004F44B6"/>
    <w:rsid w:val="004F4573"/>
    <w:rsid w:val="004F4A30"/>
    <w:rsid w:val="004F5125"/>
    <w:rsid w:val="004F5775"/>
    <w:rsid w:val="004F58FE"/>
    <w:rsid w:val="004F6026"/>
    <w:rsid w:val="004F6FA9"/>
    <w:rsid w:val="004F7BAD"/>
    <w:rsid w:val="004F7D27"/>
    <w:rsid w:val="0050177F"/>
    <w:rsid w:val="00501A3C"/>
    <w:rsid w:val="00502D9C"/>
    <w:rsid w:val="005047DD"/>
    <w:rsid w:val="0050760B"/>
    <w:rsid w:val="00513F2C"/>
    <w:rsid w:val="00513F6E"/>
    <w:rsid w:val="005148DE"/>
    <w:rsid w:val="0051598E"/>
    <w:rsid w:val="00515CEC"/>
    <w:rsid w:val="00515EBA"/>
    <w:rsid w:val="00516017"/>
    <w:rsid w:val="005164C0"/>
    <w:rsid w:val="005168BA"/>
    <w:rsid w:val="005176A9"/>
    <w:rsid w:val="00520238"/>
    <w:rsid w:val="005202A5"/>
    <w:rsid w:val="00520741"/>
    <w:rsid w:val="00521D3C"/>
    <w:rsid w:val="005229FC"/>
    <w:rsid w:val="005245BB"/>
    <w:rsid w:val="00525E2F"/>
    <w:rsid w:val="0052729A"/>
    <w:rsid w:val="00533841"/>
    <w:rsid w:val="00534880"/>
    <w:rsid w:val="00534A64"/>
    <w:rsid w:val="00534BAA"/>
    <w:rsid w:val="0054037A"/>
    <w:rsid w:val="0054058C"/>
    <w:rsid w:val="00540820"/>
    <w:rsid w:val="00541377"/>
    <w:rsid w:val="00541502"/>
    <w:rsid w:val="00541A37"/>
    <w:rsid w:val="00541D20"/>
    <w:rsid w:val="00541D93"/>
    <w:rsid w:val="00541F29"/>
    <w:rsid w:val="00542BE4"/>
    <w:rsid w:val="0054323B"/>
    <w:rsid w:val="00543655"/>
    <w:rsid w:val="00543BD4"/>
    <w:rsid w:val="00543E01"/>
    <w:rsid w:val="00543E8D"/>
    <w:rsid w:val="00543F4B"/>
    <w:rsid w:val="0054400A"/>
    <w:rsid w:val="0054405C"/>
    <w:rsid w:val="00544174"/>
    <w:rsid w:val="005503A1"/>
    <w:rsid w:val="00550E10"/>
    <w:rsid w:val="00552642"/>
    <w:rsid w:val="005544FE"/>
    <w:rsid w:val="0055544D"/>
    <w:rsid w:val="00560AE0"/>
    <w:rsid w:val="00563E4C"/>
    <w:rsid w:val="00564004"/>
    <w:rsid w:val="00564258"/>
    <w:rsid w:val="00565600"/>
    <w:rsid w:val="0056654B"/>
    <w:rsid w:val="005707BA"/>
    <w:rsid w:val="00570A23"/>
    <w:rsid w:val="00571A66"/>
    <w:rsid w:val="005724C2"/>
    <w:rsid w:val="00573BE8"/>
    <w:rsid w:val="00574CC3"/>
    <w:rsid w:val="00575D98"/>
    <w:rsid w:val="00576D80"/>
    <w:rsid w:val="00577168"/>
    <w:rsid w:val="00580DEE"/>
    <w:rsid w:val="0058295D"/>
    <w:rsid w:val="005837AB"/>
    <w:rsid w:val="005850A6"/>
    <w:rsid w:val="00585846"/>
    <w:rsid w:val="0059328A"/>
    <w:rsid w:val="005932BF"/>
    <w:rsid w:val="0059571E"/>
    <w:rsid w:val="00596260"/>
    <w:rsid w:val="00596775"/>
    <w:rsid w:val="0059679E"/>
    <w:rsid w:val="005979EB"/>
    <w:rsid w:val="005A01D5"/>
    <w:rsid w:val="005A03B1"/>
    <w:rsid w:val="005A0D44"/>
    <w:rsid w:val="005A15CA"/>
    <w:rsid w:val="005A2345"/>
    <w:rsid w:val="005A6458"/>
    <w:rsid w:val="005A6A71"/>
    <w:rsid w:val="005A7EE2"/>
    <w:rsid w:val="005B0572"/>
    <w:rsid w:val="005B0A80"/>
    <w:rsid w:val="005B0F7B"/>
    <w:rsid w:val="005B15CD"/>
    <w:rsid w:val="005B1ECB"/>
    <w:rsid w:val="005B2DBF"/>
    <w:rsid w:val="005B3079"/>
    <w:rsid w:val="005B3327"/>
    <w:rsid w:val="005B421C"/>
    <w:rsid w:val="005B4246"/>
    <w:rsid w:val="005B4D2C"/>
    <w:rsid w:val="005B4E27"/>
    <w:rsid w:val="005B58DF"/>
    <w:rsid w:val="005C1F1E"/>
    <w:rsid w:val="005C338D"/>
    <w:rsid w:val="005C4840"/>
    <w:rsid w:val="005C50C5"/>
    <w:rsid w:val="005C5238"/>
    <w:rsid w:val="005C53BD"/>
    <w:rsid w:val="005C5C70"/>
    <w:rsid w:val="005C6813"/>
    <w:rsid w:val="005D1883"/>
    <w:rsid w:val="005D2974"/>
    <w:rsid w:val="005D2AF3"/>
    <w:rsid w:val="005D3D64"/>
    <w:rsid w:val="005D48B4"/>
    <w:rsid w:val="005D524A"/>
    <w:rsid w:val="005E00CF"/>
    <w:rsid w:val="005E2612"/>
    <w:rsid w:val="005E311C"/>
    <w:rsid w:val="005E325F"/>
    <w:rsid w:val="005E365D"/>
    <w:rsid w:val="005E3E41"/>
    <w:rsid w:val="005E4CDB"/>
    <w:rsid w:val="005E56F8"/>
    <w:rsid w:val="005E64E6"/>
    <w:rsid w:val="005F11ED"/>
    <w:rsid w:val="005F1CF1"/>
    <w:rsid w:val="005F2D8E"/>
    <w:rsid w:val="005F4F64"/>
    <w:rsid w:val="005F5574"/>
    <w:rsid w:val="005F5F96"/>
    <w:rsid w:val="005F60B0"/>
    <w:rsid w:val="005F63ED"/>
    <w:rsid w:val="005F70EF"/>
    <w:rsid w:val="005F7AB4"/>
    <w:rsid w:val="00600AA2"/>
    <w:rsid w:val="00601979"/>
    <w:rsid w:val="00601AB7"/>
    <w:rsid w:val="006020BB"/>
    <w:rsid w:val="006026DD"/>
    <w:rsid w:val="006037F1"/>
    <w:rsid w:val="00604517"/>
    <w:rsid w:val="00605661"/>
    <w:rsid w:val="00606354"/>
    <w:rsid w:val="00610813"/>
    <w:rsid w:val="00612154"/>
    <w:rsid w:val="0061269C"/>
    <w:rsid w:val="00613C44"/>
    <w:rsid w:val="00613D80"/>
    <w:rsid w:val="0061438E"/>
    <w:rsid w:val="00614A75"/>
    <w:rsid w:val="00614F2B"/>
    <w:rsid w:val="00615709"/>
    <w:rsid w:val="00615E7F"/>
    <w:rsid w:val="00616278"/>
    <w:rsid w:val="00616CF8"/>
    <w:rsid w:val="00616DE3"/>
    <w:rsid w:val="00620E0A"/>
    <w:rsid w:val="0062130B"/>
    <w:rsid w:val="00622007"/>
    <w:rsid w:val="00622745"/>
    <w:rsid w:val="00622A9A"/>
    <w:rsid w:val="00622FB5"/>
    <w:rsid w:val="0062308C"/>
    <w:rsid w:val="006236C7"/>
    <w:rsid w:val="006254CB"/>
    <w:rsid w:val="0062613F"/>
    <w:rsid w:val="0062634F"/>
    <w:rsid w:val="00626867"/>
    <w:rsid w:val="00626955"/>
    <w:rsid w:val="00630374"/>
    <w:rsid w:val="00630835"/>
    <w:rsid w:val="00630D60"/>
    <w:rsid w:val="006313F9"/>
    <w:rsid w:val="00631420"/>
    <w:rsid w:val="00634BD9"/>
    <w:rsid w:val="0063550F"/>
    <w:rsid w:val="0063577B"/>
    <w:rsid w:val="00636C2F"/>
    <w:rsid w:val="00637FB7"/>
    <w:rsid w:val="006401D8"/>
    <w:rsid w:val="00643025"/>
    <w:rsid w:val="00646903"/>
    <w:rsid w:val="00646BE5"/>
    <w:rsid w:val="0064721D"/>
    <w:rsid w:val="0064749A"/>
    <w:rsid w:val="006477F2"/>
    <w:rsid w:val="00647C65"/>
    <w:rsid w:val="00647F24"/>
    <w:rsid w:val="006503DB"/>
    <w:rsid w:val="00651E38"/>
    <w:rsid w:val="00652AD0"/>
    <w:rsid w:val="00653C82"/>
    <w:rsid w:val="00654AEF"/>
    <w:rsid w:val="00655491"/>
    <w:rsid w:val="00660E55"/>
    <w:rsid w:val="00661122"/>
    <w:rsid w:val="0066208C"/>
    <w:rsid w:val="00662205"/>
    <w:rsid w:val="0066234D"/>
    <w:rsid w:val="00663154"/>
    <w:rsid w:val="00663A43"/>
    <w:rsid w:val="00666253"/>
    <w:rsid w:val="00667E67"/>
    <w:rsid w:val="006703FD"/>
    <w:rsid w:val="006706A8"/>
    <w:rsid w:val="0067166B"/>
    <w:rsid w:val="0067368B"/>
    <w:rsid w:val="00673C01"/>
    <w:rsid w:val="00673E16"/>
    <w:rsid w:val="00673F5F"/>
    <w:rsid w:val="00675500"/>
    <w:rsid w:val="00676246"/>
    <w:rsid w:val="006762F3"/>
    <w:rsid w:val="00676817"/>
    <w:rsid w:val="006768FB"/>
    <w:rsid w:val="006826E4"/>
    <w:rsid w:val="00683C2A"/>
    <w:rsid w:val="00683DBA"/>
    <w:rsid w:val="00684230"/>
    <w:rsid w:val="00685534"/>
    <w:rsid w:val="0068583E"/>
    <w:rsid w:val="006903CA"/>
    <w:rsid w:val="00691957"/>
    <w:rsid w:val="006925EE"/>
    <w:rsid w:val="006950E8"/>
    <w:rsid w:val="00695893"/>
    <w:rsid w:val="006959CA"/>
    <w:rsid w:val="00695B13"/>
    <w:rsid w:val="006A0DBE"/>
    <w:rsid w:val="006A2403"/>
    <w:rsid w:val="006A343D"/>
    <w:rsid w:val="006A44E1"/>
    <w:rsid w:val="006A48F3"/>
    <w:rsid w:val="006A4CE2"/>
    <w:rsid w:val="006A67B3"/>
    <w:rsid w:val="006A6C18"/>
    <w:rsid w:val="006A6CE0"/>
    <w:rsid w:val="006A7929"/>
    <w:rsid w:val="006B100F"/>
    <w:rsid w:val="006B2A65"/>
    <w:rsid w:val="006B381C"/>
    <w:rsid w:val="006B45F6"/>
    <w:rsid w:val="006B4823"/>
    <w:rsid w:val="006B7678"/>
    <w:rsid w:val="006C2B1D"/>
    <w:rsid w:val="006C3ECC"/>
    <w:rsid w:val="006C592D"/>
    <w:rsid w:val="006C64A1"/>
    <w:rsid w:val="006C7CAF"/>
    <w:rsid w:val="006D1DB2"/>
    <w:rsid w:val="006D1F43"/>
    <w:rsid w:val="006D52DE"/>
    <w:rsid w:val="006D5C86"/>
    <w:rsid w:val="006E07E7"/>
    <w:rsid w:val="006E0F4A"/>
    <w:rsid w:val="006E25D9"/>
    <w:rsid w:val="006E273F"/>
    <w:rsid w:val="006E3B6D"/>
    <w:rsid w:val="006E4A5F"/>
    <w:rsid w:val="006E5BEC"/>
    <w:rsid w:val="006E71B0"/>
    <w:rsid w:val="006E7AF9"/>
    <w:rsid w:val="006E7B1C"/>
    <w:rsid w:val="006F11E5"/>
    <w:rsid w:val="006F1532"/>
    <w:rsid w:val="006F2F02"/>
    <w:rsid w:val="006F320E"/>
    <w:rsid w:val="006F3A75"/>
    <w:rsid w:val="006F550B"/>
    <w:rsid w:val="006F5633"/>
    <w:rsid w:val="006F571F"/>
    <w:rsid w:val="006F6605"/>
    <w:rsid w:val="007029F7"/>
    <w:rsid w:val="00702DD0"/>
    <w:rsid w:val="00703D6C"/>
    <w:rsid w:val="00704BAC"/>
    <w:rsid w:val="00705D1C"/>
    <w:rsid w:val="007070A8"/>
    <w:rsid w:val="0071023F"/>
    <w:rsid w:val="007110C5"/>
    <w:rsid w:val="007114C7"/>
    <w:rsid w:val="00713BA4"/>
    <w:rsid w:val="00714110"/>
    <w:rsid w:val="007155AA"/>
    <w:rsid w:val="00715D91"/>
    <w:rsid w:val="00716752"/>
    <w:rsid w:val="00717D52"/>
    <w:rsid w:val="00717FAA"/>
    <w:rsid w:val="00720057"/>
    <w:rsid w:val="00720538"/>
    <w:rsid w:val="00720CD0"/>
    <w:rsid w:val="00722731"/>
    <w:rsid w:val="0072312B"/>
    <w:rsid w:val="00725986"/>
    <w:rsid w:val="007321F1"/>
    <w:rsid w:val="007343BB"/>
    <w:rsid w:val="00734403"/>
    <w:rsid w:val="0073441D"/>
    <w:rsid w:val="007347B8"/>
    <w:rsid w:val="007347CA"/>
    <w:rsid w:val="00734C69"/>
    <w:rsid w:val="00734FD5"/>
    <w:rsid w:val="007350CD"/>
    <w:rsid w:val="007354FF"/>
    <w:rsid w:val="00735D88"/>
    <w:rsid w:val="00737620"/>
    <w:rsid w:val="00737F2B"/>
    <w:rsid w:val="007405DD"/>
    <w:rsid w:val="007406B6"/>
    <w:rsid w:val="007409E8"/>
    <w:rsid w:val="007428DE"/>
    <w:rsid w:val="00742F42"/>
    <w:rsid w:val="007430EB"/>
    <w:rsid w:val="007438A1"/>
    <w:rsid w:val="00744874"/>
    <w:rsid w:val="007450AC"/>
    <w:rsid w:val="007459DA"/>
    <w:rsid w:val="00745A46"/>
    <w:rsid w:val="00745B1F"/>
    <w:rsid w:val="00745FB6"/>
    <w:rsid w:val="00746437"/>
    <w:rsid w:val="00746A3A"/>
    <w:rsid w:val="00746CC1"/>
    <w:rsid w:val="0074768D"/>
    <w:rsid w:val="00747BF7"/>
    <w:rsid w:val="00751E53"/>
    <w:rsid w:val="007523F8"/>
    <w:rsid w:val="007528D1"/>
    <w:rsid w:val="00753C6A"/>
    <w:rsid w:val="00756484"/>
    <w:rsid w:val="007567EA"/>
    <w:rsid w:val="00757EFE"/>
    <w:rsid w:val="007605FC"/>
    <w:rsid w:val="007608B3"/>
    <w:rsid w:val="00762AED"/>
    <w:rsid w:val="00762FA6"/>
    <w:rsid w:val="00763520"/>
    <w:rsid w:val="007641A0"/>
    <w:rsid w:val="00764950"/>
    <w:rsid w:val="007651D9"/>
    <w:rsid w:val="007661F4"/>
    <w:rsid w:val="00766834"/>
    <w:rsid w:val="00766D82"/>
    <w:rsid w:val="00767293"/>
    <w:rsid w:val="00770531"/>
    <w:rsid w:val="007712B2"/>
    <w:rsid w:val="00771692"/>
    <w:rsid w:val="00783452"/>
    <w:rsid w:val="007845BD"/>
    <w:rsid w:val="0078470F"/>
    <w:rsid w:val="00784D32"/>
    <w:rsid w:val="007854F9"/>
    <w:rsid w:val="0078632A"/>
    <w:rsid w:val="00790E20"/>
    <w:rsid w:val="00791C34"/>
    <w:rsid w:val="00792552"/>
    <w:rsid w:val="00792C0A"/>
    <w:rsid w:val="007944A1"/>
    <w:rsid w:val="00795732"/>
    <w:rsid w:val="00795FB9"/>
    <w:rsid w:val="00796F4E"/>
    <w:rsid w:val="007971BC"/>
    <w:rsid w:val="00797D69"/>
    <w:rsid w:val="007A45F6"/>
    <w:rsid w:val="007A4DAE"/>
    <w:rsid w:val="007A6019"/>
    <w:rsid w:val="007A6D32"/>
    <w:rsid w:val="007B0504"/>
    <w:rsid w:val="007B05A0"/>
    <w:rsid w:val="007B073A"/>
    <w:rsid w:val="007B2AC6"/>
    <w:rsid w:val="007B5D54"/>
    <w:rsid w:val="007B7579"/>
    <w:rsid w:val="007B77BB"/>
    <w:rsid w:val="007B7987"/>
    <w:rsid w:val="007C22DA"/>
    <w:rsid w:val="007C2A45"/>
    <w:rsid w:val="007C2CBF"/>
    <w:rsid w:val="007C51F6"/>
    <w:rsid w:val="007C55AE"/>
    <w:rsid w:val="007C600A"/>
    <w:rsid w:val="007C70C8"/>
    <w:rsid w:val="007D1CC1"/>
    <w:rsid w:val="007D1FD2"/>
    <w:rsid w:val="007D201E"/>
    <w:rsid w:val="007D2A21"/>
    <w:rsid w:val="007D4303"/>
    <w:rsid w:val="007D59BA"/>
    <w:rsid w:val="007D6697"/>
    <w:rsid w:val="007D741E"/>
    <w:rsid w:val="007D7ECF"/>
    <w:rsid w:val="007E0FB1"/>
    <w:rsid w:val="007E21D3"/>
    <w:rsid w:val="007E4FE7"/>
    <w:rsid w:val="007F08E6"/>
    <w:rsid w:val="007F3A7A"/>
    <w:rsid w:val="007F6398"/>
    <w:rsid w:val="007F6D5B"/>
    <w:rsid w:val="007F757E"/>
    <w:rsid w:val="007F7C01"/>
    <w:rsid w:val="0080194F"/>
    <w:rsid w:val="008019F8"/>
    <w:rsid w:val="008045EB"/>
    <w:rsid w:val="00806737"/>
    <w:rsid w:val="0080766D"/>
    <w:rsid w:val="00807DA3"/>
    <w:rsid w:val="0081010F"/>
    <w:rsid w:val="00810336"/>
    <w:rsid w:val="008106B6"/>
    <w:rsid w:val="008128CC"/>
    <w:rsid w:val="00812DE1"/>
    <w:rsid w:val="00815527"/>
    <w:rsid w:val="008172A7"/>
    <w:rsid w:val="00817E4E"/>
    <w:rsid w:val="0082045C"/>
    <w:rsid w:val="00823A30"/>
    <w:rsid w:val="0082434E"/>
    <w:rsid w:val="00824978"/>
    <w:rsid w:val="0082572E"/>
    <w:rsid w:val="00827DF3"/>
    <w:rsid w:val="00834F6C"/>
    <w:rsid w:val="00836538"/>
    <w:rsid w:val="00837BF9"/>
    <w:rsid w:val="00837EB3"/>
    <w:rsid w:val="00840BE0"/>
    <w:rsid w:val="00841078"/>
    <w:rsid w:val="008414C0"/>
    <w:rsid w:val="0084195A"/>
    <w:rsid w:val="00841C5C"/>
    <w:rsid w:val="00841FF7"/>
    <w:rsid w:val="008422B1"/>
    <w:rsid w:val="00845897"/>
    <w:rsid w:val="00845BF9"/>
    <w:rsid w:val="00845CE0"/>
    <w:rsid w:val="00846302"/>
    <w:rsid w:val="008467F4"/>
    <w:rsid w:val="00846F57"/>
    <w:rsid w:val="008501DE"/>
    <w:rsid w:val="00852903"/>
    <w:rsid w:val="00854324"/>
    <w:rsid w:val="00854EAF"/>
    <w:rsid w:val="00856F6E"/>
    <w:rsid w:val="0085782A"/>
    <w:rsid w:val="00857B8C"/>
    <w:rsid w:val="00857DD6"/>
    <w:rsid w:val="00860E5C"/>
    <w:rsid w:val="00860F23"/>
    <w:rsid w:val="008615E6"/>
    <w:rsid w:val="008618A9"/>
    <w:rsid w:val="0086291F"/>
    <w:rsid w:val="00863135"/>
    <w:rsid w:val="00863455"/>
    <w:rsid w:val="008649D4"/>
    <w:rsid w:val="00865FD1"/>
    <w:rsid w:val="008660B6"/>
    <w:rsid w:val="008670ED"/>
    <w:rsid w:val="00867391"/>
    <w:rsid w:val="00867F4A"/>
    <w:rsid w:val="0087035E"/>
    <w:rsid w:val="00872BF4"/>
    <w:rsid w:val="00880107"/>
    <w:rsid w:val="00880737"/>
    <w:rsid w:val="00880CBC"/>
    <w:rsid w:val="00881036"/>
    <w:rsid w:val="0088310E"/>
    <w:rsid w:val="008833D1"/>
    <w:rsid w:val="00884331"/>
    <w:rsid w:val="00884631"/>
    <w:rsid w:val="00885C23"/>
    <w:rsid w:val="0088693A"/>
    <w:rsid w:val="008906FF"/>
    <w:rsid w:val="00890735"/>
    <w:rsid w:val="0089194A"/>
    <w:rsid w:val="008919F8"/>
    <w:rsid w:val="00892099"/>
    <w:rsid w:val="0089364C"/>
    <w:rsid w:val="00893852"/>
    <w:rsid w:val="00893939"/>
    <w:rsid w:val="00895D98"/>
    <w:rsid w:val="00896BF5"/>
    <w:rsid w:val="008A293F"/>
    <w:rsid w:val="008A2C02"/>
    <w:rsid w:val="008A4754"/>
    <w:rsid w:val="008A50D7"/>
    <w:rsid w:val="008A570D"/>
    <w:rsid w:val="008A60D3"/>
    <w:rsid w:val="008A63F4"/>
    <w:rsid w:val="008A72C8"/>
    <w:rsid w:val="008A7490"/>
    <w:rsid w:val="008A7F90"/>
    <w:rsid w:val="008B0649"/>
    <w:rsid w:val="008B091B"/>
    <w:rsid w:val="008B0C61"/>
    <w:rsid w:val="008B0D3E"/>
    <w:rsid w:val="008B20CD"/>
    <w:rsid w:val="008B226D"/>
    <w:rsid w:val="008B327C"/>
    <w:rsid w:val="008B3817"/>
    <w:rsid w:val="008B48C9"/>
    <w:rsid w:val="008B5BE5"/>
    <w:rsid w:val="008B5FEC"/>
    <w:rsid w:val="008C13AD"/>
    <w:rsid w:val="008C20DA"/>
    <w:rsid w:val="008C5B21"/>
    <w:rsid w:val="008C6A83"/>
    <w:rsid w:val="008C7B5B"/>
    <w:rsid w:val="008D16C4"/>
    <w:rsid w:val="008D1C50"/>
    <w:rsid w:val="008D5F2F"/>
    <w:rsid w:val="008D6B75"/>
    <w:rsid w:val="008D6BEF"/>
    <w:rsid w:val="008D7923"/>
    <w:rsid w:val="008E0D80"/>
    <w:rsid w:val="008E1478"/>
    <w:rsid w:val="008E1C83"/>
    <w:rsid w:val="008E20AE"/>
    <w:rsid w:val="008E2FCB"/>
    <w:rsid w:val="008E38D0"/>
    <w:rsid w:val="008E54BC"/>
    <w:rsid w:val="008E61EB"/>
    <w:rsid w:val="008E670F"/>
    <w:rsid w:val="008E720C"/>
    <w:rsid w:val="008E755A"/>
    <w:rsid w:val="008F0830"/>
    <w:rsid w:val="008F21E5"/>
    <w:rsid w:val="008F28B1"/>
    <w:rsid w:val="008F2BE5"/>
    <w:rsid w:val="008F2CF3"/>
    <w:rsid w:val="008F32E4"/>
    <w:rsid w:val="008F3681"/>
    <w:rsid w:val="008F3737"/>
    <w:rsid w:val="008F3978"/>
    <w:rsid w:val="008F4085"/>
    <w:rsid w:val="008F7C02"/>
    <w:rsid w:val="009017C7"/>
    <w:rsid w:val="00901D65"/>
    <w:rsid w:val="00901F67"/>
    <w:rsid w:val="009030BD"/>
    <w:rsid w:val="00904149"/>
    <w:rsid w:val="0090499D"/>
    <w:rsid w:val="00905201"/>
    <w:rsid w:val="009052C5"/>
    <w:rsid w:val="00905330"/>
    <w:rsid w:val="009059E7"/>
    <w:rsid w:val="00906B37"/>
    <w:rsid w:val="0091098D"/>
    <w:rsid w:val="0091169F"/>
    <w:rsid w:val="009161E6"/>
    <w:rsid w:val="0092166E"/>
    <w:rsid w:val="00923CA5"/>
    <w:rsid w:val="00923F01"/>
    <w:rsid w:val="009241D9"/>
    <w:rsid w:val="00924381"/>
    <w:rsid w:val="00924783"/>
    <w:rsid w:val="00925341"/>
    <w:rsid w:val="00925848"/>
    <w:rsid w:val="00926D7C"/>
    <w:rsid w:val="00927542"/>
    <w:rsid w:val="009303E0"/>
    <w:rsid w:val="009321DD"/>
    <w:rsid w:val="00932568"/>
    <w:rsid w:val="00936748"/>
    <w:rsid w:val="00942AB3"/>
    <w:rsid w:val="0094302D"/>
    <w:rsid w:val="00943EF9"/>
    <w:rsid w:val="00944E65"/>
    <w:rsid w:val="009458CA"/>
    <w:rsid w:val="009466F9"/>
    <w:rsid w:val="00946AAF"/>
    <w:rsid w:val="00946D63"/>
    <w:rsid w:val="00947042"/>
    <w:rsid w:val="00956E04"/>
    <w:rsid w:val="00957262"/>
    <w:rsid w:val="0096037C"/>
    <w:rsid w:val="009625AF"/>
    <w:rsid w:val="0096344A"/>
    <w:rsid w:val="0096401C"/>
    <w:rsid w:val="00964321"/>
    <w:rsid w:val="00964597"/>
    <w:rsid w:val="009646B9"/>
    <w:rsid w:val="009674CB"/>
    <w:rsid w:val="00967838"/>
    <w:rsid w:val="00967E0B"/>
    <w:rsid w:val="00967FB0"/>
    <w:rsid w:val="009704F7"/>
    <w:rsid w:val="00970889"/>
    <w:rsid w:val="00970D6D"/>
    <w:rsid w:val="00971654"/>
    <w:rsid w:val="00973304"/>
    <w:rsid w:val="00973C75"/>
    <w:rsid w:val="00973FA9"/>
    <w:rsid w:val="00974BCA"/>
    <w:rsid w:val="00981249"/>
    <w:rsid w:val="00981AF3"/>
    <w:rsid w:val="00981F3E"/>
    <w:rsid w:val="00982A79"/>
    <w:rsid w:val="00983285"/>
    <w:rsid w:val="0098749C"/>
    <w:rsid w:val="00987ECF"/>
    <w:rsid w:val="00990132"/>
    <w:rsid w:val="0099222A"/>
    <w:rsid w:val="0099223E"/>
    <w:rsid w:val="009937F1"/>
    <w:rsid w:val="00993CEB"/>
    <w:rsid w:val="00993E8E"/>
    <w:rsid w:val="00994933"/>
    <w:rsid w:val="0099569E"/>
    <w:rsid w:val="00995E67"/>
    <w:rsid w:val="0099606B"/>
    <w:rsid w:val="0099619B"/>
    <w:rsid w:val="009A1C6F"/>
    <w:rsid w:val="009A2727"/>
    <w:rsid w:val="009A27EC"/>
    <w:rsid w:val="009A29BF"/>
    <w:rsid w:val="009A3FC6"/>
    <w:rsid w:val="009A51B6"/>
    <w:rsid w:val="009A5273"/>
    <w:rsid w:val="009A5C92"/>
    <w:rsid w:val="009A6E6E"/>
    <w:rsid w:val="009A7293"/>
    <w:rsid w:val="009B0FC6"/>
    <w:rsid w:val="009B221F"/>
    <w:rsid w:val="009B39B1"/>
    <w:rsid w:val="009C0E82"/>
    <w:rsid w:val="009C0F00"/>
    <w:rsid w:val="009C2C64"/>
    <w:rsid w:val="009C33BE"/>
    <w:rsid w:val="009C65BB"/>
    <w:rsid w:val="009C7ADB"/>
    <w:rsid w:val="009D09B1"/>
    <w:rsid w:val="009D28E0"/>
    <w:rsid w:val="009D2915"/>
    <w:rsid w:val="009D40C2"/>
    <w:rsid w:val="009D6937"/>
    <w:rsid w:val="009E1245"/>
    <w:rsid w:val="009E1EBA"/>
    <w:rsid w:val="009E1F71"/>
    <w:rsid w:val="009E26BF"/>
    <w:rsid w:val="009E29FB"/>
    <w:rsid w:val="009E313B"/>
    <w:rsid w:val="009E362C"/>
    <w:rsid w:val="009E4E85"/>
    <w:rsid w:val="009E5567"/>
    <w:rsid w:val="009E5902"/>
    <w:rsid w:val="009E7326"/>
    <w:rsid w:val="009E78A3"/>
    <w:rsid w:val="009F0307"/>
    <w:rsid w:val="009F1AF0"/>
    <w:rsid w:val="009F359C"/>
    <w:rsid w:val="009F386A"/>
    <w:rsid w:val="009F6806"/>
    <w:rsid w:val="009F7FDC"/>
    <w:rsid w:val="00A00AC3"/>
    <w:rsid w:val="00A0185D"/>
    <w:rsid w:val="00A01962"/>
    <w:rsid w:val="00A025A7"/>
    <w:rsid w:val="00A025E7"/>
    <w:rsid w:val="00A043C5"/>
    <w:rsid w:val="00A05167"/>
    <w:rsid w:val="00A056FE"/>
    <w:rsid w:val="00A062F7"/>
    <w:rsid w:val="00A064FC"/>
    <w:rsid w:val="00A109B7"/>
    <w:rsid w:val="00A11374"/>
    <w:rsid w:val="00A1183A"/>
    <w:rsid w:val="00A11EE0"/>
    <w:rsid w:val="00A13AD9"/>
    <w:rsid w:val="00A13FEE"/>
    <w:rsid w:val="00A15011"/>
    <w:rsid w:val="00A1565D"/>
    <w:rsid w:val="00A17AEA"/>
    <w:rsid w:val="00A20C0D"/>
    <w:rsid w:val="00A225DD"/>
    <w:rsid w:val="00A22ACF"/>
    <w:rsid w:val="00A22BC7"/>
    <w:rsid w:val="00A23DD6"/>
    <w:rsid w:val="00A24A12"/>
    <w:rsid w:val="00A24C2D"/>
    <w:rsid w:val="00A25142"/>
    <w:rsid w:val="00A25A93"/>
    <w:rsid w:val="00A30397"/>
    <w:rsid w:val="00A31077"/>
    <w:rsid w:val="00A313B3"/>
    <w:rsid w:val="00A316F9"/>
    <w:rsid w:val="00A32D51"/>
    <w:rsid w:val="00A357D4"/>
    <w:rsid w:val="00A407EF"/>
    <w:rsid w:val="00A4097F"/>
    <w:rsid w:val="00A42A2F"/>
    <w:rsid w:val="00A43077"/>
    <w:rsid w:val="00A43251"/>
    <w:rsid w:val="00A43670"/>
    <w:rsid w:val="00A44478"/>
    <w:rsid w:val="00A45118"/>
    <w:rsid w:val="00A45327"/>
    <w:rsid w:val="00A458D6"/>
    <w:rsid w:val="00A47F78"/>
    <w:rsid w:val="00A51201"/>
    <w:rsid w:val="00A52345"/>
    <w:rsid w:val="00A53849"/>
    <w:rsid w:val="00A5514F"/>
    <w:rsid w:val="00A5600A"/>
    <w:rsid w:val="00A5687A"/>
    <w:rsid w:val="00A57AB4"/>
    <w:rsid w:val="00A60B87"/>
    <w:rsid w:val="00A627B8"/>
    <w:rsid w:val="00A62CCA"/>
    <w:rsid w:val="00A62E33"/>
    <w:rsid w:val="00A63690"/>
    <w:rsid w:val="00A64152"/>
    <w:rsid w:val="00A64D2C"/>
    <w:rsid w:val="00A64E9F"/>
    <w:rsid w:val="00A6559A"/>
    <w:rsid w:val="00A65B49"/>
    <w:rsid w:val="00A66BD9"/>
    <w:rsid w:val="00A70116"/>
    <w:rsid w:val="00A7024F"/>
    <w:rsid w:val="00A7389B"/>
    <w:rsid w:val="00A744A4"/>
    <w:rsid w:val="00A75B5E"/>
    <w:rsid w:val="00A7610D"/>
    <w:rsid w:val="00A76326"/>
    <w:rsid w:val="00A77FD5"/>
    <w:rsid w:val="00A80460"/>
    <w:rsid w:val="00A8078F"/>
    <w:rsid w:val="00A8088F"/>
    <w:rsid w:val="00A80C2A"/>
    <w:rsid w:val="00A81877"/>
    <w:rsid w:val="00A82112"/>
    <w:rsid w:val="00A822B3"/>
    <w:rsid w:val="00A862E4"/>
    <w:rsid w:val="00A86F51"/>
    <w:rsid w:val="00A86FDA"/>
    <w:rsid w:val="00A90F79"/>
    <w:rsid w:val="00A93A6B"/>
    <w:rsid w:val="00A93DDC"/>
    <w:rsid w:val="00A95C67"/>
    <w:rsid w:val="00A96559"/>
    <w:rsid w:val="00A970F0"/>
    <w:rsid w:val="00A97245"/>
    <w:rsid w:val="00A97D18"/>
    <w:rsid w:val="00AA0046"/>
    <w:rsid w:val="00AA0E33"/>
    <w:rsid w:val="00AA4A9E"/>
    <w:rsid w:val="00AA4FE3"/>
    <w:rsid w:val="00AB0B7B"/>
    <w:rsid w:val="00AB22B6"/>
    <w:rsid w:val="00AB22B7"/>
    <w:rsid w:val="00AB3A2E"/>
    <w:rsid w:val="00AB4090"/>
    <w:rsid w:val="00AB4876"/>
    <w:rsid w:val="00AB506E"/>
    <w:rsid w:val="00AB51D1"/>
    <w:rsid w:val="00AB5346"/>
    <w:rsid w:val="00AB5CD4"/>
    <w:rsid w:val="00AB6945"/>
    <w:rsid w:val="00AB716A"/>
    <w:rsid w:val="00AC355F"/>
    <w:rsid w:val="00AC3F11"/>
    <w:rsid w:val="00AC4B83"/>
    <w:rsid w:val="00AC5643"/>
    <w:rsid w:val="00AC6B62"/>
    <w:rsid w:val="00AC7802"/>
    <w:rsid w:val="00AC79D5"/>
    <w:rsid w:val="00AD08EB"/>
    <w:rsid w:val="00AD0F03"/>
    <w:rsid w:val="00AD15AB"/>
    <w:rsid w:val="00AD361D"/>
    <w:rsid w:val="00AD4C5A"/>
    <w:rsid w:val="00AD4F5D"/>
    <w:rsid w:val="00AD5ECC"/>
    <w:rsid w:val="00AD703A"/>
    <w:rsid w:val="00AE0204"/>
    <w:rsid w:val="00AE0E6E"/>
    <w:rsid w:val="00AE1E06"/>
    <w:rsid w:val="00AE2C1F"/>
    <w:rsid w:val="00AE2E01"/>
    <w:rsid w:val="00AE2FD4"/>
    <w:rsid w:val="00AE353A"/>
    <w:rsid w:val="00AE36B5"/>
    <w:rsid w:val="00AE5227"/>
    <w:rsid w:val="00AE5CE1"/>
    <w:rsid w:val="00AE5F24"/>
    <w:rsid w:val="00AF25DC"/>
    <w:rsid w:val="00AF2BE8"/>
    <w:rsid w:val="00AF3196"/>
    <w:rsid w:val="00AF3B9B"/>
    <w:rsid w:val="00AF4A0F"/>
    <w:rsid w:val="00AF540E"/>
    <w:rsid w:val="00B00492"/>
    <w:rsid w:val="00B013F3"/>
    <w:rsid w:val="00B023D1"/>
    <w:rsid w:val="00B036C2"/>
    <w:rsid w:val="00B04148"/>
    <w:rsid w:val="00B05546"/>
    <w:rsid w:val="00B055A2"/>
    <w:rsid w:val="00B0599E"/>
    <w:rsid w:val="00B0631A"/>
    <w:rsid w:val="00B06754"/>
    <w:rsid w:val="00B06843"/>
    <w:rsid w:val="00B06B0F"/>
    <w:rsid w:val="00B07958"/>
    <w:rsid w:val="00B11540"/>
    <w:rsid w:val="00B11D99"/>
    <w:rsid w:val="00B12E3C"/>
    <w:rsid w:val="00B1305C"/>
    <w:rsid w:val="00B1326D"/>
    <w:rsid w:val="00B1377E"/>
    <w:rsid w:val="00B13D22"/>
    <w:rsid w:val="00B1437B"/>
    <w:rsid w:val="00B1492F"/>
    <w:rsid w:val="00B16A30"/>
    <w:rsid w:val="00B16BD3"/>
    <w:rsid w:val="00B20C1B"/>
    <w:rsid w:val="00B21670"/>
    <w:rsid w:val="00B22CC1"/>
    <w:rsid w:val="00B23321"/>
    <w:rsid w:val="00B23CCE"/>
    <w:rsid w:val="00B24F36"/>
    <w:rsid w:val="00B25A18"/>
    <w:rsid w:val="00B25E5C"/>
    <w:rsid w:val="00B2668F"/>
    <w:rsid w:val="00B2688D"/>
    <w:rsid w:val="00B26C2A"/>
    <w:rsid w:val="00B3056E"/>
    <w:rsid w:val="00B313E9"/>
    <w:rsid w:val="00B31D46"/>
    <w:rsid w:val="00B31F73"/>
    <w:rsid w:val="00B32144"/>
    <w:rsid w:val="00B327F4"/>
    <w:rsid w:val="00B33867"/>
    <w:rsid w:val="00B3413F"/>
    <w:rsid w:val="00B343EA"/>
    <w:rsid w:val="00B34787"/>
    <w:rsid w:val="00B367B3"/>
    <w:rsid w:val="00B368A3"/>
    <w:rsid w:val="00B368F3"/>
    <w:rsid w:val="00B370F8"/>
    <w:rsid w:val="00B41E77"/>
    <w:rsid w:val="00B4373A"/>
    <w:rsid w:val="00B43B49"/>
    <w:rsid w:val="00B44782"/>
    <w:rsid w:val="00B45378"/>
    <w:rsid w:val="00B47C36"/>
    <w:rsid w:val="00B5127E"/>
    <w:rsid w:val="00B51E49"/>
    <w:rsid w:val="00B532A7"/>
    <w:rsid w:val="00B53CAC"/>
    <w:rsid w:val="00B5466C"/>
    <w:rsid w:val="00B54DFE"/>
    <w:rsid w:val="00B552B5"/>
    <w:rsid w:val="00B5576E"/>
    <w:rsid w:val="00B55A07"/>
    <w:rsid w:val="00B55D95"/>
    <w:rsid w:val="00B56818"/>
    <w:rsid w:val="00B61820"/>
    <w:rsid w:val="00B61FC4"/>
    <w:rsid w:val="00B62205"/>
    <w:rsid w:val="00B6375F"/>
    <w:rsid w:val="00B640DC"/>
    <w:rsid w:val="00B656E7"/>
    <w:rsid w:val="00B65DA5"/>
    <w:rsid w:val="00B6643C"/>
    <w:rsid w:val="00B67717"/>
    <w:rsid w:val="00B70E83"/>
    <w:rsid w:val="00B72F75"/>
    <w:rsid w:val="00B75C9B"/>
    <w:rsid w:val="00B772CB"/>
    <w:rsid w:val="00B8010A"/>
    <w:rsid w:val="00B8042E"/>
    <w:rsid w:val="00B80B62"/>
    <w:rsid w:val="00B82406"/>
    <w:rsid w:val="00B83EA9"/>
    <w:rsid w:val="00B87013"/>
    <w:rsid w:val="00B872A7"/>
    <w:rsid w:val="00B9029E"/>
    <w:rsid w:val="00B9085C"/>
    <w:rsid w:val="00B90946"/>
    <w:rsid w:val="00B93059"/>
    <w:rsid w:val="00B93088"/>
    <w:rsid w:val="00B93914"/>
    <w:rsid w:val="00B95428"/>
    <w:rsid w:val="00B95C32"/>
    <w:rsid w:val="00B963A5"/>
    <w:rsid w:val="00BA108F"/>
    <w:rsid w:val="00BA180F"/>
    <w:rsid w:val="00BA204C"/>
    <w:rsid w:val="00BA3BBF"/>
    <w:rsid w:val="00BA481A"/>
    <w:rsid w:val="00BA5E51"/>
    <w:rsid w:val="00BA62AB"/>
    <w:rsid w:val="00BA645F"/>
    <w:rsid w:val="00BB02C0"/>
    <w:rsid w:val="00BB03B5"/>
    <w:rsid w:val="00BB1459"/>
    <w:rsid w:val="00BB312D"/>
    <w:rsid w:val="00BB36F0"/>
    <w:rsid w:val="00BB43CC"/>
    <w:rsid w:val="00BB5DA9"/>
    <w:rsid w:val="00BB6B6C"/>
    <w:rsid w:val="00BB6C58"/>
    <w:rsid w:val="00BB7A45"/>
    <w:rsid w:val="00BC0268"/>
    <w:rsid w:val="00BC090E"/>
    <w:rsid w:val="00BC1126"/>
    <w:rsid w:val="00BC145D"/>
    <w:rsid w:val="00BC2CCA"/>
    <w:rsid w:val="00BC464D"/>
    <w:rsid w:val="00BC4BF5"/>
    <w:rsid w:val="00BC6435"/>
    <w:rsid w:val="00BD0F55"/>
    <w:rsid w:val="00BD282A"/>
    <w:rsid w:val="00BD3497"/>
    <w:rsid w:val="00BD34BE"/>
    <w:rsid w:val="00BD43CC"/>
    <w:rsid w:val="00BD5FC9"/>
    <w:rsid w:val="00BD68E8"/>
    <w:rsid w:val="00BD7A45"/>
    <w:rsid w:val="00BE1315"/>
    <w:rsid w:val="00BE1D3A"/>
    <w:rsid w:val="00BE266A"/>
    <w:rsid w:val="00BE2E08"/>
    <w:rsid w:val="00BF2162"/>
    <w:rsid w:val="00BF26D5"/>
    <w:rsid w:val="00BF2C98"/>
    <w:rsid w:val="00BF35E5"/>
    <w:rsid w:val="00BF660B"/>
    <w:rsid w:val="00BF7A7B"/>
    <w:rsid w:val="00C005F7"/>
    <w:rsid w:val="00C02174"/>
    <w:rsid w:val="00C037AD"/>
    <w:rsid w:val="00C03E81"/>
    <w:rsid w:val="00C04FFD"/>
    <w:rsid w:val="00C1076A"/>
    <w:rsid w:val="00C11543"/>
    <w:rsid w:val="00C11C8F"/>
    <w:rsid w:val="00C12D7A"/>
    <w:rsid w:val="00C14560"/>
    <w:rsid w:val="00C15278"/>
    <w:rsid w:val="00C16A2F"/>
    <w:rsid w:val="00C171B3"/>
    <w:rsid w:val="00C17B4D"/>
    <w:rsid w:val="00C17C4A"/>
    <w:rsid w:val="00C17F90"/>
    <w:rsid w:val="00C20600"/>
    <w:rsid w:val="00C21591"/>
    <w:rsid w:val="00C21CB8"/>
    <w:rsid w:val="00C224CF"/>
    <w:rsid w:val="00C22DED"/>
    <w:rsid w:val="00C2309E"/>
    <w:rsid w:val="00C232AF"/>
    <w:rsid w:val="00C245C7"/>
    <w:rsid w:val="00C2481F"/>
    <w:rsid w:val="00C24C96"/>
    <w:rsid w:val="00C24D3A"/>
    <w:rsid w:val="00C25D0A"/>
    <w:rsid w:val="00C270F5"/>
    <w:rsid w:val="00C3001B"/>
    <w:rsid w:val="00C317C6"/>
    <w:rsid w:val="00C33DC8"/>
    <w:rsid w:val="00C3420F"/>
    <w:rsid w:val="00C3507D"/>
    <w:rsid w:val="00C3517C"/>
    <w:rsid w:val="00C3583F"/>
    <w:rsid w:val="00C35FF9"/>
    <w:rsid w:val="00C3692D"/>
    <w:rsid w:val="00C373B1"/>
    <w:rsid w:val="00C414BF"/>
    <w:rsid w:val="00C43432"/>
    <w:rsid w:val="00C44137"/>
    <w:rsid w:val="00C46B03"/>
    <w:rsid w:val="00C47FE0"/>
    <w:rsid w:val="00C512AB"/>
    <w:rsid w:val="00C53620"/>
    <w:rsid w:val="00C53EBC"/>
    <w:rsid w:val="00C542E5"/>
    <w:rsid w:val="00C548F3"/>
    <w:rsid w:val="00C54C15"/>
    <w:rsid w:val="00C55D32"/>
    <w:rsid w:val="00C560EA"/>
    <w:rsid w:val="00C56315"/>
    <w:rsid w:val="00C60194"/>
    <w:rsid w:val="00C6153E"/>
    <w:rsid w:val="00C65A6A"/>
    <w:rsid w:val="00C65B94"/>
    <w:rsid w:val="00C66FDE"/>
    <w:rsid w:val="00C70119"/>
    <w:rsid w:val="00C70E06"/>
    <w:rsid w:val="00C70FB1"/>
    <w:rsid w:val="00C71063"/>
    <w:rsid w:val="00C73937"/>
    <w:rsid w:val="00C74EDA"/>
    <w:rsid w:val="00C76252"/>
    <w:rsid w:val="00C76658"/>
    <w:rsid w:val="00C76D31"/>
    <w:rsid w:val="00C77080"/>
    <w:rsid w:val="00C808D3"/>
    <w:rsid w:val="00C80CD0"/>
    <w:rsid w:val="00C8102F"/>
    <w:rsid w:val="00C817CF"/>
    <w:rsid w:val="00C81CB6"/>
    <w:rsid w:val="00C83726"/>
    <w:rsid w:val="00C837E3"/>
    <w:rsid w:val="00C83EBA"/>
    <w:rsid w:val="00C8486F"/>
    <w:rsid w:val="00C85CA2"/>
    <w:rsid w:val="00C909E9"/>
    <w:rsid w:val="00C90E09"/>
    <w:rsid w:val="00C92162"/>
    <w:rsid w:val="00C92FB0"/>
    <w:rsid w:val="00C93063"/>
    <w:rsid w:val="00C952D9"/>
    <w:rsid w:val="00C95964"/>
    <w:rsid w:val="00C97A24"/>
    <w:rsid w:val="00CA0AF0"/>
    <w:rsid w:val="00CA0B75"/>
    <w:rsid w:val="00CA1AA0"/>
    <w:rsid w:val="00CA21B6"/>
    <w:rsid w:val="00CA39E1"/>
    <w:rsid w:val="00CA3F6B"/>
    <w:rsid w:val="00CA4037"/>
    <w:rsid w:val="00CA4862"/>
    <w:rsid w:val="00CA5521"/>
    <w:rsid w:val="00CA7899"/>
    <w:rsid w:val="00CA7AC3"/>
    <w:rsid w:val="00CB0382"/>
    <w:rsid w:val="00CB097D"/>
    <w:rsid w:val="00CB29D6"/>
    <w:rsid w:val="00CB309F"/>
    <w:rsid w:val="00CB31E3"/>
    <w:rsid w:val="00CB4E0B"/>
    <w:rsid w:val="00CB55AC"/>
    <w:rsid w:val="00CB622D"/>
    <w:rsid w:val="00CB75A3"/>
    <w:rsid w:val="00CB7ABA"/>
    <w:rsid w:val="00CC1912"/>
    <w:rsid w:val="00CC32A3"/>
    <w:rsid w:val="00CC3BB3"/>
    <w:rsid w:val="00CD02FD"/>
    <w:rsid w:val="00CD0D20"/>
    <w:rsid w:val="00CD213E"/>
    <w:rsid w:val="00CD27C5"/>
    <w:rsid w:val="00CD2D37"/>
    <w:rsid w:val="00CD4213"/>
    <w:rsid w:val="00CD4487"/>
    <w:rsid w:val="00CD4B9C"/>
    <w:rsid w:val="00CD4F32"/>
    <w:rsid w:val="00CD51A9"/>
    <w:rsid w:val="00CD5BE0"/>
    <w:rsid w:val="00CD748B"/>
    <w:rsid w:val="00CE05A4"/>
    <w:rsid w:val="00CE1CA7"/>
    <w:rsid w:val="00CE238F"/>
    <w:rsid w:val="00CE265C"/>
    <w:rsid w:val="00CE4DF7"/>
    <w:rsid w:val="00CE5419"/>
    <w:rsid w:val="00CE7706"/>
    <w:rsid w:val="00CE7C61"/>
    <w:rsid w:val="00CF2140"/>
    <w:rsid w:val="00CF2D2F"/>
    <w:rsid w:val="00CF36AF"/>
    <w:rsid w:val="00CF49B1"/>
    <w:rsid w:val="00CF4C1C"/>
    <w:rsid w:val="00CF58C9"/>
    <w:rsid w:val="00CF59C9"/>
    <w:rsid w:val="00CF60D6"/>
    <w:rsid w:val="00CF6DA8"/>
    <w:rsid w:val="00CF780F"/>
    <w:rsid w:val="00D000C8"/>
    <w:rsid w:val="00D0158E"/>
    <w:rsid w:val="00D01CBD"/>
    <w:rsid w:val="00D032FD"/>
    <w:rsid w:val="00D03748"/>
    <w:rsid w:val="00D03F7F"/>
    <w:rsid w:val="00D04391"/>
    <w:rsid w:val="00D04B3C"/>
    <w:rsid w:val="00D073FA"/>
    <w:rsid w:val="00D07D3A"/>
    <w:rsid w:val="00D100C9"/>
    <w:rsid w:val="00D11E9B"/>
    <w:rsid w:val="00D135F8"/>
    <w:rsid w:val="00D13FCD"/>
    <w:rsid w:val="00D15A14"/>
    <w:rsid w:val="00D1672B"/>
    <w:rsid w:val="00D1724C"/>
    <w:rsid w:val="00D17457"/>
    <w:rsid w:val="00D200CD"/>
    <w:rsid w:val="00D226F5"/>
    <w:rsid w:val="00D2650F"/>
    <w:rsid w:val="00D26D0D"/>
    <w:rsid w:val="00D300F5"/>
    <w:rsid w:val="00D302E9"/>
    <w:rsid w:val="00D31F44"/>
    <w:rsid w:val="00D31F9E"/>
    <w:rsid w:val="00D325E1"/>
    <w:rsid w:val="00D33F3E"/>
    <w:rsid w:val="00D34230"/>
    <w:rsid w:val="00D34867"/>
    <w:rsid w:val="00D35377"/>
    <w:rsid w:val="00D3604D"/>
    <w:rsid w:val="00D3625A"/>
    <w:rsid w:val="00D36CF0"/>
    <w:rsid w:val="00D37946"/>
    <w:rsid w:val="00D4104C"/>
    <w:rsid w:val="00D4250B"/>
    <w:rsid w:val="00D4421B"/>
    <w:rsid w:val="00D447E6"/>
    <w:rsid w:val="00D464A6"/>
    <w:rsid w:val="00D467F8"/>
    <w:rsid w:val="00D46935"/>
    <w:rsid w:val="00D470A9"/>
    <w:rsid w:val="00D50662"/>
    <w:rsid w:val="00D51579"/>
    <w:rsid w:val="00D51684"/>
    <w:rsid w:val="00D526E1"/>
    <w:rsid w:val="00D528D2"/>
    <w:rsid w:val="00D550B3"/>
    <w:rsid w:val="00D552AF"/>
    <w:rsid w:val="00D55A42"/>
    <w:rsid w:val="00D5685B"/>
    <w:rsid w:val="00D57D09"/>
    <w:rsid w:val="00D628FC"/>
    <w:rsid w:val="00D65025"/>
    <w:rsid w:val="00D6660E"/>
    <w:rsid w:val="00D67B18"/>
    <w:rsid w:val="00D67B74"/>
    <w:rsid w:val="00D7084F"/>
    <w:rsid w:val="00D71CA8"/>
    <w:rsid w:val="00D72051"/>
    <w:rsid w:val="00D722F9"/>
    <w:rsid w:val="00D74FA1"/>
    <w:rsid w:val="00D7725F"/>
    <w:rsid w:val="00D7767F"/>
    <w:rsid w:val="00D77C54"/>
    <w:rsid w:val="00D77D17"/>
    <w:rsid w:val="00D802FF"/>
    <w:rsid w:val="00D805AD"/>
    <w:rsid w:val="00D808B3"/>
    <w:rsid w:val="00D81DAE"/>
    <w:rsid w:val="00D81FA2"/>
    <w:rsid w:val="00D83837"/>
    <w:rsid w:val="00D8667E"/>
    <w:rsid w:val="00D87980"/>
    <w:rsid w:val="00D87B9A"/>
    <w:rsid w:val="00D90AE3"/>
    <w:rsid w:val="00D92D88"/>
    <w:rsid w:val="00D9396D"/>
    <w:rsid w:val="00D946D8"/>
    <w:rsid w:val="00D95F25"/>
    <w:rsid w:val="00D96186"/>
    <w:rsid w:val="00DA2208"/>
    <w:rsid w:val="00DA5815"/>
    <w:rsid w:val="00DA5B88"/>
    <w:rsid w:val="00DA5CCA"/>
    <w:rsid w:val="00DA62CF"/>
    <w:rsid w:val="00DA6DE7"/>
    <w:rsid w:val="00DA73AF"/>
    <w:rsid w:val="00DB13D0"/>
    <w:rsid w:val="00DB17DA"/>
    <w:rsid w:val="00DB19E7"/>
    <w:rsid w:val="00DB2B45"/>
    <w:rsid w:val="00DB3BB7"/>
    <w:rsid w:val="00DB424F"/>
    <w:rsid w:val="00DB4A85"/>
    <w:rsid w:val="00DB5EC9"/>
    <w:rsid w:val="00DB6C21"/>
    <w:rsid w:val="00DB6EF7"/>
    <w:rsid w:val="00DB768C"/>
    <w:rsid w:val="00DC1225"/>
    <w:rsid w:val="00DC12CF"/>
    <w:rsid w:val="00DC317F"/>
    <w:rsid w:val="00DC5403"/>
    <w:rsid w:val="00DC640C"/>
    <w:rsid w:val="00DD007B"/>
    <w:rsid w:val="00DD04F3"/>
    <w:rsid w:val="00DD0739"/>
    <w:rsid w:val="00DD1215"/>
    <w:rsid w:val="00DE01AF"/>
    <w:rsid w:val="00DE1052"/>
    <w:rsid w:val="00DE1690"/>
    <w:rsid w:val="00DE1E3D"/>
    <w:rsid w:val="00DE2051"/>
    <w:rsid w:val="00DE2D35"/>
    <w:rsid w:val="00DE341A"/>
    <w:rsid w:val="00DE618E"/>
    <w:rsid w:val="00DE6315"/>
    <w:rsid w:val="00DE6B9F"/>
    <w:rsid w:val="00DE6C97"/>
    <w:rsid w:val="00DE7B43"/>
    <w:rsid w:val="00DF0C24"/>
    <w:rsid w:val="00DF2A71"/>
    <w:rsid w:val="00DF39DE"/>
    <w:rsid w:val="00DF3A67"/>
    <w:rsid w:val="00DF3E6F"/>
    <w:rsid w:val="00DF49CB"/>
    <w:rsid w:val="00DF56B4"/>
    <w:rsid w:val="00DF6FA0"/>
    <w:rsid w:val="00DF784B"/>
    <w:rsid w:val="00E00759"/>
    <w:rsid w:val="00E007EF"/>
    <w:rsid w:val="00E01F63"/>
    <w:rsid w:val="00E035EE"/>
    <w:rsid w:val="00E03877"/>
    <w:rsid w:val="00E03E79"/>
    <w:rsid w:val="00E04905"/>
    <w:rsid w:val="00E05BC9"/>
    <w:rsid w:val="00E069AE"/>
    <w:rsid w:val="00E127CD"/>
    <w:rsid w:val="00E13042"/>
    <w:rsid w:val="00E1395B"/>
    <w:rsid w:val="00E151D5"/>
    <w:rsid w:val="00E153E7"/>
    <w:rsid w:val="00E15ADF"/>
    <w:rsid w:val="00E169FA"/>
    <w:rsid w:val="00E173FC"/>
    <w:rsid w:val="00E23CA1"/>
    <w:rsid w:val="00E24C0A"/>
    <w:rsid w:val="00E254C4"/>
    <w:rsid w:val="00E25908"/>
    <w:rsid w:val="00E25F7F"/>
    <w:rsid w:val="00E27675"/>
    <w:rsid w:val="00E278F5"/>
    <w:rsid w:val="00E3150D"/>
    <w:rsid w:val="00E3225A"/>
    <w:rsid w:val="00E32B96"/>
    <w:rsid w:val="00E32F5C"/>
    <w:rsid w:val="00E33383"/>
    <w:rsid w:val="00E33717"/>
    <w:rsid w:val="00E33CD7"/>
    <w:rsid w:val="00E34D74"/>
    <w:rsid w:val="00E3595E"/>
    <w:rsid w:val="00E42294"/>
    <w:rsid w:val="00E4508D"/>
    <w:rsid w:val="00E468FD"/>
    <w:rsid w:val="00E475E6"/>
    <w:rsid w:val="00E478C6"/>
    <w:rsid w:val="00E50AE4"/>
    <w:rsid w:val="00E50F3C"/>
    <w:rsid w:val="00E51939"/>
    <w:rsid w:val="00E54A00"/>
    <w:rsid w:val="00E55504"/>
    <w:rsid w:val="00E5743F"/>
    <w:rsid w:val="00E60D37"/>
    <w:rsid w:val="00E6146F"/>
    <w:rsid w:val="00E61793"/>
    <w:rsid w:val="00E61C70"/>
    <w:rsid w:val="00E63E0D"/>
    <w:rsid w:val="00E64CBC"/>
    <w:rsid w:val="00E65607"/>
    <w:rsid w:val="00E66D16"/>
    <w:rsid w:val="00E66DA5"/>
    <w:rsid w:val="00E67B0B"/>
    <w:rsid w:val="00E70C11"/>
    <w:rsid w:val="00E70C92"/>
    <w:rsid w:val="00E70EF4"/>
    <w:rsid w:val="00E724AF"/>
    <w:rsid w:val="00E73841"/>
    <w:rsid w:val="00E760F3"/>
    <w:rsid w:val="00E771BB"/>
    <w:rsid w:val="00E80316"/>
    <w:rsid w:val="00E81828"/>
    <w:rsid w:val="00E81D6A"/>
    <w:rsid w:val="00E81DFA"/>
    <w:rsid w:val="00E82610"/>
    <w:rsid w:val="00E82EE8"/>
    <w:rsid w:val="00E84BD7"/>
    <w:rsid w:val="00E863DC"/>
    <w:rsid w:val="00E86FAB"/>
    <w:rsid w:val="00E8759E"/>
    <w:rsid w:val="00E87A23"/>
    <w:rsid w:val="00E90AEE"/>
    <w:rsid w:val="00E91437"/>
    <w:rsid w:val="00E91B10"/>
    <w:rsid w:val="00E91B95"/>
    <w:rsid w:val="00E938CD"/>
    <w:rsid w:val="00E94830"/>
    <w:rsid w:val="00E949E2"/>
    <w:rsid w:val="00E951B0"/>
    <w:rsid w:val="00E952A6"/>
    <w:rsid w:val="00E97A2E"/>
    <w:rsid w:val="00E97C61"/>
    <w:rsid w:val="00EA0732"/>
    <w:rsid w:val="00EA128C"/>
    <w:rsid w:val="00EA184B"/>
    <w:rsid w:val="00EA235A"/>
    <w:rsid w:val="00EA4468"/>
    <w:rsid w:val="00EA4B8E"/>
    <w:rsid w:val="00EA66B4"/>
    <w:rsid w:val="00EA68E5"/>
    <w:rsid w:val="00EA6DF4"/>
    <w:rsid w:val="00EB0E4C"/>
    <w:rsid w:val="00EB0E91"/>
    <w:rsid w:val="00EB12C8"/>
    <w:rsid w:val="00EB1CEF"/>
    <w:rsid w:val="00EB1D6F"/>
    <w:rsid w:val="00EB20AE"/>
    <w:rsid w:val="00EB268E"/>
    <w:rsid w:val="00EB4E2C"/>
    <w:rsid w:val="00EB561D"/>
    <w:rsid w:val="00EB6983"/>
    <w:rsid w:val="00EC1FB6"/>
    <w:rsid w:val="00EC2347"/>
    <w:rsid w:val="00EC2896"/>
    <w:rsid w:val="00EC55E4"/>
    <w:rsid w:val="00EC6F70"/>
    <w:rsid w:val="00ED1F28"/>
    <w:rsid w:val="00ED4362"/>
    <w:rsid w:val="00ED4F81"/>
    <w:rsid w:val="00ED5B5F"/>
    <w:rsid w:val="00ED68DC"/>
    <w:rsid w:val="00ED6982"/>
    <w:rsid w:val="00ED7761"/>
    <w:rsid w:val="00ED7EB3"/>
    <w:rsid w:val="00EE1540"/>
    <w:rsid w:val="00EE26EF"/>
    <w:rsid w:val="00EE29F1"/>
    <w:rsid w:val="00EE2DE8"/>
    <w:rsid w:val="00EE323D"/>
    <w:rsid w:val="00EE3A47"/>
    <w:rsid w:val="00EE4F6C"/>
    <w:rsid w:val="00EE5C17"/>
    <w:rsid w:val="00EE5D90"/>
    <w:rsid w:val="00EE5FE4"/>
    <w:rsid w:val="00EE64A1"/>
    <w:rsid w:val="00EE7B5B"/>
    <w:rsid w:val="00EF0D70"/>
    <w:rsid w:val="00EF13AC"/>
    <w:rsid w:val="00EF175D"/>
    <w:rsid w:val="00EF1FE9"/>
    <w:rsid w:val="00EF2795"/>
    <w:rsid w:val="00EF285A"/>
    <w:rsid w:val="00EF3C67"/>
    <w:rsid w:val="00EF53FE"/>
    <w:rsid w:val="00EF603A"/>
    <w:rsid w:val="00EF6383"/>
    <w:rsid w:val="00EF6471"/>
    <w:rsid w:val="00EF690B"/>
    <w:rsid w:val="00EF6F3B"/>
    <w:rsid w:val="00EF7298"/>
    <w:rsid w:val="00F00ABD"/>
    <w:rsid w:val="00F0198B"/>
    <w:rsid w:val="00F01A16"/>
    <w:rsid w:val="00F02FD2"/>
    <w:rsid w:val="00F03044"/>
    <w:rsid w:val="00F03289"/>
    <w:rsid w:val="00F06C2B"/>
    <w:rsid w:val="00F070DA"/>
    <w:rsid w:val="00F072F5"/>
    <w:rsid w:val="00F104C9"/>
    <w:rsid w:val="00F13BF2"/>
    <w:rsid w:val="00F13E80"/>
    <w:rsid w:val="00F155D3"/>
    <w:rsid w:val="00F157B1"/>
    <w:rsid w:val="00F15B35"/>
    <w:rsid w:val="00F16172"/>
    <w:rsid w:val="00F209BE"/>
    <w:rsid w:val="00F2160F"/>
    <w:rsid w:val="00F22312"/>
    <w:rsid w:val="00F23F9F"/>
    <w:rsid w:val="00F24BC9"/>
    <w:rsid w:val="00F24F15"/>
    <w:rsid w:val="00F25766"/>
    <w:rsid w:val="00F2698D"/>
    <w:rsid w:val="00F2730F"/>
    <w:rsid w:val="00F3054D"/>
    <w:rsid w:val="00F322E9"/>
    <w:rsid w:val="00F3449C"/>
    <w:rsid w:val="00F3653B"/>
    <w:rsid w:val="00F366DE"/>
    <w:rsid w:val="00F37674"/>
    <w:rsid w:val="00F41088"/>
    <w:rsid w:val="00F44E62"/>
    <w:rsid w:val="00F45773"/>
    <w:rsid w:val="00F4743D"/>
    <w:rsid w:val="00F47B59"/>
    <w:rsid w:val="00F50375"/>
    <w:rsid w:val="00F51463"/>
    <w:rsid w:val="00F51639"/>
    <w:rsid w:val="00F533A0"/>
    <w:rsid w:val="00F55190"/>
    <w:rsid w:val="00F55A2F"/>
    <w:rsid w:val="00F56116"/>
    <w:rsid w:val="00F5662F"/>
    <w:rsid w:val="00F56DB2"/>
    <w:rsid w:val="00F5722B"/>
    <w:rsid w:val="00F576C6"/>
    <w:rsid w:val="00F57F42"/>
    <w:rsid w:val="00F60948"/>
    <w:rsid w:val="00F60FEF"/>
    <w:rsid w:val="00F6120E"/>
    <w:rsid w:val="00F6238C"/>
    <w:rsid w:val="00F638F0"/>
    <w:rsid w:val="00F64EAF"/>
    <w:rsid w:val="00F65EBE"/>
    <w:rsid w:val="00F67061"/>
    <w:rsid w:val="00F67A1D"/>
    <w:rsid w:val="00F67C03"/>
    <w:rsid w:val="00F7030A"/>
    <w:rsid w:val="00F70485"/>
    <w:rsid w:val="00F74D8D"/>
    <w:rsid w:val="00F7515F"/>
    <w:rsid w:val="00F75A49"/>
    <w:rsid w:val="00F75BB7"/>
    <w:rsid w:val="00F76AB0"/>
    <w:rsid w:val="00F76DBD"/>
    <w:rsid w:val="00F775F1"/>
    <w:rsid w:val="00F77788"/>
    <w:rsid w:val="00F777CA"/>
    <w:rsid w:val="00F81383"/>
    <w:rsid w:val="00F82105"/>
    <w:rsid w:val="00F8397A"/>
    <w:rsid w:val="00F840C8"/>
    <w:rsid w:val="00F85239"/>
    <w:rsid w:val="00F86670"/>
    <w:rsid w:val="00F873D7"/>
    <w:rsid w:val="00F8755F"/>
    <w:rsid w:val="00F879C3"/>
    <w:rsid w:val="00F87ADE"/>
    <w:rsid w:val="00F901C5"/>
    <w:rsid w:val="00F906B8"/>
    <w:rsid w:val="00F9132A"/>
    <w:rsid w:val="00F914FB"/>
    <w:rsid w:val="00F920E2"/>
    <w:rsid w:val="00F92898"/>
    <w:rsid w:val="00F92987"/>
    <w:rsid w:val="00F93A61"/>
    <w:rsid w:val="00F94F1C"/>
    <w:rsid w:val="00F95C4F"/>
    <w:rsid w:val="00FA03C1"/>
    <w:rsid w:val="00FA0951"/>
    <w:rsid w:val="00FA1056"/>
    <w:rsid w:val="00FA1141"/>
    <w:rsid w:val="00FA1347"/>
    <w:rsid w:val="00FA2AF8"/>
    <w:rsid w:val="00FA2F42"/>
    <w:rsid w:val="00FA32EB"/>
    <w:rsid w:val="00FA3712"/>
    <w:rsid w:val="00FA4548"/>
    <w:rsid w:val="00FA51F0"/>
    <w:rsid w:val="00FA5C89"/>
    <w:rsid w:val="00FA5D63"/>
    <w:rsid w:val="00FB2B07"/>
    <w:rsid w:val="00FB4102"/>
    <w:rsid w:val="00FB4D72"/>
    <w:rsid w:val="00FB4DB7"/>
    <w:rsid w:val="00FB553D"/>
    <w:rsid w:val="00FB617E"/>
    <w:rsid w:val="00FB6293"/>
    <w:rsid w:val="00FB7119"/>
    <w:rsid w:val="00FB7AB9"/>
    <w:rsid w:val="00FC0012"/>
    <w:rsid w:val="00FC0DE5"/>
    <w:rsid w:val="00FC1B34"/>
    <w:rsid w:val="00FC2837"/>
    <w:rsid w:val="00FC4C91"/>
    <w:rsid w:val="00FC56CA"/>
    <w:rsid w:val="00FC57EA"/>
    <w:rsid w:val="00FC6444"/>
    <w:rsid w:val="00FC65DE"/>
    <w:rsid w:val="00FD247E"/>
    <w:rsid w:val="00FD321F"/>
    <w:rsid w:val="00FD4346"/>
    <w:rsid w:val="00FD4DEB"/>
    <w:rsid w:val="00FD4E29"/>
    <w:rsid w:val="00FD6129"/>
    <w:rsid w:val="00FD6D0C"/>
    <w:rsid w:val="00FE35D9"/>
    <w:rsid w:val="00FE3870"/>
    <w:rsid w:val="00FE41CD"/>
    <w:rsid w:val="00FE466E"/>
    <w:rsid w:val="00FE56CF"/>
    <w:rsid w:val="00FE5BDC"/>
    <w:rsid w:val="00FE6141"/>
    <w:rsid w:val="00FF1B01"/>
    <w:rsid w:val="00FF1D4A"/>
    <w:rsid w:val="00FF25E1"/>
    <w:rsid w:val="00FF3179"/>
    <w:rsid w:val="00FF3B34"/>
    <w:rsid w:val="00FF3C06"/>
    <w:rsid w:val="00FF4053"/>
    <w:rsid w:val="00FF6857"/>
    <w:rsid w:val="00FF6B44"/>
    <w:rsid w:val="00FF75B1"/>
    <w:rsid w:val="00FF773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oa heading" w:uiPriority="0"/>
    <w:lsdException w:name="List" w:uiPriority="0"/>
    <w:lsdException w:name="List Bullet 2"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8E61EB"/>
  </w:style>
  <w:style w:type="character" w:customStyle="1" w:styleId="TekstprzypisukocowegoZnak">
    <w:name w:val="Tekst przypisu końcowego Znak"/>
    <w:link w:val="Tekstprzypisukocowego"/>
    <w:uiPriority w:val="99"/>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8E61EB"/>
    <w:pPr>
      <w:ind w:left="349"/>
      <w:jc w:val="both"/>
    </w:pPr>
    <w:rPr>
      <w:sz w:val="23"/>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8E61EB"/>
    <w:pPr>
      <w:tabs>
        <w:tab w:val="center" w:pos="4536"/>
        <w:tab w:val="right" w:pos="9072"/>
      </w:tabs>
    </w:pPr>
  </w:style>
  <w:style w:type="character" w:customStyle="1" w:styleId="NagwekZnak">
    <w:name w:val="Nagłówek Znak"/>
    <w:link w:val="Nagwek"/>
    <w:uiPriority w:val="99"/>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Numerowanie,List Paragraph,Akapit z listą BS,lp1,Preambuła,L1,Akapit z listą5"/>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sz w:val="16"/>
      <w:szCs w:val="16"/>
    </w:rPr>
  </w:style>
  <w:style w:type="character" w:customStyle="1" w:styleId="TekstdymkaZnak">
    <w:name w:val="Tekst dymka Znak"/>
    <w:link w:val="Tekstdymka"/>
    <w:uiPriority w:val="99"/>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link w:val="HTML-wstpniesformatowany"/>
    <w:uiPriority w:val="99"/>
    <w:rsid w:val="008E61EB"/>
    <w:rPr>
      <w:rFonts w:ascii="Courier New" w:eastAsia="Times New Roman" w:hAnsi="Courier New" w:cs="Courier New"/>
      <w:sz w:val="20"/>
      <w:szCs w:val="20"/>
      <w:lang w:eastAsia="pl-PL"/>
    </w:rPr>
  </w:style>
  <w:style w:type="character" w:styleId="Hipercze">
    <w:name w:val="Hyperlink"/>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link w:val="Tekstprzypisudolnego"/>
    <w:uiPriority w:val="99"/>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8E755A"/>
    <w:rPr>
      <w:vertAlign w:val="superscript"/>
    </w:rPr>
  </w:style>
  <w:style w:type="character" w:customStyle="1" w:styleId="FontStyle59">
    <w:name w:val="Font Style59"/>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bidi="en-US"/>
    </w:rPr>
  </w:style>
  <w:style w:type="character" w:customStyle="1" w:styleId="BezodstpwZnak">
    <w:name w:val="Bez odstępów Znak"/>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DE2D35"/>
    <w:pPr>
      <w:spacing w:after="200" w:line="480" w:lineRule="auto"/>
      <w:jc w:val="center"/>
    </w:pPr>
    <w:rPr>
      <w:rFonts w:eastAsia="Calibri"/>
      <w:b/>
      <w:color w:val="000000"/>
      <w:sz w:val="32"/>
      <w:szCs w:val="32"/>
    </w:rPr>
  </w:style>
  <w:style w:type="character" w:customStyle="1" w:styleId="TytuZnak">
    <w:name w:val="Tytuł Znak"/>
    <w:link w:val="Tytu"/>
    <w:uiPriority w:val="99"/>
    <w:rsid w:val="00DE2D35"/>
    <w:rPr>
      <w:rFonts w:ascii="Times New Roman" w:eastAsia="Calibri" w:hAnsi="Times New Roman" w:cs="Times New Roman"/>
      <w:b/>
      <w:color w:val="000000"/>
      <w:sz w:val="32"/>
      <w:szCs w:val="32"/>
    </w:rPr>
  </w:style>
  <w:style w:type="character" w:customStyle="1" w:styleId="Nagwek5Znak">
    <w:name w:val="Nagłówek 5 Znak"/>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2"/>
      </w:numPr>
    </w:pPr>
  </w:style>
  <w:style w:type="numbering" w:customStyle="1" w:styleId="Styl2">
    <w:name w:val="Styl2"/>
    <w:rsid w:val="00D0158E"/>
    <w:pPr>
      <w:numPr>
        <w:numId w:val="23"/>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4"/>
      </w:numPr>
      <w:spacing w:line="360" w:lineRule="auto"/>
      <w:jc w:val="both"/>
    </w:pPr>
    <w:rPr>
      <w:rFonts w:ascii="Calibri" w:eastAsia="Calibri" w:hAnsi="Calibri"/>
      <w:sz w:val="22"/>
      <w:szCs w:val="22"/>
      <w:lang w:eastAsia="en-US"/>
    </w:rPr>
  </w:style>
  <w:style w:type="character" w:styleId="UyteHipercze">
    <w:name w:val="FollowedHyperlink"/>
    <w:uiPriority w:val="99"/>
    <w:semiHidden/>
    <w:unhideWhenUsed/>
    <w:rsid w:val="007070A8"/>
    <w:rPr>
      <w:color w:val="800080"/>
      <w:u w:val="single"/>
    </w:rPr>
  </w:style>
  <w:style w:type="character" w:customStyle="1" w:styleId="TekstkomentarzaZnak1">
    <w:name w:val="Tekst komentarza Znak1"/>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rPr>
  </w:style>
  <w:style w:type="character" w:customStyle="1" w:styleId="ZwykytekstZnak">
    <w:name w:val="Zwykły tekst Znak"/>
    <w:link w:val="Zwykytekst"/>
    <w:uiPriority w:val="99"/>
    <w:rsid w:val="007070A8"/>
    <w:rPr>
      <w:rFonts w:ascii="Consolas" w:hAnsi="Consolas"/>
      <w:sz w:val="21"/>
      <w:szCs w:val="21"/>
    </w:rPr>
  </w:style>
  <w:style w:type="character" w:customStyle="1" w:styleId="Nagwek9Znak">
    <w:name w:val="Nagłówek 9 Znak"/>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link w:val="Tekstpodstawowywcity3"/>
    <w:uiPriority w:val="99"/>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5"/>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Numerowanie Znak,List Paragraph Znak,Akapit z listą BS Znak,lp1 Znak,Preambuła Znak,L1 Znak,Akapit z listą5 Znak"/>
    <w:link w:val="Akapitzlist"/>
    <w:uiPriority w:val="34"/>
    <w:qFormat/>
    <w:rsid w:val="002F0DEE"/>
    <w:rPr>
      <w:rFonts w:ascii="Times New Roman" w:eastAsia="Times New Roman" w:hAnsi="Times New Roman" w:cs="Times New Roman"/>
      <w:sz w:val="20"/>
      <w:szCs w:val="20"/>
      <w:lang w:eastAsia="pl-PL"/>
    </w:rPr>
  </w:style>
  <w:style w:type="paragraph" w:customStyle="1" w:styleId="pkt">
    <w:name w:val="pkt"/>
    <w:basedOn w:val="Normalny"/>
    <w:link w:val="pktZnak"/>
    <w:rsid w:val="009F1AF0"/>
    <w:pPr>
      <w:spacing w:before="60" w:after="60"/>
      <w:ind w:left="851" w:hanging="295"/>
      <w:jc w:val="both"/>
    </w:pPr>
    <w:rPr>
      <w:sz w:val="24"/>
    </w:rPr>
  </w:style>
  <w:style w:type="character" w:customStyle="1" w:styleId="pktZnak">
    <w:name w:val="pkt Znak"/>
    <w:link w:val="pkt"/>
    <w:rsid w:val="009F1AF0"/>
    <w:rPr>
      <w:rFonts w:ascii="Times New Roman" w:eastAsia="Times New Roman" w:hAnsi="Times New Roman" w:cs="Times New Roman"/>
      <w:sz w:val="24"/>
      <w:szCs w:val="20"/>
      <w:lang w:eastAsia="pl-PL"/>
    </w:rPr>
  </w:style>
  <w:style w:type="character" w:styleId="Uwydatnienie">
    <w:name w:val="Emphasis"/>
    <w:uiPriority w:val="20"/>
    <w:qFormat/>
    <w:rsid w:val="0041131E"/>
    <w:rPr>
      <w:i/>
      <w:iCs/>
    </w:rPr>
  </w:style>
  <w:style w:type="paragraph" w:styleId="Plandokumentu">
    <w:name w:val="Document Map"/>
    <w:basedOn w:val="Normalny"/>
    <w:link w:val="PlandokumentuZnak"/>
    <w:uiPriority w:val="99"/>
    <w:unhideWhenUsed/>
    <w:rsid w:val="00AE5F24"/>
    <w:pPr>
      <w:widowControl w:val="0"/>
      <w:suppressAutoHyphens/>
    </w:pPr>
    <w:rPr>
      <w:rFonts w:ascii="Tahoma" w:eastAsia="Arial Unicode MS" w:hAnsi="Tahoma"/>
      <w:kern w:val="1"/>
      <w:sz w:val="16"/>
      <w:szCs w:val="16"/>
    </w:rPr>
  </w:style>
  <w:style w:type="character" w:customStyle="1" w:styleId="PlandokumentuZnak">
    <w:name w:val="Plan dokumentu Znak"/>
    <w:link w:val="Plandokumentu"/>
    <w:uiPriority w:val="99"/>
    <w:rsid w:val="00AE5F24"/>
    <w:rPr>
      <w:rFonts w:ascii="Tahoma" w:eastAsia="Arial Unicode MS" w:hAnsi="Tahoma" w:cs="Tahoma"/>
      <w:kern w:val="1"/>
      <w:sz w:val="16"/>
      <w:szCs w:val="16"/>
      <w:lang w:eastAsia="pl-PL"/>
    </w:rPr>
  </w:style>
  <w:style w:type="paragraph" w:customStyle="1" w:styleId="Punkt">
    <w:name w:val="Punkt"/>
    <w:basedOn w:val="Tekstpodstawowy"/>
    <w:rsid w:val="00AE5F24"/>
    <w:pPr>
      <w:tabs>
        <w:tab w:val="num" w:pos="709"/>
      </w:tabs>
      <w:spacing w:after="160"/>
      <w:ind w:left="709" w:hanging="709"/>
      <w:jc w:val="both"/>
    </w:pPr>
    <w:rPr>
      <w:szCs w:val="24"/>
    </w:rPr>
  </w:style>
  <w:style w:type="paragraph" w:customStyle="1" w:styleId="Podpunkt">
    <w:name w:val="Podpunkt"/>
    <w:basedOn w:val="Punkt"/>
    <w:rsid w:val="00AE5F24"/>
    <w:pPr>
      <w:tabs>
        <w:tab w:val="clear" w:pos="709"/>
        <w:tab w:val="num" w:pos="1701"/>
      </w:tabs>
      <w:ind w:left="1701" w:hanging="567"/>
    </w:pPr>
  </w:style>
  <w:style w:type="paragraph" w:customStyle="1" w:styleId="Punkt2">
    <w:name w:val="Punkt_2"/>
    <w:basedOn w:val="Punkt"/>
    <w:rsid w:val="00AE5F24"/>
    <w:pPr>
      <w:tabs>
        <w:tab w:val="clear" w:pos="709"/>
        <w:tab w:val="num" w:pos="1134"/>
      </w:tabs>
      <w:ind w:left="1134" w:hanging="567"/>
    </w:pPr>
  </w:style>
  <w:style w:type="paragraph" w:customStyle="1" w:styleId="CNHead1">
    <w:name w:val="CN Head 1"/>
    <w:basedOn w:val="Normalny"/>
    <w:next w:val="Normalny"/>
    <w:rsid w:val="00F209BE"/>
    <w:pPr>
      <w:keepNext/>
      <w:keepLines/>
      <w:numPr>
        <w:ilvl w:val="7"/>
        <w:numId w:val="35"/>
      </w:numPr>
      <w:tabs>
        <w:tab w:val="clear" w:pos="2736"/>
        <w:tab w:val="num" w:pos="720"/>
      </w:tabs>
      <w:spacing w:before="80" w:after="80"/>
      <w:ind w:left="720" w:hanging="720"/>
      <w:outlineLvl w:val="0"/>
    </w:pPr>
    <w:rPr>
      <w:rFonts w:ascii="Arial" w:hAnsi="Arial" w:cs="Arial"/>
      <w:b/>
      <w:bCs/>
      <w:sz w:val="24"/>
      <w:szCs w:val="24"/>
      <w:lang w:val="en-US" w:eastAsia="en-US"/>
    </w:rPr>
  </w:style>
  <w:style w:type="paragraph" w:customStyle="1" w:styleId="CNHead2">
    <w:name w:val="CN Head 2"/>
    <w:basedOn w:val="Normalny"/>
    <w:next w:val="Normalny"/>
    <w:rsid w:val="00F209BE"/>
    <w:pPr>
      <w:keepNext/>
      <w:keepLines/>
      <w:numPr>
        <w:ilvl w:val="8"/>
        <w:numId w:val="35"/>
      </w:numPr>
      <w:tabs>
        <w:tab w:val="clear" w:pos="3240"/>
        <w:tab w:val="num" w:pos="720"/>
      </w:tabs>
      <w:spacing w:before="80" w:after="80"/>
      <w:ind w:left="720" w:hanging="720"/>
      <w:outlineLvl w:val="1"/>
    </w:pPr>
    <w:rPr>
      <w:rFonts w:ascii="Arial" w:hAnsi="Arial" w:cs="Arial"/>
      <w:b/>
      <w:bCs/>
      <w:sz w:val="22"/>
      <w:szCs w:val="22"/>
      <w:lang w:val="en-US" w:eastAsia="en-US"/>
    </w:rPr>
  </w:style>
  <w:style w:type="paragraph" w:customStyle="1" w:styleId="CNHead3">
    <w:name w:val="CN Head 3"/>
    <w:basedOn w:val="Normalny"/>
    <w:next w:val="Normalny"/>
    <w:rsid w:val="00F209BE"/>
    <w:pPr>
      <w:keepNext/>
      <w:keepLines/>
      <w:numPr>
        <w:ilvl w:val="3"/>
        <w:numId w:val="35"/>
      </w:numPr>
      <w:spacing w:before="80" w:after="80"/>
    </w:pPr>
    <w:rPr>
      <w:rFonts w:ascii="Arial" w:hAnsi="Arial" w:cs="Arial"/>
      <w:b/>
      <w:bCs/>
      <w:lang w:val="en-US" w:eastAsia="en-US"/>
    </w:rPr>
  </w:style>
  <w:style w:type="paragraph" w:customStyle="1" w:styleId="CNLevel1List">
    <w:name w:val="CN Level 1 List"/>
    <w:basedOn w:val="Normalny"/>
    <w:rsid w:val="00F209BE"/>
    <w:pPr>
      <w:numPr>
        <w:ilvl w:val="4"/>
        <w:numId w:val="35"/>
      </w:numPr>
      <w:spacing w:before="80" w:after="80"/>
    </w:pPr>
    <w:rPr>
      <w:rFonts w:ascii="Arial" w:hAnsi="Arial" w:cs="Arial"/>
      <w:lang w:val="en-US" w:eastAsia="en-US"/>
    </w:rPr>
  </w:style>
  <w:style w:type="paragraph" w:customStyle="1" w:styleId="CNLevel2List">
    <w:name w:val="CN Level 2 List"/>
    <w:basedOn w:val="Normalny"/>
    <w:rsid w:val="00F209BE"/>
    <w:pPr>
      <w:numPr>
        <w:ilvl w:val="5"/>
        <w:numId w:val="35"/>
      </w:numPr>
      <w:spacing w:before="80" w:after="80"/>
    </w:pPr>
    <w:rPr>
      <w:rFonts w:ascii="Arial" w:hAnsi="Arial" w:cs="Arial"/>
      <w:lang w:val="en-US" w:eastAsia="en-US"/>
    </w:rPr>
  </w:style>
  <w:style w:type="paragraph" w:customStyle="1" w:styleId="CNLevel3List">
    <w:name w:val="CN Level 3 List"/>
    <w:basedOn w:val="Normalny"/>
    <w:rsid w:val="00F209BE"/>
    <w:pPr>
      <w:numPr>
        <w:ilvl w:val="6"/>
        <w:numId w:val="35"/>
      </w:numPr>
      <w:spacing w:before="80" w:after="80"/>
    </w:pPr>
    <w:rPr>
      <w:rFonts w:ascii="Arial" w:hAnsi="Arial" w:cs="Arial"/>
      <w:lang w:val="en-US" w:eastAsia="en-US"/>
    </w:rPr>
  </w:style>
  <w:style w:type="character" w:customStyle="1" w:styleId="Domylnaczcionkaakapitu1">
    <w:name w:val="Domyślna czcionka akapitu1"/>
    <w:rsid w:val="001E62CA"/>
  </w:style>
  <w:style w:type="character" w:customStyle="1" w:styleId="Heading1Char">
    <w:name w:val="Heading 1 Char"/>
    <w:rsid w:val="001E62CA"/>
    <w:rPr>
      <w:rFonts w:cs="Times New Roman"/>
      <w:b/>
      <w:bCs/>
      <w:kern w:val="1"/>
      <w:sz w:val="32"/>
      <w:szCs w:val="32"/>
      <w:lang w:val="pl-PL" w:eastAsia="pl-PL" w:bidi="ar-SA"/>
    </w:rPr>
  </w:style>
  <w:style w:type="character" w:customStyle="1" w:styleId="Heading2Char">
    <w:name w:val="Heading 2 Char"/>
    <w:rsid w:val="001E62CA"/>
    <w:rPr>
      <w:rFonts w:cs="Times New Roman"/>
      <w:b/>
      <w:bCs/>
      <w:sz w:val="28"/>
      <w:szCs w:val="28"/>
      <w:lang w:val="pl-PL" w:eastAsia="pl-PL" w:bidi="ar-SA"/>
    </w:rPr>
  </w:style>
  <w:style w:type="character" w:customStyle="1" w:styleId="Heading3Char">
    <w:name w:val="Heading 3 Char"/>
    <w:rsid w:val="001E62CA"/>
    <w:rPr>
      <w:rFonts w:ascii="Cambria" w:hAnsi="Cambria"/>
      <w:b/>
      <w:bCs/>
      <w:sz w:val="26"/>
      <w:szCs w:val="26"/>
    </w:rPr>
  </w:style>
  <w:style w:type="character" w:customStyle="1" w:styleId="Heading4Char">
    <w:name w:val="Heading 4 Char"/>
    <w:rsid w:val="001E62CA"/>
    <w:rPr>
      <w:rFonts w:ascii="Calibri" w:hAnsi="Calibri" w:cs="Calibri"/>
      <w:b/>
      <w:bCs/>
      <w:sz w:val="28"/>
      <w:szCs w:val="28"/>
      <w:lang w:val="pl-PL" w:eastAsia="pl-PL" w:bidi="ar-SA"/>
    </w:rPr>
  </w:style>
  <w:style w:type="character" w:customStyle="1" w:styleId="Heading5Char">
    <w:name w:val="Heading 5 Char"/>
    <w:rsid w:val="001E62CA"/>
    <w:rPr>
      <w:rFonts w:ascii="Calibri" w:hAnsi="Calibri" w:cs="Calibri"/>
      <w:b/>
      <w:bCs/>
      <w:i/>
      <w:iCs/>
      <w:sz w:val="26"/>
      <w:szCs w:val="26"/>
      <w:lang w:val="pl-PL" w:eastAsia="pl-PL" w:bidi="ar-SA"/>
    </w:rPr>
  </w:style>
  <w:style w:type="character" w:customStyle="1" w:styleId="Heading6Char">
    <w:name w:val="Heading 6 Char"/>
    <w:rsid w:val="001E62CA"/>
    <w:rPr>
      <w:rFonts w:ascii="Calibri" w:hAnsi="Calibri" w:cs="Calibri"/>
      <w:b/>
      <w:bCs/>
      <w:sz w:val="22"/>
      <w:szCs w:val="22"/>
      <w:lang w:val="pl-PL" w:eastAsia="pl-PL" w:bidi="ar-SA"/>
    </w:rPr>
  </w:style>
  <w:style w:type="character" w:customStyle="1" w:styleId="Heading7Char">
    <w:name w:val="Heading 7 Char"/>
    <w:rsid w:val="001E62CA"/>
    <w:rPr>
      <w:rFonts w:ascii="Calibri" w:hAnsi="Calibri" w:cs="Calibri"/>
      <w:sz w:val="24"/>
      <w:szCs w:val="24"/>
      <w:lang w:val="pl-PL" w:eastAsia="pl-PL" w:bidi="ar-SA"/>
    </w:rPr>
  </w:style>
  <w:style w:type="character" w:customStyle="1" w:styleId="Heading8Char">
    <w:name w:val="Heading 8 Char"/>
    <w:rsid w:val="001E62CA"/>
    <w:rPr>
      <w:rFonts w:ascii="Calibri" w:hAnsi="Calibri" w:cs="Calibri"/>
      <w:i/>
      <w:iCs/>
      <w:sz w:val="24"/>
      <w:szCs w:val="24"/>
      <w:lang w:val="pl-PL" w:eastAsia="pl-PL" w:bidi="ar-SA"/>
    </w:rPr>
  </w:style>
  <w:style w:type="character" w:customStyle="1" w:styleId="Heading9Char">
    <w:name w:val="Heading 9 Char"/>
    <w:rsid w:val="001E62CA"/>
    <w:rPr>
      <w:rFonts w:ascii="Cambria" w:hAnsi="Cambria" w:cs="Cambria"/>
      <w:sz w:val="22"/>
      <w:szCs w:val="22"/>
      <w:lang w:val="pl-PL" w:eastAsia="pl-PL" w:bidi="ar-SA"/>
    </w:rPr>
  </w:style>
  <w:style w:type="character" w:customStyle="1" w:styleId="Heading3Char8">
    <w:name w:val="Heading 3 Char8"/>
    <w:rsid w:val="001E62CA"/>
    <w:rPr>
      <w:rFonts w:ascii="Cambria" w:hAnsi="Cambria" w:cs="Times New Roman"/>
      <w:b/>
      <w:bCs/>
      <w:sz w:val="26"/>
      <w:szCs w:val="26"/>
    </w:rPr>
  </w:style>
  <w:style w:type="character" w:customStyle="1" w:styleId="Heading3Char7">
    <w:name w:val="Heading 3 Char7"/>
    <w:rsid w:val="001E62CA"/>
    <w:rPr>
      <w:rFonts w:ascii="Cambria" w:hAnsi="Cambria" w:cs="Times New Roman"/>
      <w:b/>
      <w:bCs/>
      <w:sz w:val="26"/>
      <w:szCs w:val="26"/>
    </w:rPr>
  </w:style>
  <w:style w:type="character" w:customStyle="1" w:styleId="Heading3Char6">
    <w:name w:val="Heading 3 Char6"/>
    <w:rsid w:val="001E62CA"/>
    <w:rPr>
      <w:rFonts w:ascii="Cambria" w:hAnsi="Cambria" w:cs="Times New Roman"/>
      <w:b/>
      <w:bCs/>
      <w:sz w:val="26"/>
      <w:szCs w:val="26"/>
    </w:rPr>
  </w:style>
  <w:style w:type="character" w:customStyle="1" w:styleId="Heading3Char5">
    <w:name w:val="Heading 3 Char5"/>
    <w:rsid w:val="001E62CA"/>
    <w:rPr>
      <w:rFonts w:ascii="Cambria" w:hAnsi="Cambria" w:cs="Times New Roman"/>
      <w:b/>
      <w:bCs/>
      <w:sz w:val="26"/>
      <w:szCs w:val="26"/>
    </w:rPr>
  </w:style>
  <w:style w:type="character" w:customStyle="1" w:styleId="Heading3Char4">
    <w:name w:val="Heading 3 Char4"/>
    <w:rsid w:val="001E62CA"/>
    <w:rPr>
      <w:rFonts w:ascii="Cambria" w:hAnsi="Cambria" w:cs="Times New Roman"/>
      <w:b/>
      <w:bCs/>
      <w:sz w:val="26"/>
      <w:szCs w:val="26"/>
    </w:rPr>
  </w:style>
  <w:style w:type="character" w:customStyle="1" w:styleId="Heading3Char3">
    <w:name w:val="Heading 3 Char3"/>
    <w:rsid w:val="001E62CA"/>
    <w:rPr>
      <w:rFonts w:ascii="Cambria" w:hAnsi="Cambria" w:cs="Times New Roman"/>
      <w:b/>
      <w:bCs/>
      <w:sz w:val="26"/>
      <w:szCs w:val="26"/>
    </w:rPr>
  </w:style>
  <w:style w:type="character" w:customStyle="1" w:styleId="Heading3Char2">
    <w:name w:val="Heading 3 Char2"/>
    <w:rsid w:val="001E62CA"/>
    <w:rPr>
      <w:rFonts w:ascii="Cambria" w:hAnsi="Cambria" w:cs="Times New Roman"/>
      <w:b/>
      <w:bCs/>
      <w:sz w:val="26"/>
      <w:szCs w:val="26"/>
    </w:rPr>
  </w:style>
  <w:style w:type="character" w:customStyle="1" w:styleId="HeaderChar">
    <w:name w:val="Header Char"/>
    <w:rsid w:val="001E62CA"/>
    <w:rPr>
      <w:rFonts w:ascii="Times New Roman" w:hAnsi="Times New Roman" w:cs="Times New Roman"/>
      <w:sz w:val="24"/>
      <w:szCs w:val="24"/>
    </w:rPr>
  </w:style>
  <w:style w:type="character" w:customStyle="1" w:styleId="FooterChar">
    <w:name w:val="Footer Char"/>
    <w:rsid w:val="001E62CA"/>
    <w:rPr>
      <w:rFonts w:ascii="Times New Roman" w:hAnsi="Times New Roman" w:cs="Times New Roman"/>
      <w:sz w:val="24"/>
      <w:szCs w:val="24"/>
    </w:rPr>
  </w:style>
  <w:style w:type="character" w:customStyle="1" w:styleId="Odwoaniedokomentarza1">
    <w:name w:val="Odwołanie do komentarza1"/>
    <w:rsid w:val="001E62CA"/>
    <w:rPr>
      <w:rFonts w:cs="Times New Roman"/>
      <w:sz w:val="16"/>
      <w:szCs w:val="16"/>
    </w:rPr>
  </w:style>
  <w:style w:type="character" w:customStyle="1" w:styleId="TitleChar">
    <w:name w:val="Title Char"/>
    <w:rsid w:val="001E62CA"/>
    <w:rPr>
      <w:rFonts w:ascii="Cambria" w:hAnsi="Cambria" w:cs="Times New Roman"/>
      <w:b/>
      <w:bCs/>
      <w:kern w:val="1"/>
      <w:sz w:val="32"/>
      <w:szCs w:val="32"/>
    </w:rPr>
  </w:style>
  <w:style w:type="character" w:customStyle="1" w:styleId="BodyTextIndent2Char">
    <w:name w:val="Body Text Indent 2 Char"/>
    <w:rsid w:val="001E62CA"/>
    <w:rPr>
      <w:rFonts w:ascii="Times New Roman" w:hAnsi="Times New Roman" w:cs="Times New Roman"/>
      <w:sz w:val="24"/>
      <w:szCs w:val="24"/>
    </w:rPr>
  </w:style>
  <w:style w:type="character" w:customStyle="1" w:styleId="BodyTextIndent3Char">
    <w:name w:val="Body Text Indent 3 Char"/>
    <w:rsid w:val="001E62CA"/>
    <w:rPr>
      <w:rFonts w:ascii="Times New Roman" w:hAnsi="Times New Roman" w:cs="Times New Roman"/>
      <w:sz w:val="16"/>
      <w:szCs w:val="16"/>
    </w:rPr>
  </w:style>
  <w:style w:type="character" w:customStyle="1" w:styleId="CommentTextChar">
    <w:name w:val="Comment Text Char"/>
    <w:rsid w:val="001E62CA"/>
    <w:rPr>
      <w:rFonts w:ascii="Times New Roman" w:hAnsi="Times New Roman" w:cs="Times New Roman"/>
      <w:sz w:val="20"/>
      <w:szCs w:val="20"/>
    </w:rPr>
  </w:style>
  <w:style w:type="character" w:customStyle="1" w:styleId="BalloonTextChar">
    <w:name w:val="Balloon Text Char"/>
    <w:rsid w:val="001E62CA"/>
    <w:rPr>
      <w:rFonts w:ascii="Times New Roman" w:hAnsi="Times New Roman" w:cs="Times New Roman"/>
      <w:sz w:val="2"/>
    </w:rPr>
  </w:style>
  <w:style w:type="character" w:customStyle="1" w:styleId="CommentSubjectChar">
    <w:name w:val="Comment Subject Char"/>
    <w:rsid w:val="001E62CA"/>
    <w:rPr>
      <w:rFonts w:ascii="Times New Roman" w:hAnsi="Times New Roman" w:cs="Times New Roman"/>
      <w:b/>
      <w:bCs/>
      <w:sz w:val="20"/>
      <w:szCs w:val="20"/>
    </w:rPr>
  </w:style>
  <w:style w:type="character" w:customStyle="1" w:styleId="DocumentMapChar">
    <w:name w:val="Document Map Char"/>
    <w:rsid w:val="001E62CA"/>
    <w:rPr>
      <w:rFonts w:ascii="Times New Roman" w:hAnsi="Times New Roman" w:cs="Times New Roman"/>
      <w:sz w:val="2"/>
    </w:rPr>
  </w:style>
  <w:style w:type="character" w:customStyle="1" w:styleId="Heading3Char1">
    <w:name w:val="Heading 3 Char1"/>
    <w:rsid w:val="001E62CA"/>
    <w:rPr>
      <w:rFonts w:cs="Times New Roman"/>
      <w:b/>
      <w:bCs/>
      <w:sz w:val="26"/>
      <w:szCs w:val="26"/>
      <w:lang w:val="pl-PL" w:eastAsia="pl-PL" w:bidi="ar-SA"/>
    </w:rPr>
  </w:style>
  <w:style w:type="character" w:customStyle="1" w:styleId="WymaganieZnak">
    <w:name w:val="Wymaganie Znak"/>
    <w:rsid w:val="001E62CA"/>
    <w:rPr>
      <w:rFonts w:cs="Times New Roman"/>
      <w:b w:val="0"/>
      <w:bCs w:val="0"/>
      <w:sz w:val="28"/>
      <w:szCs w:val="28"/>
      <w:lang w:val="pl-PL" w:eastAsia="pl-PL" w:bidi="ar-SA"/>
    </w:rPr>
  </w:style>
  <w:style w:type="character" w:customStyle="1" w:styleId="Akapit1Znak">
    <w:name w:val="Akapit1 Znak"/>
    <w:rsid w:val="001E62CA"/>
    <w:rPr>
      <w:rFonts w:ascii="Arial" w:hAnsi="Arial" w:cs="Arial"/>
      <w:sz w:val="24"/>
      <w:szCs w:val="24"/>
    </w:rPr>
  </w:style>
  <w:style w:type="character" w:customStyle="1" w:styleId="UyteHipercze1">
    <w:name w:val="UżyteHiperłącze1"/>
    <w:rsid w:val="001E62CA"/>
    <w:rPr>
      <w:rFonts w:cs="Times New Roman"/>
      <w:color w:val="800080"/>
      <w:u w:val="single"/>
    </w:rPr>
  </w:style>
  <w:style w:type="character" w:customStyle="1" w:styleId="apple-style-span">
    <w:name w:val="apple-style-span"/>
    <w:rsid w:val="001E62CA"/>
    <w:rPr>
      <w:rFonts w:cs="Times New Roman"/>
    </w:rPr>
  </w:style>
  <w:style w:type="character" w:customStyle="1" w:styleId="EndnoteTextChar">
    <w:name w:val="Endnote Text Char"/>
    <w:rsid w:val="001E62CA"/>
    <w:rPr>
      <w:rFonts w:ascii="Garamond" w:hAnsi="Garamond" w:cs="Garamond"/>
    </w:rPr>
  </w:style>
  <w:style w:type="character" w:customStyle="1" w:styleId="Odwoanieprzypisukocowego1">
    <w:name w:val="Odwołanie przypisu końcowego1"/>
    <w:rsid w:val="001E62CA"/>
    <w:rPr>
      <w:rFonts w:cs="Times New Roman"/>
      <w:vertAlign w:val="superscript"/>
    </w:rPr>
  </w:style>
  <w:style w:type="character" w:customStyle="1" w:styleId="BodyTextChar">
    <w:name w:val="Body Text Char"/>
    <w:rsid w:val="001E62CA"/>
    <w:rPr>
      <w:rFonts w:ascii="Times New Roman" w:hAnsi="Times New Roman" w:cs="Times New Roman"/>
      <w:sz w:val="24"/>
      <w:szCs w:val="24"/>
    </w:rPr>
  </w:style>
  <w:style w:type="character" w:customStyle="1" w:styleId="FootnoteTextChar">
    <w:name w:val="Footnote Text Char"/>
    <w:rsid w:val="001E62CA"/>
    <w:rPr>
      <w:rFonts w:ascii="Times New Roman" w:hAnsi="Times New Roman" w:cs="Times New Roman"/>
      <w:sz w:val="18"/>
      <w:szCs w:val="18"/>
      <w:lang w:val="de-DE" w:eastAsia="en-US"/>
    </w:rPr>
  </w:style>
  <w:style w:type="character" w:customStyle="1" w:styleId="Odwoanieprzypisudolnego1">
    <w:name w:val="Odwołanie przypisu dolnego1"/>
    <w:rsid w:val="001E62CA"/>
    <w:rPr>
      <w:rFonts w:cs="Times New Roman"/>
      <w:vertAlign w:val="superscript"/>
    </w:rPr>
  </w:style>
  <w:style w:type="character" w:customStyle="1" w:styleId="EquationCaption">
    <w:name w:val="_Equation Caption"/>
    <w:rsid w:val="001E62CA"/>
  </w:style>
  <w:style w:type="character" w:customStyle="1" w:styleId="ListLabel1">
    <w:name w:val="ListLabel 1"/>
    <w:rsid w:val="001E62CA"/>
    <w:rPr>
      <w:rFonts w:cs="Times New Roman"/>
    </w:rPr>
  </w:style>
  <w:style w:type="character" w:customStyle="1" w:styleId="ListLabel2">
    <w:name w:val="ListLabel 2"/>
    <w:rsid w:val="001E62CA"/>
    <w:rPr>
      <w:rFonts w:cs="Courier New"/>
    </w:rPr>
  </w:style>
  <w:style w:type="character" w:customStyle="1" w:styleId="ListLabel3">
    <w:name w:val="ListLabel 3"/>
    <w:rsid w:val="001E62CA"/>
    <w:rPr>
      <w:rFonts w:cs="Wingdings"/>
    </w:rPr>
  </w:style>
  <w:style w:type="character" w:customStyle="1" w:styleId="ListLabel4">
    <w:name w:val="ListLabel 4"/>
    <w:rsid w:val="001E62CA"/>
    <w:rPr>
      <w:sz w:val="24"/>
    </w:rPr>
  </w:style>
  <w:style w:type="character" w:customStyle="1" w:styleId="Znakiwypunktowania">
    <w:name w:val="Znaki wypunktowania"/>
    <w:rsid w:val="001E62CA"/>
    <w:rPr>
      <w:rFonts w:ascii="OpenSymbol" w:eastAsia="OpenSymbol" w:hAnsi="OpenSymbol" w:cs="OpenSymbol"/>
    </w:rPr>
  </w:style>
  <w:style w:type="character" w:styleId="Numerwiersza">
    <w:name w:val="line number"/>
    <w:uiPriority w:val="99"/>
    <w:rsid w:val="001E62CA"/>
  </w:style>
  <w:style w:type="character" w:customStyle="1" w:styleId="Wpisgwnegoindeksu">
    <w:name w:val="Wpis głównego indeksu"/>
    <w:rsid w:val="001E62CA"/>
    <w:rPr>
      <w:b/>
      <w:bCs/>
    </w:rPr>
  </w:style>
  <w:style w:type="paragraph" w:customStyle="1" w:styleId="NormalnyWeb1">
    <w:name w:val="Normalny (Web)1"/>
    <w:basedOn w:val="Normalny"/>
    <w:rsid w:val="001E62CA"/>
    <w:pPr>
      <w:suppressAutoHyphens/>
      <w:spacing w:before="100" w:after="100"/>
      <w:jc w:val="both"/>
    </w:pPr>
    <w:rPr>
      <w:rFonts w:ascii="Arial Unicode MS" w:eastAsia="Arial Unicode MS" w:hAnsi="Arial Unicode MS" w:cs="Arial Unicode MS"/>
      <w:kern w:val="1"/>
      <w:sz w:val="24"/>
      <w:szCs w:val="24"/>
    </w:rPr>
  </w:style>
  <w:style w:type="paragraph" w:customStyle="1" w:styleId="Tekstpodstawowywcity1">
    <w:name w:val="Tekst podstawowy wcięty1"/>
    <w:basedOn w:val="Normalny"/>
    <w:rsid w:val="001E62CA"/>
    <w:pPr>
      <w:suppressAutoHyphens/>
      <w:ind w:left="705" w:hanging="345"/>
      <w:jc w:val="both"/>
    </w:pPr>
    <w:rPr>
      <w:kern w:val="1"/>
      <w:sz w:val="26"/>
      <w:szCs w:val="26"/>
    </w:rPr>
  </w:style>
  <w:style w:type="paragraph" w:customStyle="1" w:styleId="Tekstpodstawowywcity21">
    <w:name w:val="Tekst podstawowy wcięty 21"/>
    <w:basedOn w:val="Normalny"/>
    <w:rsid w:val="001E62CA"/>
    <w:pPr>
      <w:suppressAutoHyphens/>
      <w:spacing w:line="284" w:lineRule="atLeast"/>
      <w:ind w:left="375" w:firstLine="480"/>
      <w:jc w:val="both"/>
    </w:pPr>
    <w:rPr>
      <w:kern w:val="1"/>
      <w:sz w:val="26"/>
      <w:szCs w:val="26"/>
    </w:rPr>
  </w:style>
  <w:style w:type="paragraph" w:customStyle="1" w:styleId="Tekstpodstawowywcity31">
    <w:name w:val="Tekst podstawowy wcięty 31"/>
    <w:basedOn w:val="Normalny"/>
    <w:rsid w:val="001E62CA"/>
    <w:pPr>
      <w:suppressAutoHyphens/>
      <w:spacing w:line="284" w:lineRule="atLeast"/>
      <w:ind w:left="720" w:hanging="360"/>
      <w:jc w:val="both"/>
    </w:pPr>
    <w:rPr>
      <w:kern w:val="1"/>
      <w:sz w:val="26"/>
      <w:szCs w:val="26"/>
    </w:rPr>
  </w:style>
  <w:style w:type="paragraph" w:customStyle="1" w:styleId="Tekstkomentarza1">
    <w:name w:val="Tekst komentarza1"/>
    <w:basedOn w:val="Normalny"/>
    <w:rsid w:val="001E62CA"/>
    <w:pPr>
      <w:suppressAutoHyphens/>
      <w:jc w:val="both"/>
    </w:pPr>
    <w:rPr>
      <w:kern w:val="1"/>
      <w:sz w:val="28"/>
      <w:szCs w:val="28"/>
    </w:rPr>
  </w:style>
  <w:style w:type="paragraph" w:customStyle="1" w:styleId="Tekstdymka1">
    <w:name w:val="Tekst dymka1"/>
    <w:basedOn w:val="Normalny"/>
    <w:rsid w:val="001E62CA"/>
    <w:pPr>
      <w:suppressAutoHyphens/>
      <w:jc w:val="both"/>
    </w:pPr>
    <w:rPr>
      <w:rFonts w:ascii="Tahoma" w:hAnsi="Tahoma" w:cs="Tahoma"/>
      <w:kern w:val="1"/>
      <w:sz w:val="16"/>
      <w:szCs w:val="16"/>
    </w:rPr>
  </w:style>
  <w:style w:type="paragraph" w:customStyle="1" w:styleId="Tematkomentarza1">
    <w:name w:val="Temat komentarza1"/>
    <w:basedOn w:val="Tekstkomentarza1"/>
    <w:rsid w:val="001E62CA"/>
    <w:pPr>
      <w:spacing w:after="200" w:line="276" w:lineRule="auto"/>
    </w:pPr>
    <w:rPr>
      <w:rFonts w:ascii="Calibri" w:hAnsi="Calibri" w:cs="Calibri"/>
      <w:b/>
      <w:bCs/>
    </w:rPr>
  </w:style>
  <w:style w:type="paragraph" w:customStyle="1" w:styleId="Plandokumentu1">
    <w:name w:val="Plan dokumentu1"/>
    <w:basedOn w:val="Normalny"/>
    <w:rsid w:val="001E62CA"/>
    <w:pPr>
      <w:suppressAutoHyphens/>
      <w:spacing w:after="200" w:line="276" w:lineRule="auto"/>
      <w:jc w:val="both"/>
    </w:pPr>
    <w:rPr>
      <w:rFonts w:ascii="Tahoma" w:hAnsi="Tahoma" w:cs="Tahoma"/>
      <w:kern w:val="1"/>
      <w:sz w:val="16"/>
      <w:szCs w:val="16"/>
    </w:rPr>
  </w:style>
  <w:style w:type="paragraph" w:customStyle="1" w:styleId="Wymaganie">
    <w:name w:val="Wymaganie"/>
    <w:basedOn w:val="Nagwek4"/>
    <w:next w:val="Normalny"/>
    <w:autoRedefine/>
    <w:qFormat/>
    <w:rsid w:val="001E62CA"/>
    <w:pPr>
      <w:suppressAutoHyphens/>
      <w:spacing w:before="240" w:after="60" w:line="276" w:lineRule="auto"/>
      <w:jc w:val="left"/>
    </w:pPr>
    <w:rPr>
      <w:bCs/>
      <w:kern w:val="1"/>
      <w:sz w:val="26"/>
      <w:szCs w:val="26"/>
    </w:rPr>
  </w:style>
  <w:style w:type="paragraph" w:customStyle="1" w:styleId="Akapit1">
    <w:name w:val="Akapit1"/>
    <w:basedOn w:val="Normalny"/>
    <w:qFormat/>
    <w:rsid w:val="001E62CA"/>
    <w:pPr>
      <w:suppressAutoHyphens/>
      <w:spacing w:before="120" w:after="120" w:line="276" w:lineRule="auto"/>
      <w:jc w:val="both"/>
    </w:pPr>
    <w:rPr>
      <w:rFonts w:ascii="Arial" w:hAnsi="Arial" w:cs="Arial"/>
      <w:kern w:val="1"/>
      <w:sz w:val="24"/>
      <w:szCs w:val="24"/>
    </w:rPr>
  </w:style>
  <w:style w:type="paragraph" w:customStyle="1" w:styleId="Tytuowa1">
    <w:name w:val="Tytułowa 1"/>
    <w:basedOn w:val="Tytu"/>
    <w:rsid w:val="001E62CA"/>
    <w:pPr>
      <w:suppressAutoHyphens/>
      <w:spacing w:before="240" w:after="60" w:line="360" w:lineRule="auto"/>
    </w:pPr>
    <w:rPr>
      <w:rFonts w:ascii="Arial" w:eastAsia="Times New Roman" w:hAnsi="Arial" w:cs="Arial"/>
      <w:bCs/>
      <w:color w:val="auto"/>
      <w:kern w:val="1"/>
    </w:rPr>
  </w:style>
  <w:style w:type="paragraph" w:customStyle="1" w:styleId="Poprawka1">
    <w:name w:val="Poprawka1"/>
    <w:rsid w:val="001E62CA"/>
    <w:pPr>
      <w:suppressAutoHyphens/>
    </w:pPr>
    <w:rPr>
      <w:rFonts w:ascii="Garamond" w:eastAsia="Times New Roman" w:hAnsi="Garamond" w:cs="Garamond"/>
      <w:kern w:val="1"/>
      <w:sz w:val="24"/>
      <w:szCs w:val="24"/>
    </w:rPr>
  </w:style>
  <w:style w:type="paragraph" w:customStyle="1" w:styleId="SIWZTekNum">
    <w:name w:val="SIWZ Tek Num"/>
    <w:basedOn w:val="Normalny"/>
    <w:rsid w:val="001E62CA"/>
    <w:pPr>
      <w:suppressAutoHyphens/>
      <w:spacing w:after="120"/>
      <w:jc w:val="both"/>
    </w:pPr>
    <w:rPr>
      <w:rFonts w:ascii="Arial" w:hAnsi="Arial" w:cs="Arial"/>
      <w:kern w:val="1"/>
      <w:sz w:val="22"/>
      <w:szCs w:val="22"/>
    </w:rPr>
  </w:style>
  <w:style w:type="paragraph" w:customStyle="1" w:styleId="Tekstprzypisukocowego1">
    <w:name w:val="Tekst przypisu końcowego1"/>
    <w:basedOn w:val="Normalny"/>
    <w:rsid w:val="001E62CA"/>
    <w:pPr>
      <w:suppressAutoHyphens/>
      <w:jc w:val="both"/>
    </w:pPr>
    <w:rPr>
      <w:kern w:val="1"/>
    </w:rPr>
  </w:style>
  <w:style w:type="paragraph" w:customStyle="1" w:styleId="Legenda1">
    <w:name w:val="Legenda1"/>
    <w:basedOn w:val="Normalny"/>
    <w:rsid w:val="001E62CA"/>
    <w:pPr>
      <w:suppressAutoHyphens/>
      <w:spacing w:before="120" w:after="120" w:line="360" w:lineRule="auto"/>
      <w:jc w:val="both"/>
    </w:pPr>
    <w:rPr>
      <w:rFonts w:ascii="Arial" w:hAnsi="Arial" w:cs="Arial"/>
      <w:b/>
      <w:bCs/>
      <w:kern w:val="1"/>
      <w:lang w:val="en-US" w:eastAsia="en-US"/>
    </w:rPr>
  </w:style>
  <w:style w:type="paragraph" w:customStyle="1" w:styleId="Tekstprzypisudolnego1">
    <w:name w:val="Tekst przypisu dolnego1"/>
    <w:basedOn w:val="Normalny"/>
    <w:rsid w:val="001E62CA"/>
    <w:pPr>
      <w:suppressAutoHyphens/>
      <w:spacing w:after="100"/>
      <w:jc w:val="both"/>
    </w:pPr>
    <w:rPr>
      <w:kern w:val="1"/>
      <w:sz w:val="18"/>
      <w:szCs w:val="18"/>
      <w:lang w:val="de-DE" w:eastAsia="en-US"/>
    </w:rPr>
  </w:style>
  <w:style w:type="paragraph" w:customStyle="1" w:styleId="Normal1">
    <w:name w:val="Normal1"/>
    <w:rsid w:val="001E62CA"/>
    <w:pPr>
      <w:widowControl w:val="0"/>
      <w:suppressAutoHyphens/>
    </w:pPr>
    <w:rPr>
      <w:rFonts w:ascii="Arial" w:eastAsia="Times New Roman" w:hAnsi="Arial" w:cs="Arial"/>
      <w:color w:val="000000"/>
      <w:kern w:val="1"/>
      <w:sz w:val="24"/>
      <w:szCs w:val="24"/>
    </w:rPr>
  </w:style>
  <w:style w:type="paragraph" w:customStyle="1" w:styleId="Bezodstpw1">
    <w:name w:val="Bez odstępów1"/>
    <w:rsid w:val="001E62CA"/>
    <w:pPr>
      <w:suppressAutoHyphens/>
    </w:pPr>
    <w:rPr>
      <w:rFonts w:ascii="Times New Roman" w:eastAsia="Times New Roman" w:hAnsi="Times New Roman"/>
      <w:kern w:val="1"/>
      <w:sz w:val="22"/>
      <w:szCs w:val="22"/>
      <w:lang w:val="en-US" w:eastAsia="en-US"/>
    </w:rPr>
  </w:style>
  <w:style w:type="paragraph" w:customStyle="1" w:styleId="Normal2">
    <w:name w:val="Normal2"/>
    <w:rsid w:val="001E62CA"/>
    <w:pPr>
      <w:widowControl w:val="0"/>
      <w:suppressAutoHyphens/>
    </w:pPr>
    <w:rPr>
      <w:rFonts w:ascii="Arial" w:eastAsia="Times New Roman" w:hAnsi="Arial" w:cs="Arial"/>
      <w:color w:val="000000"/>
      <w:kern w:val="1"/>
      <w:sz w:val="24"/>
      <w:szCs w:val="24"/>
    </w:rPr>
  </w:style>
  <w:style w:type="paragraph" w:styleId="Nagwekwykazurde">
    <w:name w:val="toa heading"/>
    <w:basedOn w:val="Nagwek10"/>
    <w:autoRedefine/>
    <w:rsid w:val="001E62CA"/>
    <w:pPr>
      <w:widowControl/>
      <w:suppressLineNumbers/>
      <w:spacing w:before="0" w:after="0" w:line="276" w:lineRule="auto"/>
      <w:jc w:val="center"/>
    </w:pPr>
    <w:rPr>
      <w:rFonts w:ascii="Times New Roman" w:eastAsia="Droid Sans" w:hAnsi="Times New Roman" w:cs="DejaVu Sans Condensed"/>
      <w:b/>
      <w:bCs/>
      <w:spacing w:val="40"/>
      <w:sz w:val="24"/>
      <w:szCs w:val="32"/>
    </w:rPr>
  </w:style>
  <w:style w:type="paragraph" w:customStyle="1" w:styleId="Beztytuu1">
    <w:name w:val="Bez tytułu1"/>
    <w:basedOn w:val="Nagwek1"/>
    <w:rsid w:val="001E62CA"/>
    <w:pPr>
      <w:suppressAutoHyphens/>
      <w:spacing w:before="476" w:after="62" w:line="276" w:lineRule="auto"/>
      <w:jc w:val="left"/>
    </w:pPr>
    <w:rPr>
      <w:b/>
      <w:bCs/>
      <w:kern w:val="32"/>
      <w:sz w:val="36"/>
      <w:szCs w:val="32"/>
    </w:rPr>
  </w:style>
  <w:style w:type="paragraph" w:customStyle="1" w:styleId="Beztytuu2">
    <w:name w:val="Bez tytułu2"/>
    <w:basedOn w:val="Nagwek2"/>
    <w:autoRedefine/>
    <w:rsid w:val="001E62CA"/>
    <w:pPr>
      <w:suppressAutoHyphens/>
      <w:spacing w:before="240" w:after="60" w:line="276" w:lineRule="auto"/>
      <w:jc w:val="both"/>
    </w:pPr>
    <w:rPr>
      <w:bCs/>
      <w:kern w:val="1"/>
      <w:sz w:val="26"/>
      <w:szCs w:val="28"/>
    </w:rPr>
  </w:style>
  <w:style w:type="paragraph" w:styleId="Indeks1">
    <w:name w:val="index 1"/>
    <w:basedOn w:val="Normalny"/>
    <w:next w:val="Normalny"/>
    <w:autoRedefine/>
    <w:unhideWhenUsed/>
    <w:rsid w:val="001E62CA"/>
    <w:pPr>
      <w:ind w:left="200" w:hanging="200"/>
    </w:pPr>
  </w:style>
  <w:style w:type="paragraph" w:styleId="Nagwekindeksu">
    <w:name w:val="index heading"/>
    <w:basedOn w:val="Nagwek10"/>
    <w:rsid w:val="001E62CA"/>
    <w:pPr>
      <w:pageBreakBefore/>
      <w:widowControl/>
      <w:suppressLineNumbers/>
      <w:spacing w:line="276" w:lineRule="auto"/>
      <w:jc w:val="center"/>
    </w:pPr>
    <w:rPr>
      <w:rFonts w:ascii="Times New Roman" w:eastAsia="Droid Sans" w:hAnsi="Times New Roman" w:cs="DejaVu Sans Condensed"/>
      <w:b/>
      <w:bCs/>
      <w:spacing w:val="40"/>
      <w:sz w:val="24"/>
      <w:szCs w:val="32"/>
    </w:rPr>
  </w:style>
  <w:style w:type="paragraph" w:styleId="Indeks2">
    <w:name w:val="index 2"/>
    <w:basedOn w:val="Indeks"/>
    <w:rsid w:val="001E62CA"/>
    <w:pPr>
      <w:widowControl/>
      <w:spacing w:after="85"/>
      <w:ind w:left="283"/>
      <w:jc w:val="both"/>
    </w:pPr>
    <w:rPr>
      <w:rFonts w:eastAsia="Times New Roman" w:cs="DejaVu Sans Condensed"/>
      <w:sz w:val="20"/>
    </w:rPr>
  </w:style>
  <w:style w:type="paragraph" w:customStyle="1" w:styleId="Cytaty">
    <w:name w:val="Cytaty"/>
    <w:basedOn w:val="Normalny"/>
    <w:rsid w:val="001E62CA"/>
    <w:pPr>
      <w:suppressAutoHyphens/>
      <w:spacing w:after="283" w:line="276" w:lineRule="auto"/>
      <w:ind w:left="567" w:right="567"/>
      <w:jc w:val="both"/>
    </w:pPr>
    <w:rPr>
      <w:kern w:val="1"/>
      <w:sz w:val="24"/>
      <w:szCs w:val="24"/>
    </w:rPr>
  </w:style>
  <w:style w:type="character" w:customStyle="1" w:styleId="PlandokumentuZnak1">
    <w:name w:val="Plan dokumentu Znak1"/>
    <w:rsid w:val="001E62CA"/>
    <w:rPr>
      <w:rFonts w:ascii="Tahoma" w:hAnsi="Tahoma" w:cs="Tahoma"/>
      <w:kern w:val="1"/>
      <w:sz w:val="16"/>
      <w:szCs w:val="16"/>
    </w:rPr>
  </w:style>
  <w:style w:type="character" w:customStyle="1" w:styleId="st">
    <w:name w:val="st"/>
    <w:basedOn w:val="Domylnaczcionkaakapitu"/>
    <w:rsid w:val="00A43077"/>
  </w:style>
  <w:style w:type="character" w:customStyle="1" w:styleId="FontStyle60">
    <w:name w:val="Font Style60"/>
    <w:rsid w:val="004E56CC"/>
    <w:rPr>
      <w:rFonts w:ascii="Times New Roman" w:hAnsi="Times New Roman" w:cs="Times New Roman"/>
      <w:sz w:val="22"/>
      <w:szCs w:val="22"/>
    </w:rPr>
  </w:style>
  <w:style w:type="character" w:customStyle="1" w:styleId="FontStyle111">
    <w:name w:val="Font Style111"/>
    <w:uiPriority w:val="99"/>
    <w:rsid w:val="00A13FEE"/>
    <w:rPr>
      <w:rFonts w:ascii="Arial" w:hAnsi="Arial" w:cs="Arial" w:hint="default"/>
      <w:color w:val="000000"/>
    </w:rPr>
  </w:style>
  <w:style w:type="paragraph" w:styleId="Lista2">
    <w:name w:val="List 2"/>
    <w:basedOn w:val="Normalny"/>
    <w:uiPriority w:val="99"/>
    <w:unhideWhenUsed/>
    <w:rsid w:val="003B3208"/>
    <w:pPr>
      <w:ind w:left="720" w:hanging="360"/>
      <w:contextualSpacing/>
    </w:pPr>
    <w:rPr>
      <w:sz w:val="24"/>
      <w:szCs w:val="24"/>
    </w:rPr>
  </w:style>
  <w:style w:type="paragraph" w:styleId="Lista3">
    <w:name w:val="List 3"/>
    <w:basedOn w:val="Normalny"/>
    <w:uiPriority w:val="99"/>
    <w:unhideWhenUsed/>
    <w:rsid w:val="003B3208"/>
    <w:pPr>
      <w:ind w:left="1080" w:hanging="360"/>
      <w:contextualSpacing/>
    </w:pPr>
    <w:rPr>
      <w:sz w:val="24"/>
      <w:szCs w:val="24"/>
    </w:rPr>
  </w:style>
  <w:style w:type="paragraph" w:styleId="Lista-kontynuacja">
    <w:name w:val="List Continue"/>
    <w:basedOn w:val="Normalny"/>
    <w:uiPriority w:val="99"/>
    <w:unhideWhenUsed/>
    <w:rsid w:val="003B3208"/>
    <w:pPr>
      <w:spacing w:after="120"/>
      <w:ind w:left="360"/>
      <w:contextualSpacing/>
    </w:pPr>
    <w:rPr>
      <w:sz w:val="24"/>
      <w:szCs w:val="24"/>
    </w:rPr>
  </w:style>
  <w:style w:type="paragraph" w:styleId="Tekstpodstawowyzwciciem">
    <w:name w:val="Body Text First Indent"/>
    <w:basedOn w:val="Tekstpodstawowy"/>
    <w:link w:val="TekstpodstawowyzwciciemZnak"/>
    <w:uiPriority w:val="99"/>
    <w:unhideWhenUsed/>
    <w:rsid w:val="003B3208"/>
    <w:pPr>
      <w:ind w:firstLine="360"/>
    </w:pPr>
    <w:rPr>
      <w:szCs w:val="24"/>
    </w:rPr>
  </w:style>
  <w:style w:type="character" w:customStyle="1" w:styleId="TekstpodstawowyzwciciemZnak">
    <w:name w:val="Tekst podstawowy z wcięciem Znak"/>
    <w:basedOn w:val="TekstpodstawowyZnak"/>
    <w:link w:val="Tekstpodstawowyzwciciem"/>
    <w:uiPriority w:val="99"/>
    <w:rsid w:val="003B3208"/>
    <w:rPr>
      <w:szCs w:val="24"/>
    </w:rPr>
  </w:style>
  <w:style w:type="paragraph" w:styleId="Tekstpodstawowyzwciciem2">
    <w:name w:val="Body Text First Indent 2"/>
    <w:basedOn w:val="Tekstpodstawowywcity"/>
    <w:link w:val="Tekstpodstawowyzwciciem2Znak"/>
    <w:uiPriority w:val="99"/>
    <w:unhideWhenUsed/>
    <w:rsid w:val="003B3208"/>
    <w:pPr>
      <w:ind w:left="360" w:firstLine="360"/>
      <w:jc w:val="left"/>
    </w:pPr>
    <w:rPr>
      <w:szCs w:val="24"/>
    </w:rPr>
  </w:style>
  <w:style w:type="character" w:customStyle="1" w:styleId="Tekstpodstawowyzwciciem2Znak">
    <w:name w:val="Tekst podstawowy z wcięciem 2 Znak"/>
    <w:basedOn w:val="TekstpodstawowywcityZnak"/>
    <w:link w:val="Tekstpodstawowyzwciciem2"/>
    <w:uiPriority w:val="99"/>
    <w:rsid w:val="003B3208"/>
    <w:rPr>
      <w:szCs w:val="24"/>
    </w:rPr>
  </w:style>
  <w:style w:type="paragraph" w:styleId="Listapunktowana4">
    <w:name w:val="List Bullet 4"/>
    <w:basedOn w:val="Normalny"/>
    <w:uiPriority w:val="99"/>
    <w:unhideWhenUsed/>
    <w:rsid w:val="00F94F1C"/>
    <w:pPr>
      <w:numPr>
        <w:numId w:val="41"/>
      </w:numPr>
      <w:contextualSpacing/>
    </w:pPr>
    <w:rPr>
      <w:sz w:val="24"/>
      <w:szCs w:val="24"/>
    </w:rPr>
  </w:style>
  <w:style w:type="paragraph" w:styleId="Lista-kontynuacja3">
    <w:name w:val="List Continue 3"/>
    <w:basedOn w:val="Normalny"/>
    <w:uiPriority w:val="99"/>
    <w:unhideWhenUsed/>
    <w:rsid w:val="00F94F1C"/>
    <w:pPr>
      <w:spacing w:after="120"/>
      <w:ind w:left="1080"/>
      <w:contextualSpacing/>
    </w:pPr>
    <w:rPr>
      <w:sz w:val="24"/>
      <w:szCs w:val="24"/>
    </w:rPr>
  </w:style>
  <w:style w:type="paragraph" w:styleId="Lista4">
    <w:name w:val="List 4"/>
    <w:basedOn w:val="Normalny"/>
    <w:uiPriority w:val="99"/>
    <w:unhideWhenUsed/>
    <w:rsid w:val="00F94F1C"/>
    <w:pPr>
      <w:ind w:left="1440" w:hanging="360"/>
      <w:contextualSpacing/>
    </w:pPr>
    <w:rPr>
      <w:sz w:val="24"/>
      <w:szCs w:val="24"/>
    </w:rPr>
  </w:style>
  <w:style w:type="paragraph" w:styleId="Listapunktowana5">
    <w:name w:val="List Bullet 5"/>
    <w:basedOn w:val="Normalny"/>
    <w:uiPriority w:val="99"/>
    <w:unhideWhenUsed/>
    <w:rsid w:val="00F94F1C"/>
    <w:pPr>
      <w:numPr>
        <w:numId w:val="42"/>
      </w:numPr>
      <w:contextualSpacing/>
    </w:pPr>
    <w:rPr>
      <w:sz w:val="24"/>
      <w:szCs w:val="24"/>
    </w:rPr>
  </w:style>
  <w:style w:type="paragraph" w:styleId="Lista-kontynuacja4">
    <w:name w:val="List Continue 4"/>
    <w:basedOn w:val="Normalny"/>
    <w:uiPriority w:val="99"/>
    <w:unhideWhenUsed/>
    <w:rsid w:val="00F94F1C"/>
    <w:pPr>
      <w:spacing w:after="120"/>
      <w:ind w:left="1440"/>
      <w:contextualSpacing/>
    </w:pPr>
    <w:rPr>
      <w:sz w:val="24"/>
      <w:szCs w:val="24"/>
    </w:rPr>
  </w:style>
  <w:style w:type="paragraph" w:customStyle="1" w:styleId="ustep">
    <w:name w:val="ustep"/>
    <w:basedOn w:val="Normalny"/>
    <w:rsid w:val="00F94F1C"/>
    <w:pPr>
      <w:numPr>
        <w:numId w:val="43"/>
      </w:numPr>
      <w:spacing w:after="120"/>
    </w:pPr>
    <w:rPr>
      <w:sz w:val="24"/>
      <w:lang w:eastAsia="ar-SA"/>
    </w:rPr>
  </w:style>
  <w:style w:type="paragraph" w:styleId="Listapunktowana3">
    <w:name w:val="List Bullet 3"/>
    <w:basedOn w:val="Normalny"/>
    <w:uiPriority w:val="99"/>
    <w:unhideWhenUsed/>
    <w:rsid w:val="00F94F1C"/>
    <w:pPr>
      <w:numPr>
        <w:numId w:val="44"/>
      </w:numPr>
      <w:contextualSpacing/>
    </w:pPr>
    <w:rPr>
      <w:sz w:val="24"/>
      <w:szCs w:val="24"/>
    </w:rPr>
  </w:style>
  <w:style w:type="paragraph" w:styleId="Lista-kontynuacja2">
    <w:name w:val="List Continue 2"/>
    <w:basedOn w:val="Normalny"/>
    <w:uiPriority w:val="99"/>
    <w:unhideWhenUsed/>
    <w:rsid w:val="00F94F1C"/>
    <w:pPr>
      <w:spacing w:after="120"/>
      <w:ind w:left="720"/>
      <w:contextualSpacing/>
    </w:pPr>
    <w:rPr>
      <w:sz w:val="24"/>
      <w:szCs w:val="24"/>
    </w:rPr>
  </w:style>
  <w:style w:type="character" w:customStyle="1" w:styleId="comment1">
    <w:name w:val="comment1"/>
    <w:basedOn w:val="Domylnaczcionkaakapitu"/>
    <w:rsid w:val="00F94F1C"/>
    <w:rPr>
      <w:b/>
      <w:bCs/>
      <w:color w:val="888888"/>
      <w:sz w:val="24"/>
      <w:szCs w:val="24"/>
    </w:rPr>
  </w:style>
  <w:style w:type="paragraph" w:customStyle="1" w:styleId="Kropki">
    <w:name w:val="Kropki"/>
    <w:basedOn w:val="Normalny"/>
    <w:rsid w:val="000E1BB4"/>
    <w:pPr>
      <w:tabs>
        <w:tab w:val="left" w:leader="dot" w:pos="9072"/>
      </w:tabs>
      <w:spacing w:line="360" w:lineRule="auto"/>
      <w:jc w:val="right"/>
    </w:pPr>
    <w:rPr>
      <w:rFonts w:ascii="Arial" w:hAnsi="Arial"/>
      <w:sz w:val="24"/>
      <w:lang w:eastAsia="ar-SA"/>
    </w:rPr>
  </w:style>
  <w:style w:type="character" w:customStyle="1" w:styleId="Heading3Char9">
    <w:name w:val="Heading 3 Char9"/>
    <w:uiPriority w:val="9"/>
    <w:rsid w:val="000E1BB4"/>
    <w:rPr>
      <w:rFonts w:ascii="Times New Roman" w:eastAsia="Times New Roman" w:hAnsi="Times New Roman" w:cs="Times New Roman"/>
      <w:sz w:val="24"/>
      <w:szCs w:val="20"/>
      <w:lang w:eastAsia="pl-PL"/>
    </w:rPr>
  </w:style>
  <w:style w:type="character" w:customStyle="1" w:styleId="h1a">
    <w:name w:val="h1a"/>
    <w:basedOn w:val="Domylnaczcionkaakapitu"/>
    <w:rsid w:val="002A7AA3"/>
  </w:style>
  <w:style w:type="character" w:customStyle="1" w:styleId="gmail-h1a">
    <w:name w:val="gmail-h1a"/>
    <w:basedOn w:val="Domylnaczcionkaakapitu"/>
    <w:rsid w:val="002A7AA3"/>
  </w:style>
  <w:style w:type="paragraph" w:customStyle="1" w:styleId="tekst-tabelka-lub-formularz">
    <w:name w:val="tekst-tabelka-lub-formularz"/>
    <w:basedOn w:val="Normalny"/>
    <w:rsid w:val="002A7AA3"/>
    <w:pPr>
      <w:keepLines/>
      <w:tabs>
        <w:tab w:val="left" w:pos="2540"/>
      </w:tabs>
      <w:spacing w:line="220" w:lineRule="exact"/>
      <w:jc w:val="both"/>
    </w:pPr>
    <w:rPr>
      <w:rFonts w:ascii="SlimbachItcTEE" w:hAnsi="SlimbachItcTEE"/>
      <w:noProof/>
      <w:sz w:val="18"/>
    </w:rPr>
  </w:style>
  <w:style w:type="paragraph" w:customStyle="1" w:styleId="CMSHeadL7">
    <w:name w:val="CMS Head L7"/>
    <w:basedOn w:val="Normalny"/>
    <w:rsid w:val="00E65607"/>
    <w:pPr>
      <w:numPr>
        <w:ilvl w:val="6"/>
        <w:numId w:val="50"/>
      </w:numPr>
      <w:spacing w:after="240"/>
      <w:outlineLvl w:val="6"/>
    </w:pPr>
    <w:rPr>
      <w:sz w:val="22"/>
      <w:szCs w:val="24"/>
      <w:lang w:val="en-GB" w:eastAsia="en-US"/>
    </w:rPr>
  </w:style>
</w:styles>
</file>

<file path=word/webSettings.xml><?xml version="1.0" encoding="utf-8"?>
<w:webSettings xmlns:r="http://schemas.openxmlformats.org/officeDocument/2006/relationships" xmlns:w="http://schemas.openxmlformats.org/wordprocessingml/2006/main">
  <w:divs>
    <w:div w:id="93868288">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414527">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42436298">
      <w:bodyDiv w:val="1"/>
      <w:marLeft w:val="0"/>
      <w:marRight w:val="0"/>
      <w:marTop w:val="0"/>
      <w:marBottom w:val="0"/>
      <w:divBdr>
        <w:top w:val="none" w:sz="0" w:space="0" w:color="auto"/>
        <w:left w:val="none" w:sz="0" w:space="0" w:color="auto"/>
        <w:bottom w:val="none" w:sz="0" w:space="0" w:color="auto"/>
        <w:right w:val="none" w:sz="0" w:space="0" w:color="auto"/>
      </w:divBdr>
    </w:div>
    <w:div w:id="438138990">
      <w:bodyDiv w:val="1"/>
      <w:marLeft w:val="0"/>
      <w:marRight w:val="0"/>
      <w:marTop w:val="0"/>
      <w:marBottom w:val="0"/>
      <w:divBdr>
        <w:top w:val="none" w:sz="0" w:space="0" w:color="auto"/>
        <w:left w:val="none" w:sz="0" w:space="0" w:color="auto"/>
        <w:bottom w:val="none" w:sz="0" w:space="0" w:color="auto"/>
        <w:right w:val="none" w:sz="0" w:space="0" w:color="auto"/>
      </w:divBdr>
    </w:div>
    <w:div w:id="532499898">
      <w:bodyDiv w:val="1"/>
      <w:marLeft w:val="0"/>
      <w:marRight w:val="0"/>
      <w:marTop w:val="0"/>
      <w:marBottom w:val="0"/>
      <w:divBdr>
        <w:top w:val="none" w:sz="0" w:space="0" w:color="auto"/>
        <w:left w:val="none" w:sz="0" w:space="0" w:color="auto"/>
        <w:bottom w:val="none" w:sz="0" w:space="0" w:color="auto"/>
        <w:right w:val="none" w:sz="0" w:space="0" w:color="auto"/>
      </w:divBdr>
    </w:div>
    <w:div w:id="544022482">
      <w:bodyDiv w:val="1"/>
      <w:marLeft w:val="0"/>
      <w:marRight w:val="0"/>
      <w:marTop w:val="0"/>
      <w:marBottom w:val="0"/>
      <w:divBdr>
        <w:top w:val="none" w:sz="0" w:space="0" w:color="auto"/>
        <w:left w:val="none" w:sz="0" w:space="0" w:color="auto"/>
        <w:bottom w:val="none" w:sz="0" w:space="0" w:color="auto"/>
        <w:right w:val="none" w:sz="0" w:space="0" w:color="auto"/>
      </w:divBdr>
    </w:div>
    <w:div w:id="557059320">
      <w:bodyDiv w:val="1"/>
      <w:marLeft w:val="0"/>
      <w:marRight w:val="0"/>
      <w:marTop w:val="0"/>
      <w:marBottom w:val="0"/>
      <w:divBdr>
        <w:top w:val="none" w:sz="0" w:space="0" w:color="auto"/>
        <w:left w:val="none" w:sz="0" w:space="0" w:color="auto"/>
        <w:bottom w:val="none" w:sz="0" w:space="0" w:color="auto"/>
        <w:right w:val="none" w:sz="0" w:space="0" w:color="auto"/>
      </w:divBdr>
    </w:div>
    <w:div w:id="684281981">
      <w:bodyDiv w:val="1"/>
      <w:marLeft w:val="0"/>
      <w:marRight w:val="0"/>
      <w:marTop w:val="0"/>
      <w:marBottom w:val="0"/>
      <w:divBdr>
        <w:top w:val="none" w:sz="0" w:space="0" w:color="auto"/>
        <w:left w:val="none" w:sz="0" w:space="0" w:color="auto"/>
        <w:bottom w:val="none" w:sz="0" w:space="0" w:color="auto"/>
        <w:right w:val="none" w:sz="0" w:space="0" w:color="auto"/>
      </w:divBdr>
    </w:div>
    <w:div w:id="997273052">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76915995">
      <w:bodyDiv w:val="1"/>
      <w:marLeft w:val="0"/>
      <w:marRight w:val="0"/>
      <w:marTop w:val="0"/>
      <w:marBottom w:val="0"/>
      <w:divBdr>
        <w:top w:val="none" w:sz="0" w:space="0" w:color="auto"/>
        <w:left w:val="none" w:sz="0" w:space="0" w:color="auto"/>
        <w:bottom w:val="none" w:sz="0" w:space="0" w:color="auto"/>
        <w:right w:val="none" w:sz="0" w:space="0" w:color="auto"/>
      </w:divBdr>
    </w:div>
    <w:div w:id="1242523899">
      <w:bodyDiv w:val="1"/>
      <w:marLeft w:val="0"/>
      <w:marRight w:val="0"/>
      <w:marTop w:val="0"/>
      <w:marBottom w:val="0"/>
      <w:divBdr>
        <w:top w:val="none" w:sz="0" w:space="0" w:color="auto"/>
        <w:left w:val="none" w:sz="0" w:space="0" w:color="auto"/>
        <w:bottom w:val="none" w:sz="0" w:space="0" w:color="auto"/>
        <w:right w:val="none" w:sz="0" w:space="0" w:color="auto"/>
      </w:divBdr>
      <w:divsChild>
        <w:div w:id="124157107">
          <w:marLeft w:val="0"/>
          <w:marRight w:val="0"/>
          <w:marTop w:val="0"/>
          <w:marBottom w:val="0"/>
          <w:divBdr>
            <w:top w:val="none" w:sz="0" w:space="0" w:color="auto"/>
            <w:left w:val="none" w:sz="0" w:space="0" w:color="auto"/>
            <w:bottom w:val="none" w:sz="0" w:space="0" w:color="auto"/>
            <w:right w:val="none" w:sz="0" w:space="0" w:color="auto"/>
          </w:divBdr>
        </w:div>
        <w:div w:id="153684437">
          <w:marLeft w:val="0"/>
          <w:marRight w:val="0"/>
          <w:marTop w:val="0"/>
          <w:marBottom w:val="0"/>
          <w:divBdr>
            <w:top w:val="none" w:sz="0" w:space="0" w:color="auto"/>
            <w:left w:val="none" w:sz="0" w:space="0" w:color="auto"/>
            <w:bottom w:val="none" w:sz="0" w:space="0" w:color="auto"/>
            <w:right w:val="none" w:sz="0" w:space="0" w:color="auto"/>
          </w:divBdr>
        </w:div>
        <w:div w:id="190998581">
          <w:marLeft w:val="0"/>
          <w:marRight w:val="0"/>
          <w:marTop w:val="0"/>
          <w:marBottom w:val="0"/>
          <w:divBdr>
            <w:top w:val="none" w:sz="0" w:space="0" w:color="auto"/>
            <w:left w:val="none" w:sz="0" w:space="0" w:color="auto"/>
            <w:bottom w:val="none" w:sz="0" w:space="0" w:color="auto"/>
            <w:right w:val="none" w:sz="0" w:space="0" w:color="auto"/>
          </w:divBdr>
        </w:div>
        <w:div w:id="433136128">
          <w:marLeft w:val="0"/>
          <w:marRight w:val="0"/>
          <w:marTop w:val="0"/>
          <w:marBottom w:val="0"/>
          <w:divBdr>
            <w:top w:val="none" w:sz="0" w:space="0" w:color="auto"/>
            <w:left w:val="none" w:sz="0" w:space="0" w:color="auto"/>
            <w:bottom w:val="none" w:sz="0" w:space="0" w:color="auto"/>
            <w:right w:val="none" w:sz="0" w:space="0" w:color="auto"/>
          </w:divBdr>
        </w:div>
        <w:div w:id="516315152">
          <w:marLeft w:val="0"/>
          <w:marRight w:val="0"/>
          <w:marTop w:val="0"/>
          <w:marBottom w:val="0"/>
          <w:divBdr>
            <w:top w:val="none" w:sz="0" w:space="0" w:color="auto"/>
            <w:left w:val="none" w:sz="0" w:space="0" w:color="auto"/>
            <w:bottom w:val="none" w:sz="0" w:space="0" w:color="auto"/>
            <w:right w:val="none" w:sz="0" w:space="0" w:color="auto"/>
          </w:divBdr>
        </w:div>
        <w:div w:id="517499138">
          <w:marLeft w:val="0"/>
          <w:marRight w:val="0"/>
          <w:marTop w:val="0"/>
          <w:marBottom w:val="0"/>
          <w:divBdr>
            <w:top w:val="none" w:sz="0" w:space="0" w:color="auto"/>
            <w:left w:val="none" w:sz="0" w:space="0" w:color="auto"/>
            <w:bottom w:val="none" w:sz="0" w:space="0" w:color="auto"/>
            <w:right w:val="none" w:sz="0" w:space="0" w:color="auto"/>
          </w:divBdr>
        </w:div>
        <w:div w:id="552232774">
          <w:marLeft w:val="0"/>
          <w:marRight w:val="0"/>
          <w:marTop w:val="0"/>
          <w:marBottom w:val="0"/>
          <w:divBdr>
            <w:top w:val="none" w:sz="0" w:space="0" w:color="auto"/>
            <w:left w:val="none" w:sz="0" w:space="0" w:color="auto"/>
            <w:bottom w:val="none" w:sz="0" w:space="0" w:color="auto"/>
            <w:right w:val="none" w:sz="0" w:space="0" w:color="auto"/>
          </w:divBdr>
        </w:div>
        <w:div w:id="593246557">
          <w:marLeft w:val="0"/>
          <w:marRight w:val="0"/>
          <w:marTop w:val="0"/>
          <w:marBottom w:val="0"/>
          <w:divBdr>
            <w:top w:val="none" w:sz="0" w:space="0" w:color="auto"/>
            <w:left w:val="none" w:sz="0" w:space="0" w:color="auto"/>
            <w:bottom w:val="none" w:sz="0" w:space="0" w:color="auto"/>
            <w:right w:val="none" w:sz="0" w:space="0" w:color="auto"/>
          </w:divBdr>
        </w:div>
        <w:div w:id="631636770">
          <w:marLeft w:val="0"/>
          <w:marRight w:val="0"/>
          <w:marTop w:val="0"/>
          <w:marBottom w:val="0"/>
          <w:divBdr>
            <w:top w:val="none" w:sz="0" w:space="0" w:color="auto"/>
            <w:left w:val="none" w:sz="0" w:space="0" w:color="auto"/>
            <w:bottom w:val="none" w:sz="0" w:space="0" w:color="auto"/>
            <w:right w:val="none" w:sz="0" w:space="0" w:color="auto"/>
          </w:divBdr>
        </w:div>
        <w:div w:id="889347721">
          <w:marLeft w:val="0"/>
          <w:marRight w:val="0"/>
          <w:marTop w:val="0"/>
          <w:marBottom w:val="0"/>
          <w:divBdr>
            <w:top w:val="none" w:sz="0" w:space="0" w:color="auto"/>
            <w:left w:val="none" w:sz="0" w:space="0" w:color="auto"/>
            <w:bottom w:val="none" w:sz="0" w:space="0" w:color="auto"/>
            <w:right w:val="none" w:sz="0" w:space="0" w:color="auto"/>
          </w:divBdr>
        </w:div>
        <w:div w:id="1012342613">
          <w:marLeft w:val="0"/>
          <w:marRight w:val="0"/>
          <w:marTop w:val="0"/>
          <w:marBottom w:val="0"/>
          <w:divBdr>
            <w:top w:val="none" w:sz="0" w:space="0" w:color="auto"/>
            <w:left w:val="none" w:sz="0" w:space="0" w:color="auto"/>
            <w:bottom w:val="none" w:sz="0" w:space="0" w:color="auto"/>
            <w:right w:val="none" w:sz="0" w:space="0" w:color="auto"/>
          </w:divBdr>
        </w:div>
        <w:div w:id="1096168056">
          <w:marLeft w:val="0"/>
          <w:marRight w:val="0"/>
          <w:marTop w:val="0"/>
          <w:marBottom w:val="0"/>
          <w:divBdr>
            <w:top w:val="none" w:sz="0" w:space="0" w:color="auto"/>
            <w:left w:val="none" w:sz="0" w:space="0" w:color="auto"/>
            <w:bottom w:val="none" w:sz="0" w:space="0" w:color="auto"/>
            <w:right w:val="none" w:sz="0" w:space="0" w:color="auto"/>
          </w:divBdr>
        </w:div>
        <w:div w:id="1269849325">
          <w:marLeft w:val="0"/>
          <w:marRight w:val="0"/>
          <w:marTop w:val="0"/>
          <w:marBottom w:val="0"/>
          <w:divBdr>
            <w:top w:val="none" w:sz="0" w:space="0" w:color="auto"/>
            <w:left w:val="none" w:sz="0" w:space="0" w:color="auto"/>
            <w:bottom w:val="none" w:sz="0" w:space="0" w:color="auto"/>
            <w:right w:val="none" w:sz="0" w:space="0" w:color="auto"/>
          </w:divBdr>
        </w:div>
        <w:div w:id="1500192804">
          <w:marLeft w:val="0"/>
          <w:marRight w:val="0"/>
          <w:marTop w:val="0"/>
          <w:marBottom w:val="0"/>
          <w:divBdr>
            <w:top w:val="none" w:sz="0" w:space="0" w:color="auto"/>
            <w:left w:val="none" w:sz="0" w:space="0" w:color="auto"/>
            <w:bottom w:val="none" w:sz="0" w:space="0" w:color="auto"/>
            <w:right w:val="none" w:sz="0" w:space="0" w:color="auto"/>
          </w:divBdr>
        </w:div>
        <w:div w:id="1533105942">
          <w:marLeft w:val="0"/>
          <w:marRight w:val="0"/>
          <w:marTop w:val="0"/>
          <w:marBottom w:val="0"/>
          <w:divBdr>
            <w:top w:val="none" w:sz="0" w:space="0" w:color="auto"/>
            <w:left w:val="none" w:sz="0" w:space="0" w:color="auto"/>
            <w:bottom w:val="none" w:sz="0" w:space="0" w:color="auto"/>
            <w:right w:val="none" w:sz="0" w:space="0" w:color="auto"/>
          </w:divBdr>
        </w:div>
        <w:div w:id="1930655466">
          <w:marLeft w:val="0"/>
          <w:marRight w:val="0"/>
          <w:marTop w:val="0"/>
          <w:marBottom w:val="0"/>
          <w:divBdr>
            <w:top w:val="none" w:sz="0" w:space="0" w:color="auto"/>
            <w:left w:val="none" w:sz="0" w:space="0" w:color="auto"/>
            <w:bottom w:val="none" w:sz="0" w:space="0" w:color="auto"/>
            <w:right w:val="none" w:sz="0" w:space="0" w:color="auto"/>
          </w:divBdr>
        </w:div>
      </w:divsChild>
    </w:div>
    <w:div w:id="1328367116">
      <w:bodyDiv w:val="1"/>
      <w:marLeft w:val="0"/>
      <w:marRight w:val="0"/>
      <w:marTop w:val="0"/>
      <w:marBottom w:val="0"/>
      <w:divBdr>
        <w:top w:val="none" w:sz="0" w:space="0" w:color="auto"/>
        <w:left w:val="none" w:sz="0" w:space="0" w:color="auto"/>
        <w:bottom w:val="none" w:sz="0" w:space="0" w:color="auto"/>
        <w:right w:val="none" w:sz="0" w:space="0" w:color="auto"/>
      </w:divBdr>
    </w:div>
    <w:div w:id="1377390715">
      <w:bodyDiv w:val="1"/>
      <w:marLeft w:val="0"/>
      <w:marRight w:val="0"/>
      <w:marTop w:val="0"/>
      <w:marBottom w:val="0"/>
      <w:divBdr>
        <w:top w:val="none" w:sz="0" w:space="0" w:color="auto"/>
        <w:left w:val="none" w:sz="0" w:space="0" w:color="auto"/>
        <w:bottom w:val="none" w:sz="0" w:space="0" w:color="auto"/>
        <w:right w:val="none" w:sz="0" w:space="0" w:color="auto"/>
      </w:divBdr>
    </w:div>
    <w:div w:id="1387684573">
      <w:bodyDiv w:val="1"/>
      <w:marLeft w:val="0"/>
      <w:marRight w:val="0"/>
      <w:marTop w:val="0"/>
      <w:marBottom w:val="0"/>
      <w:divBdr>
        <w:top w:val="none" w:sz="0" w:space="0" w:color="auto"/>
        <w:left w:val="none" w:sz="0" w:space="0" w:color="auto"/>
        <w:bottom w:val="none" w:sz="0" w:space="0" w:color="auto"/>
        <w:right w:val="none" w:sz="0" w:space="0" w:color="auto"/>
      </w:divBdr>
      <w:divsChild>
        <w:div w:id="140659802">
          <w:marLeft w:val="0"/>
          <w:marRight w:val="0"/>
          <w:marTop w:val="0"/>
          <w:marBottom w:val="0"/>
          <w:divBdr>
            <w:top w:val="none" w:sz="0" w:space="0" w:color="auto"/>
            <w:left w:val="none" w:sz="0" w:space="0" w:color="auto"/>
            <w:bottom w:val="none" w:sz="0" w:space="0" w:color="auto"/>
            <w:right w:val="none" w:sz="0" w:space="0" w:color="auto"/>
          </w:divBdr>
        </w:div>
        <w:div w:id="250050294">
          <w:marLeft w:val="0"/>
          <w:marRight w:val="0"/>
          <w:marTop w:val="0"/>
          <w:marBottom w:val="0"/>
          <w:divBdr>
            <w:top w:val="none" w:sz="0" w:space="0" w:color="auto"/>
            <w:left w:val="none" w:sz="0" w:space="0" w:color="auto"/>
            <w:bottom w:val="none" w:sz="0" w:space="0" w:color="auto"/>
            <w:right w:val="none" w:sz="0" w:space="0" w:color="auto"/>
          </w:divBdr>
        </w:div>
        <w:div w:id="297230262">
          <w:marLeft w:val="0"/>
          <w:marRight w:val="0"/>
          <w:marTop w:val="0"/>
          <w:marBottom w:val="0"/>
          <w:divBdr>
            <w:top w:val="none" w:sz="0" w:space="0" w:color="auto"/>
            <w:left w:val="none" w:sz="0" w:space="0" w:color="auto"/>
            <w:bottom w:val="none" w:sz="0" w:space="0" w:color="auto"/>
            <w:right w:val="none" w:sz="0" w:space="0" w:color="auto"/>
          </w:divBdr>
        </w:div>
        <w:div w:id="454177650">
          <w:marLeft w:val="0"/>
          <w:marRight w:val="0"/>
          <w:marTop w:val="0"/>
          <w:marBottom w:val="0"/>
          <w:divBdr>
            <w:top w:val="none" w:sz="0" w:space="0" w:color="auto"/>
            <w:left w:val="none" w:sz="0" w:space="0" w:color="auto"/>
            <w:bottom w:val="none" w:sz="0" w:space="0" w:color="auto"/>
            <w:right w:val="none" w:sz="0" w:space="0" w:color="auto"/>
          </w:divBdr>
        </w:div>
        <w:div w:id="546797430">
          <w:marLeft w:val="0"/>
          <w:marRight w:val="0"/>
          <w:marTop w:val="0"/>
          <w:marBottom w:val="0"/>
          <w:divBdr>
            <w:top w:val="none" w:sz="0" w:space="0" w:color="auto"/>
            <w:left w:val="none" w:sz="0" w:space="0" w:color="auto"/>
            <w:bottom w:val="none" w:sz="0" w:space="0" w:color="auto"/>
            <w:right w:val="none" w:sz="0" w:space="0" w:color="auto"/>
          </w:divBdr>
        </w:div>
        <w:div w:id="598412388">
          <w:marLeft w:val="0"/>
          <w:marRight w:val="0"/>
          <w:marTop w:val="0"/>
          <w:marBottom w:val="0"/>
          <w:divBdr>
            <w:top w:val="none" w:sz="0" w:space="0" w:color="auto"/>
            <w:left w:val="none" w:sz="0" w:space="0" w:color="auto"/>
            <w:bottom w:val="none" w:sz="0" w:space="0" w:color="auto"/>
            <w:right w:val="none" w:sz="0" w:space="0" w:color="auto"/>
          </w:divBdr>
        </w:div>
        <w:div w:id="930820034">
          <w:marLeft w:val="0"/>
          <w:marRight w:val="0"/>
          <w:marTop w:val="0"/>
          <w:marBottom w:val="0"/>
          <w:divBdr>
            <w:top w:val="none" w:sz="0" w:space="0" w:color="auto"/>
            <w:left w:val="none" w:sz="0" w:space="0" w:color="auto"/>
            <w:bottom w:val="none" w:sz="0" w:space="0" w:color="auto"/>
            <w:right w:val="none" w:sz="0" w:space="0" w:color="auto"/>
          </w:divBdr>
        </w:div>
        <w:div w:id="1043822137">
          <w:marLeft w:val="0"/>
          <w:marRight w:val="0"/>
          <w:marTop w:val="0"/>
          <w:marBottom w:val="0"/>
          <w:divBdr>
            <w:top w:val="none" w:sz="0" w:space="0" w:color="auto"/>
            <w:left w:val="none" w:sz="0" w:space="0" w:color="auto"/>
            <w:bottom w:val="none" w:sz="0" w:space="0" w:color="auto"/>
            <w:right w:val="none" w:sz="0" w:space="0" w:color="auto"/>
          </w:divBdr>
        </w:div>
        <w:div w:id="1227183418">
          <w:marLeft w:val="0"/>
          <w:marRight w:val="0"/>
          <w:marTop w:val="0"/>
          <w:marBottom w:val="0"/>
          <w:divBdr>
            <w:top w:val="none" w:sz="0" w:space="0" w:color="auto"/>
            <w:left w:val="none" w:sz="0" w:space="0" w:color="auto"/>
            <w:bottom w:val="none" w:sz="0" w:space="0" w:color="auto"/>
            <w:right w:val="none" w:sz="0" w:space="0" w:color="auto"/>
          </w:divBdr>
        </w:div>
        <w:div w:id="1243873665">
          <w:marLeft w:val="0"/>
          <w:marRight w:val="0"/>
          <w:marTop w:val="0"/>
          <w:marBottom w:val="0"/>
          <w:divBdr>
            <w:top w:val="none" w:sz="0" w:space="0" w:color="auto"/>
            <w:left w:val="none" w:sz="0" w:space="0" w:color="auto"/>
            <w:bottom w:val="none" w:sz="0" w:space="0" w:color="auto"/>
            <w:right w:val="none" w:sz="0" w:space="0" w:color="auto"/>
          </w:divBdr>
        </w:div>
        <w:div w:id="1477146952">
          <w:marLeft w:val="0"/>
          <w:marRight w:val="0"/>
          <w:marTop w:val="0"/>
          <w:marBottom w:val="0"/>
          <w:divBdr>
            <w:top w:val="none" w:sz="0" w:space="0" w:color="auto"/>
            <w:left w:val="none" w:sz="0" w:space="0" w:color="auto"/>
            <w:bottom w:val="none" w:sz="0" w:space="0" w:color="auto"/>
            <w:right w:val="none" w:sz="0" w:space="0" w:color="auto"/>
          </w:divBdr>
        </w:div>
        <w:div w:id="1598251792">
          <w:marLeft w:val="0"/>
          <w:marRight w:val="0"/>
          <w:marTop w:val="0"/>
          <w:marBottom w:val="0"/>
          <w:divBdr>
            <w:top w:val="none" w:sz="0" w:space="0" w:color="auto"/>
            <w:left w:val="none" w:sz="0" w:space="0" w:color="auto"/>
            <w:bottom w:val="none" w:sz="0" w:space="0" w:color="auto"/>
            <w:right w:val="none" w:sz="0" w:space="0" w:color="auto"/>
          </w:divBdr>
        </w:div>
        <w:div w:id="1644116004">
          <w:marLeft w:val="0"/>
          <w:marRight w:val="0"/>
          <w:marTop w:val="0"/>
          <w:marBottom w:val="0"/>
          <w:divBdr>
            <w:top w:val="none" w:sz="0" w:space="0" w:color="auto"/>
            <w:left w:val="none" w:sz="0" w:space="0" w:color="auto"/>
            <w:bottom w:val="none" w:sz="0" w:space="0" w:color="auto"/>
            <w:right w:val="none" w:sz="0" w:space="0" w:color="auto"/>
          </w:divBdr>
        </w:div>
        <w:div w:id="1647010263">
          <w:marLeft w:val="0"/>
          <w:marRight w:val="0"/>
          <w:marTop w:val="0"/>
          <w:marBottom w:val="0"/>
          <w:divBdr>
            <w:top w:val="none" w:sz="0" w:space="0" w:color="auto"/>
            <w:left w:val="none" w:sz="0" w:space="0" w:color="auto"/>
            <w:bottom w:val="none" w:sz="0" w:space="0" w:color="auto"/>
            <w:right w:val="none" w:sz="0" w:space="0" w:color="auto"/>
          </w:divBdr>
        </w:div>
        <w:div w:id="1802261707">
          <w:marLeft w:val="0"/>
          <w:marRight w:val="0"/>
          <w:marTop w:val="0"/>
          <w:marBottom w:val="0"/>
          <w:divBdr>
            <w:top w:val="none" w:sz="0" w:space="0" w:color="auto"/>
            <w:left w:val="none" w:sz="0" w:space="0" w:color="auto"/>
            <w:bottom w:val="none" w:sz="0" w:space="0" w:color="auto"/>
            <w:right w:val="none" w:sz="0" w:space="0" w:color="auto"/>
          </w:divBdr>
        </w:div>
        <w:div w:id="1969703346">
          <w:marLeft w:val="0"/>
          <w:marRight w:val="0"/>
          <w:marTop w:val="0"/>
          <w:marBottom w:val="0"/>
          <w:divBdr>
            <w:top w:val="none" w:sz="0" w:space="0" w:color="auto"/>
            <w:left w:val="none" w:sz="0" w:space="0" w:color="auto"/>
            <w:bottom w:val="none" w:sz="0" w:space="0" w:color="auto"/>
            <w:right w:val="none" w:sz="0" w:space="0" w:color="auto"/>
          </w:divBdr>
        </w:div>
      </w:divsChild>
    </w:div>
    <w:div w:id="1395740345">
      <w:bodyDiv w:val="1"/>
      <w:marLeft w:val="0"/>
      <w:marRight w:val="0"/>
      <w:marTop w:val="0"/>
      <w:marBottom w:val="0"/>
      <w:divBdr>
        <w:top w:val="none" w:sz="0" w:space="0" w:color="auto"/>
        <w:left w:val="none" w:sz="0" w:space="0" w:color="auto"/>
        <w:bottom w:val="none" w:sz="0" w:space="0" w:color="auto"/>
        <w:right w:val="none" w:sz="0" w:space="0" w:color="auto"/>
      </w:divBdr>
    </w:div>
    <w:div w:id="1438211198">
      <w:bodyDiv w:val="1"/>
      <w:marLeft w:val="0"/>
      <w:marRight w:val="0"/>
      <w:marTop w:val="0"/>
      <w:marBottom w:val="0"/>
      <w:divBdr>
        <w:top w:val="none" w:sz="0" w:space="0" w:color="auto"/>
        <w:left w:val="none" w:sz="0" w:space="0" w:color="auto"/>
        <w:bottom w:val="none" w:sz="0" w:space="0" w:color="auto"/>
        <w:right w:val="none" w:sz="0" w:space="0" w:color="auto"/>
      </w:divBdr>
      <w:divsChild>
        <w:div w:id="31341919">
          <w:marLeft w:val="0"/>
          <w:marRight w:val="0"/>
          <w:marTop w:val="0"/>
          <w:marBottom w:val="0"/>
          <w:divBdr>
            <w:top w:val="none" w:sz="0" w:space="0" w:color="auto"/>
            <w:left w:val="none" w:sz="0" w:space="0" w:color="auto"/>
            <w:bottom w:val="none" w:sz="0" w:space="0" w:color="auto"/>
            <w:right w:val="none" w:sz="0" w:space="0" w:color="auto"/>
          </w:divBdr>
        </w:div>
        <w:div w:id="284195313">
          <w:marLeft w:val="0"/>
          <w:marRight w:val="0"/>
          <w:marTop w:val="0"/>
          <w:marBottom w:val="0"/>
          <w:divBdr>
            <w:top w:val="none" w:sz="0" w:space="0" w:color="auto"/>
            <w:left w:val="none" w:sz="0" w:space="0" w:color="auto"/>
            <w:bottom w:val="none" w:sz="0" w:space="0" w:color="auto"/>
            <w:right w:val="none" w:sz="0" w:space="0" w:color="auto"/>
          </w:divBdr>
        </w:div>
        <w:div w:id="436759274">
          <w:marLeft w:val="0"/>
          <w:marRight w:val="0"/>
          <w:marTop w:val="0"/>
          <w:marBottom w:val="0"/>
          <w:divBdr>
            <w:top w:val="none" w:sz="0" w:space="0" w:color="auto"/>
            <w:left w:val="none" w:sz="0" w:space="0" w:color="auto"/>
            <w:bottom w:val="none" w:sz="0" w:space="0" w:color="auto"/>
            <w:right w:val="none" w:sz="0" w:space="0" w:color="auto"/>
          </w:divBdr>
        </w:div>
        <w:div w:id="476268409">
          <w:marLeft w:val="0"/>
          <w:marRight w:val="0"/>
          <w:marTop w:val="0"/>
          <w:marBottom w:val="0"/>
          <w:divBdr>
            <w:top w:val="none" w:sz="0" w:space="0" w:color="auto"/>
            <w:left w:val="none" w:sz="0" w:space="0" w:color="auto"/>
            <w:bottom w:val="none" w:sz="0" w:space="0" w:color="auto"/>
            <w:right w:val="none" w:sz="0" w:space="0" w:color="auto"/>
          </w:divBdr>
        </w:div>
        <w:div w:id="569851308">
          <w:marLeft w:val="0"/>
          <w:marRight w:val="0"/>
          <w:marTop w:val="0"/>
          <w:marBottom w:val="0"/>
          <w:divBdr>
            <w:top w:val="none" w:sz="0" w:space="0" w:color="auto"/>
            <w:left w:val="none" w:sz="0" w:space="0" w:color="auto"/>
            <w:bottom w:val="none" w:sz="0" w:space="0" w:color="auto"/>
            <w:right w:val="none" w:sz="0" w:space="0" w:color="auto"/>
          </w:divBdr>
        </w:div>
        <w:div w:id="652025414">
          <w:marLeft w:val="0"/>
          <w:marRight w:val="0"/>
          <w:marTop w:val="0"/>
          <w:marBottom w:val="0"/>
          <w:divBdr>
            <w:top w:val="none" w:sz="0" w:space="0" w:color="auto"/>
            <w:left w:val="none" w:sz="0" w:space="0" w:color="auto"/>
            <w:bottom w:val="none" w:sz="0" w:space="0" w:color="auto"/>
            <w:right w:val="none" w:sz="0" w:space="0" w:color="auto"/>
          </w:divBdr>
        </w:div>
        <w:div w:id="925185283">
          <w:marLeft w:val="0"/>
          <w:marRight w:val="0"/>
          <w:marTop w:val="0"/>
          <w:marBottom w:val="0"/>
          <w:divBdr>
            <w:top w:val="none" w:sz="0" w:space="0" w:color="auto"/>
            <w:left w:val="none" w:sz="0" w:space="0" w:color="auto"/>
            <w:bottom w:val="none" w:sz="0" w:space="0" w:color="auto"/>
            <w:right w:val="none" w:sz="0" w:space="0" w:color="auto"/>
          </w:divBdr>
        </w:div>
        <w:div w:id="1015500357">
          <w:marLeft w:val="0"/>
          <w:marRight w:val="0"/>
          <w:marTop w:val="0"/>
          <w:marBottom w:val="0"/>
          <w:divBdr>
            <w:top w:val="none" w:sz="0" w:space="0" w:color="auto"/>
            <w:left w:val="none" w:sz="0" w:space="0" w:color="auto"/>
            <w:bottom w:val="none" w:sz="0" w:space="0" w:color="auto"/>
            <w:right w:val="none" w:sz="0" w:space="0" w:color="auto"/>
          </w:divBdr>
        </w:div>
        <w:div w:id="1054743172">
          <w:marLeft w:val="0"/>
          <w:marRight w:val="0"/>
          <w:marTop w:val="0"/>
          <w:marBottom w:val="0"/>
          <w:divBdr>
            <w:top w:val="none" w:sz="0" w:space="0" w:color="auto"/>
            <w:left w:val="none" w:sz="0" w:space="0" w:color="auto"/>
            <w:bottom w:val="none" w:sz="0" w:space="0" w:color="auto"/>
            <w:right w:val="none" w:sz="0" w:space="0" w:color="auto"/>
          </w:divBdr>
        </w:div>
        <w:div w:id="1064764801">
          <w:marLeft w:val="0"/>
          <w:marRight w:val="0"/>
          <w:marTop w:val="0"/>
          <w:marBottom w:val="0"/>
          <w:divBdr>
            <w:top w:val="none" w:sz="0" w:space="0" w:color="auto"/>
            <w:left w:val="none" w:sz="0" w:space="0" w:color="auto"/>
            <w:bottom w:val="none" w:sz="0" w:space="0" w:color="auto"/>
            <w:right w:val="none" w:sz="0" w:space="0" w:color="auto"/>
          </w:divBdr>
        </w:div>
        <w:div w:id="1277368389">
          <w:marLeft w:val="0"/>
          <w:marRight w:val="0"/>
          <w:marTop w:val="0"/>
          <w:marBottom w:val="0"/>
          <w:divBdr>
            <w:top w:val="none" w:sz="0" w:space="0" w:color="auto"/>
            <w:left w:val="none" w:sz="0" w:space="0" w:color="auto"/>
            <w:bottom w:val="none" w:sz="0" w:space="0" w:color="auto"/>
            <w:right w:val="none" w:sz="0" w:space="0" w:color="auto"/>
          </w:divBdr>
        </w:div>
        <w:div w:id="1285848959">
          <w:marLeft w:val="0"/>
          <w:marRight w:val="0"/>
          <w:marTop w:val="0"/>
          <w:marBottom w:val="0"/>
          <w:divBdr>
            <w:top w:val="none" w:sz="0" w:space="0" w:color="auto"/>
            <w:left w:val="none" w:sz="0" w:space="0" w:color="auto"/>
            <w:bottom w:val="none" w:sz="0" w:space="0" w:color="auto"/>
            <w:right w:val="none" w:sz="0" w:space="0" w:color="auto"/>
          </w:divBdr>
        </w:div>
        <w:div w:id="1425110259">
          <w:marLeft w:val="0"/>
          <w:marRight w:val="0"/>
          <w:marTop w:val="0"/>
          <w:marBottom w:val="0"/>
          <w:divBdr>
            <w:top w:val="none" w:sz="0" w:space="0" w:color="auto"/>
            <w:left w:val="none" w:sz="0" w:space="0" w:color="auto"/>
            <w:bottom w:val="none" w:sz="0" w:space="0" w:color="auto"/>
            <w:right w:val="none" w:sz="0" w:space="0" w:color="auto"/>
          </w:divBdr>
        </w:div>
        <w:div w:id="1439255698">
          <w:marLeft w:val="0"/>
          <w:marRight w:val="0"/>
          <w:marTop w:val="0"/>
          <w:marBottom w:val="0"/>
          <w:divBdr>
            <w:top w:val="none" w:sz="0" w:space="0" w:color="auto"/>
            <w:left w:val="none" w:sz="0" w:space="0" w:color="auto"/>
            <w:bottom w:val="none" w:sz="0" w:space="0" w:color="auto"/>
            <w:right w:val="none" w:sz="0" w:space="0" w:color="auto"/>
          </w:divBdr>
        </w:div>
        <w:div w:id="1950772604">
          <w:marLeft w:val="0"/>
          <w:marRight w:val="0"/>
          <w:marTop w:val="0"/>
          <w:marBottom w:val="0"/>
          <w:divBdr>
            <w:top w:val="none" w:sz="0" w:space="0" w:color="auto"/>
            <w:left w:val="none" w:sz="0" w:space="0" w:color="auto"/>
            <w:bottom w:val="none" w:sz="0" w:space="0" w:color="auto"/>
            <w:right w:val="none" w:sz="0" w:space="0" w:color="auto"/>
          </w:divBdr>
        </w:div>
        <w:div w:id="2119058665">
          <w:marLeft w:val="0"/>
          <w:marRight w:val="0"/>
          <w:marTop w:val="0"/>
          <w:marBottom w:val="0"/>
          <w:divBdr>
            <w:top w:val="none" w:sz="0" w:space="0" w:color="auto"/>
            <w:left w:val="none" w:sz="0" w:space="0" w:color="auto"/>
            <w:bottom w:val="none" w:sz="0" w:space="0" w:color="auto"/>
            <w:right w:val="none" w:sz="0" w:space="0" w:color="auto"/>
          </w:divBdr>
        </w:div>
      </w:divsChild>
    </w:div>
    <w:div w:id="1876845255">
      <w:bodyDiv w:val="1"/>
      <w:marLeft w:val="0"/>
      <w:marRight w:val="0"/>
      <w:marTop w:val="0"/>
      <w:marBottom w:val="0"/>
      <w:divBdr>
        <w:top w:val="none" w:sz="0" w:space="0" w:color="auto"/>
        <w:left w:val="none" w:sz="0" w:space="0" w:color="auto"/>
        <w:bottom w:val="none" w:sz="0" w:space="0" w:color="auto"/>
        <w:right w:val="none" w:sz="0" w:space="0" w:color="auto"/>
      </w:divBdr>
      <w:divsChild>
        <w:div w:id="599409835">
          <w:marLeft w:val="0"/>
          <w:marRight w:val="0"/>
          <w:marTop w:val="0"/>
          <w:marBottom w:val="0"/>
          <w:divBdr>
            <w:top w:val="none" w:sz="0" w:space="0" w:color="auto"/>
            <w:left w:val="none" w:sz="0" w:space="0" w:color="auto"/>
            <w:bottom w:val="none" w:sz="0" w:space="0" w:color="auto"/>
            <w:right w:val="none" w:sz="0" w:space="0" w:color="auto"/>
          </w:divBdr>
        </w:div>
        <w:div w:id="766734911">
          <w:marLeft w:val="0"/>
          <w:marRight w:val="0"/>
          <w:marTop w:val="0"/>
          <w:marBottom w:val="0"/>
          <w:divBdr>
            <w:top w:val="none" w:sz="0" w:space="0" w:color="auto"/>
            <w:left w:val="none" w:sz="0" w:space="0" w:color="auto"/>
            <w:bottom w:val="none" w:sz="0" w:space="0" w:color="auto"/>
            <w:right w:val="none" w:sz="0" w:space="0" w:color="auto"/>
          </w:divBdr>
        </w:div>
        <w:div w:id="796803679">
          <w:marLeft w:val="0"/>
          <w:marRight w:val="0"/>
          <w:marTop w:val="0"/>
          <w:marBottom w:val="0"/>
          <w:divBdr>
            <w:top w:val="none" w:sz="0" w:space="0" w:color="auto"/>
            <w:left w:val="none" w:sz="0" w:space="0" w:color="auto"/>
            <w:bottom w:val="none" w:sz="0" w:space="0" w:color="auto"/>
            <w:right w:val="none" w:sz="0" w:space="0" w:color="auto"/>
          </w:divBdr>
        </w:div>
        <w:div w:id="839469454">
          <w:marLeft w:val="0"/>
          <w:marRight w:val="0"/>
          <w:marTop w:val="0"/>
          <w:marBottom w:val="0"/>
          <w:divBdr>
            <w:top w:val="none" w:sz="0" w:space="0" w:color="auto"/>
            <w:left w:val="none" w:sz="0" w:space="0" w:color="auto"/>
            <w:bottom w:val="none" w:sz="0" w:space="0" w:color="auto"/>
            <w:right w:val="none" w:sz="0" w:space="0" w:color="auto"/>
          </w:divBdr>
        </w:div>
        <w:div w:id="1145663695">
          <w:marLeft w:val="0"/>
          <w:marRight w:val="0"/>
          <w:marTop w:val="0"/>
          <w:marBottom w:val="0"/>
          <w:divBdr>
            <w:top w:val="none" w:sz="0" w:space="0" w:color="auto"/>
            <w:left w:val="none" w:sz="0" w:space="0" w:color="auto"/>
            <w:bottom w:val="none" w:sz="0" w:space="0" w:color="auto"/>
            <w:right w:val="none" w:sz="0" w:space="0" w:color="auto"/>
          </w:divBdr>
        </w:div>
        <w:div w:id="1331325857">
          <w:marLeft w:val="0"/>
          <w:marRight w:val="0"/>
          <w:marTop w:val="0"/>
          <w:marBottom w:val="0"/>
          <w:divBdr>
            <w:top w:val="none" w:sz="0" w:space="0" w:color="auto"/>
            <w:left w:val="none" w:sz="0" w:space="0" w:color="auto"/>
            <w:bottom w:val="none" w:sz="0" w:space="0" w:color="auto"/>
            <w:right w:val="none" w:sz="0" w:space="0" w:color="auto"/>
          </w:divBdr>
        </w:div>
        <w:div w:id="1431732040">
          <w:marLeft w:val="0"/>
          <w:marRight w:val="0"/>
          <w:marTop w:val="0"/>
          <w:marBottom w:val="0"/>
          <w:divBdr>
            <w:top w:val="none" w:sz="0" w:space="0" w:color="auto"/>
            <w:left w:val="none" w:sz="0" w:space="0" w:color="auto"/>
            <w:bottom w:val="none" w:sz="0" w:space="0" w:color="auto"/>
            <w:right w:val="none" w:sz="0" w:space="0" w:color="auto"/>
          </w:divBdr>
        </w:div>
        <w:div w:id="1630625337">
          <w:marLeft w:val="0"/>
          <w:marRight w:val="0"/>
          <w:marTop w:val="0"/>
          <w:marBottom w:val="0"/>
          <w:divBdr>
            <w:top w:val="none" w:sz="0" w:space="0" w:color="auto"/>
            <w:left w:val="none" w:sz="0" w:space="0" w:color="auto"/>
            <w:bottom w:val="none" w:sz="0" w:space="0" w:color="auto"/>
            <w:right w:val="none" w:sz="0" w:space="0" w:color="auto"/>
          </w:divBdr>
        </w:div>
        <w:div w:id="1656377719">
          <w:marLeft w:val="0"/>
          <w:marRight w:val="0"/>
          <w:marTop w:val="0"/>
          <w:marBottom w:val="0"/>
          <w:divBdr>
            <w:top w:val="none" w:sz="0" w:space="0" w:color="auto"/>
            <w:left w:val="none" w:sz="0" w:space="0" w:color="auto"/>
            <w:bottom w:val="none" w:sz="0" w:space="0" w:color="auto"/>
            <w:right w:val="none" w:sz="0" w:space="0" w:color="auto"/>
          </w:divBdr>
        </w:div>
        <w:div w:id="1733962274">
          <w:marLeft w:val="0"/>
          <w:marRight w:val="0"/>
          <w:marTop w:val="0"/>
          <w:marBottom w:val="0"/>
          <w:divBdr>
            <w:top w:val="none" w:sz="0" w:space="0" w:color="auto"/>
            <w:left w:val="none" w:sz="0" w:space="0" w:color="auto"/>
            <w:bottom w:val="none" w:sz="0" w:space="0" w:color="auto"/>
            <w:right w:val="none" w:sz="0" w:space="0" w:color="auto"/>
          </w:divBdr>
        </w:div>
        <w:div w:id="1757163460">
          <w:marLeft w:val="0"/>
          <w:marRight w:val="0"/>
          <w:marTop w:val="0"/>
          <w:marBottom w:val="0"/>
          <w:divBdr>
            <w:top w:val="none" w:sz="0" w:space="0" w:color="auto"/>
            <w:left w:val="none" w:sz="0" w:space="0" w:color="auto"/>
            <w:bottom w:val="none" w:sz="0" w:space="0" w:color="auto"/>
            <w:right w:val="none" w:sz="0" w:space="0" w:color="auto"/>
          </w:divBdr>
        </w:div>
        <w:div w:id="1986887121">
          <w:marLeft w:val="0"/>
          <w:marRight w:val="0"/>
          <w:marTop w:val="0"/>
          <w:marBottom w:val="0"/>
          <w:divBdr>
            <w:top w:val="none" w:sz="0" w:space="0" w:color="auto"/>
            <w:left w:val="none" w:sz="0" w:space="0" w:color="auto"/>
            <w:bottom w:val="none" w:sz="0" w:space="0" w:color="auto"/>
            <w:right w:val="none" w:sz="0" w:space="0" w:color="auto"/>
          </w:divBdr>
        </w:div>
        <w:div w:id="2016372348">
          <w:marLeft w:val="0"/>
          <w:marRight w:val="0"/>
          <w:marTop w:val="0"/>
          <w:marBottom w:val="0"/>
          <w:divBdr>
            <w:top w:val="none" w:sz="0" w:space="0" w:color="auto"/>
            <w:left w:val="none" w:sz="0" w:space="0" w:color="auto"/>
            <w:bottom w:val="none" w:sz="0" w:space="0" w:color="auto"/>
            <w:right w:val="none" w:sz="0" w:space="0" w:color="auto"/>
          </w:divBdr>
        </w:div>
        <w:div w:id="2022316940">
          <w:marLeft w:val="0"/>
          <w:marRight w:val="0"/>
          <w:marTop w:val="0"/>
          <w:marBottom w:val="0"/>
          <w:divBdr>
            <w:top w:val="none" w:sz="0" w:space="0" w:color="auto"/>
            <w:left w:val="none" w:sz="0" w:space="0" w:color="auto"/>
            <w:bottom w:val="none" w:sz="0" w:space="0" w:color="auto"/>
            <w:right w:val="none" w:sz="0" w:space="0" w:color="auto"/>
          </w:divBdr>
        </w:div>
        <w:div w:id="2058436061">
          <w:marLeft w:val="0"/>
          <w:marRight w:val="0"/>
          <w:marTop w:val="0"/>
          <w:marBottom w:val="0"/>
          <w:divBdr>
            <w:top w:val="none" w:sz="0" w:space="0" w:color="auto"/>
            <w:left w:val="none" w:sz="0" w:space="0" w:color="auto"/>
            <w:bottom w:val="none" w:sz="0" w:space="0" w:color="auto"/>
            <w:right w:val="none" w:sz="0" w:space="0" w:color="auto"/>
          </w:divBdr>
        </w:div>
        <w:div w:id="2074424268">
          <w:marLeft w:val="0"/>
          <w:marRight w:val="0"/>
          <w:marTop w:val="0"/>
          <w:marBottom w:val="0"/>
          <w:divBdr>
            <w:top w:val="none" w:sz="0" w:space="0" w:color="auto"/>
            <w:left w:val="none" w:sz="0" w:space="0" w:color="auto"/>
            <w:bottom w:val="none" w:sz="0" w:space="0" w:color="auto"/>
            <w:right w:val="none" w:sz="0" w:space="0" w:color="auto"/>
          </w:divBdr>
        </w:div>
      </w:divsChild>
    </w:div>
    <w:div w:id="2079210983">
      <w:bodyDiv w:val="1"/>
      <w:marLeft w:val="0"/>
      <w:marRight w:val="0"/>
      <w:marTop w:val="0"/>
      <w:marBottom w:val="0"/>
      <w:divBdr>
        <w:top w:val="none" w:sz="0" w:space="0" w:color="auto"/>
        <w:left w:val="none" w:sz="0" w:space="0" w:color="auto"/>
        <w:bottom w:val="none" w:sz="0" w:space="0" w:color="auto"/>
        <w:right w:val="none" w:sz="0" w:space="0" w:color="auto"/>
      </w:divBdr>
    </w:div>
    <w:div w:id="209350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wa.smolik@pbu20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europa.eu/tools/espd?lang=pl" TargetMode="External"/><Relationship Id="rId4" Type="http://schemas.openxmlformats.org/officeDocument/2006/relationships/settings" Target="settings.xml"/><Relationship Id="rId9" Type="http://schemas.openxmlformats.org/officeDocument/2006/relationships/hyperlink" Target="mailto:andrzej.swierbut@pbu2020.eu"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65AB64-46DA-48C6-B1E1-7B0C092C0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7312</Words>
  <Characters>43874</Characters>
  <Application>Microsoft Office Word</Application>
  <DocSecurity>0</DocSecurity>
  <Lines>365</Lines>
  <Paragraphs>102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CPE</Company>
  <LinksUpToDate>false</LinksUpToDate>
  <CharactersWithSpaces>51084</CharactersWithSpaces>
  <SharedDoc>false</SharedDoc>
  <HLinks>
    <vt:vector size="24" baseType="variant">
      <vt:variant>
        <vt:i4>7995454</vt:i4>
      </vt:variant>
      <vt:variant>
        <vt:i4>9</vt:i4>
      </vt:variant>
      <vt:variant>
        <vt:i4>0</vt:i4>
      </vt:variant>
      <vt:variant>
        <vt:i4>5</vt:i4>
      </vt:variant>
      <vt:variant>
        <vt:lpwstr>https://ec.europa.eu/tools/espd?lang=pl</vt:lpwstr>
      </vt:variant>
      <vt:variant>
        <vt:lpwstr/>
      </vt:variant>
      <vt:variant>
        <vt:i4>4587624</vt:i4>
      </vt:variant>
      <vt:variant>
        <vt:i4>6</vt:i4>
      </vt:variant>
      <vt:variant>
        <vt:i4>0</vt:i4>
      </vt:variant>
      <vt:variant>
        <vt:i4>5</vt:i4>
      </vt:variant>
      <vt:variant>
        <vt:lpwstr>mailto:agnieszka.cwikla@cpe.gov.pl</vt:lpwstr>
      </vt:variant>
      <vt:variant>
        <vt:lpwstr/>
      </vt:variant>
      <vt:variant>
        <vt:i4>4587624</vt:i4>
      </vt:variant>
      <vt:variant>
        <vt:i4>3</vt:i4>
      </vt:variant>
      <vt:variant>
        <vt:i4>0</vt:i4>
      </vt:variant>
      <vt:variant>
        <vt:i4>5</vt:i4>
      </vt:variant>
      <vt:variant>
        <vt:lpwstr>mailto:agnieszka.cwikla@cpe.gov.pl</vt:lpwstr>
      </vt:variant>
      <vt:variant>
        <vt:lpwstr/>
      </vt:variant>
      <vt:variant>
        <vt:i4>6291460</vt:i4>
      </vt:variant>
      <vt:variant>
        <vt:i4>0</vt:i4>
      </vt:variant>
      <vt:variant>
        <vt:i4>0</vt:i4>
      </vt:variant>
      <vt:variant>
        <vt:i4>5</vt:i4>
      </vt:variant>
      <vt:variant>
        <vt:lpwstr>mailto:przetargi@cpe.gov.pl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Bien</dc:creator>
  <cp:lastModifiedBy>Piotr_Klos</cp:lastModifiedBy>
  <cp:revision>3</cp:revision>
  <cp:lastPrinted>2018-09-28T09:17:00Z</cp:lastPrinted>
  <dcterms:created xsi:type="dcterms:W3CDTF">2018-10-02T11:49:00Z</dcterms:created>
  <dcterms:modified xsi:type="dcterms:W3CDTF">2018-10-02T11:50:00Z</dcterms:modified>
</cp:coreProperties>
</file>