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76"/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22B72" w:rsidRPr="00977B9C" w:rsidTr="00B22B72">
        <w:trPr>
          <w:trHeight w:val="381"/>
        </w:trPr>
        <w:tc>
          <w:tcPr>
            <w:tcW w:w="9212" w:type="dxa"/>
          </w:tcPr>
          <w:p w:rsidR="00B22B72" w:rsidRPr="00977B9C" w:rsidRDefault="00B22B72" w:rsidP="00B22B72">
            <w:pPr>
              <w:pStyle w:val="Nagwek3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>WA.263.11.2018.MW                                                               ZAŁĄCZNIK NR 2 do SIWZ</w:t>
            </w:r>
          </w:p>
        </w:tc>
      </w:tr>
      <w:tr w:rsidR="00B22B72" w:rsidRPr="00977B9C" w:rsidTr="00B22B72">
        <w:trPr>
          <w:trHeight w:val="339"/>
        </w:trPr>
        <w:tc>
          <w:tcPr>
            <w:tcW w:w="9212" w:type="dxa"/>
          </w:tcPr>
          <w:p w:rsidR="00B22B72" w:rsidRPr="00977B9C" w:rsidRDefault="00B22B72" w:rsidP="00B22B72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25002F" w:rsidRDefault="0025002F" w:rsidP="0025002F">
      <w:pPr>
        <w:rPr>
          <w:kern w:val="3"/>
          <w:sz w:val="22"/>
          <w:szCs w:val="22"/>
        </w:rPr>
      </w:pPr>
    </w:p>
    <w:p w:rsidR="00B22B72" w:rsidRPr="00977B9C" w:rsidRDefault="00B22B72" w:rsidP="0025002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25002F" w:rsidRPr="00977B9C" w:rsidTr="0025002F">
        <w:tc>
          <w:tcPr>
            <w:tcW w:w="3227" w:type="dxa"/>
          </w:tcPr>
          <w:p w:rsidR="0025002F" w:rsidRPr="0025002F" w:rsidRDefault="0025002F" w:rsidP="0025002F">
            <w:pPr>
              <w:jc w:val="center"/>
              <w:rPr>
                <w:sz w:val="22"/>
                <w:szCs w:val="22"/>
              </w:rPr>
            </w:pPr>
          </w:p>
          <w:p w:rsidR="0025002F" w:rsidRDefault="0025002F" w:rsidP="0025002F">
            <w:pPr>
              <w:jc w:val="center"/>
              <w:rPr>
                <w:sz w:val="22"/>
                <w:szCs w:val="22"/>
              </w:rPr>
            </w:pPr>
          </w:p>
          <w:p w:rsidR="00B22B72" w:rsidRPr="0025002F" w:rsidRDefault="00B22B72" w:rsidP="0025002F">
            <w:pPr>
              <w:jc w:val="center"/>
              <w:rPr>
                <w:sz w:val="22"/>
                <w:szCs w:val="22"/>
              </w:rPr>
            </w:pPr>
          </w:p>
          <w:p w:rsidR="0025002F" w:rsidRPr="0025002F" w:rsidRDefault="0025002F" w:rsidP="0025002F">
            <w:pPr>
              <w:jc w:val="center"/>
              <w:rPr>
                <w:sz w:val="22"/>
                <w:szCs w:val="22"/>
              </w:rPr>
            </w:pPr>
          </w:p>
          <w:p w:rsidR="0025002F" w:rsidRPr="0025002F" w:rsidRDefault="0025002F" w:rsidP="0025002F">
            <w:pPr>
              <w:jc w:val="center"/>
              <w:rPr>
                <w:sz w:val="22"/>
                <w:szCs w:val="22"/>
              </w:rPr>
            </w:pPr>
            <w:r w:rsidRPr="0025002F">
              <w:rPr>
                <w:sz w:val="22"/>
                <w:szCs w:val="22"/>
              </w:rPr>
              <w:t>(pieczęć Wykonawcy)</w:t>
            </w:r>
          </w:p>
        </w:tc>
      </w:tr>
    </w:tbl>
    <w:p w:rsidR="0025002F" w:rsidRPr="00977B9C" w:rsidRDefault="0025002F" w:rsidP="0025002F">
      <w:pPr>
        <w:jc w:val="center"/>
        <w:rPr>
          <w:sz w:val="22"/>
          <w:szCs w:val="22"/>
        </w:rPr>
      </w:pPr>
    </w:p>
    <w:p w:rsidR="0025002F" w:rsidRPr="00977B9C" w:rsidRDefault="0025002F" w:rsidP="0025002F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 xml:space="preserve">Ja niżej podpisany/My niżej podpisani </w:t>
      </w:r>
    </w:p>
    <w:p w:rsidR="0025002F" w:rsidRPr="00977B9C" w:rsidRDefault="0025002F" w:rsidP="0025002F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25002F" w:rsidRPr="00977B9C" w:rsidRDefault="0025002F" w:rsidP="0025002F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 xml:space="preserve">będąc upoważnionym/i/ do reprezentowania Wykonawcy: </w:t>
      </w:r>
    </w:p>
    <w:p w:rsidR="0025002F" w:rsidRPr="00977B9C" w:rsidRDefault="0025002F" w:rsidP="0025002F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będącego……… (M/Ś/D)* przedsiębiorcą, …………………………………………………..</w:t>
      </w:r>
    </w:p>
    <w:p w:rsidR="0025002F" w:rsidRPr="00977B9C" w:rsidRDefault="0025002F" w:rsidP="0025002F">
      <w:pPr>
        <w:spacing w:line="276" w:lineRule="auto"/>
        <w:jc w:val="both"/>
        <w:rPr>
          <w:sz w:val="22"/>
          <w:szCs w:val="22"/>
        </w:rPr>
      </w:pPr>
      <w:r w:rsidRPr="00977B9C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25002F" w:rsidRPr="00977B9C" w:rsidRDefault="0025002F" w:rsidP="0025002F">
      <w:pPr>
        <w:spacing w:line="276" w:lineRule="auto"/>
        <w:jc w:val="both"/>
        <w:rPr>
          <w:sz w:val="22"/>
          <w:szCs w:val="22"/>
        </w:rPr>
      </w:pPr>
      <w:r w:rsidRPr="00977B9C">
        <w:rPr>
          <w:sz w:val="22"/>
          <w:szCs w:val="22"/>
        </w:rPr>
        <w:t>*proszę wskazać właściwe</w:t>
      </w:r>
    </w:p>
    <w:p w:rsidR="0025002F" w:rsidRPr="00977B9C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5979EB" w:rsidRDefault="0025002F" w:rsidP="0025002F">
      <w:pPr>
        <w:spacing w:line="276" w:lineRule="auto"/>
        <w:jc w:val="both"/>
        <w:rPr>
          <w:b/>
          <w:sz w:val="22"/>
          <w:szCs w:val="22"/>
        </w:rPr>
      </w:pPr>
      <w:r w:rsidRPr="00977B9C">
        <w:rPr>
          <w:sz w:val="22"/>
          <w:szCs w:val="22"/>
        </w:rPr>
        <w:t xml:space="preserve">w odpowiedzi na „Publiczne ogłoszenie o zamówieniu nr </w:t>
      </w:r>
      <w:r w:rsidR="005979EB">
        <w:rPr>
          <w:sz w:val="22"/>
          <w:szCs w:val="22"/>
        </w:rPr>
        <w:t xml:space="preserve"> </w:t>
      </w:r>
      <w:r w:rsidR="005979EB" w:rsidRPr="005979EB">
        <w:rPr>
          <w:sz w:val="22"/>
          <w:szCs w:val="22"/>
        </w:rPr>
        <w:t>WA.263.11.2018</w:t>
      </w:r>
      <w:r w:rsidRPr="00977B9C">
        <w:rPr>
          <w:sz w:val="22"/>
          <w:szCs w:val="22"/>
        </w:rPr>
        <w:t xml:space="preserve">” dotyczące postępowania prowadzonego przez Centrum Projektów Europejskich w trybie przetargu nieograniczonego na </w:t>
      </w:r>
      <w:r w:rsidRPr="00977B9C">
        <w:rPr>
          <w:b/>
          <w:sz w:val="22"/>
          <w:szCs w:val="22"/>
        </w:rPr>
        <w:t xml:space="preserve">świadczenie wybranych usług w ramach organizacji spotkań w latach 2018-2019 dla Wspólnego Sekretariatu PB. </w:t>
      </w:r>
    </w:p>
    <w:p w:rsidR="0025002F" w:rsidRPr="00977B9C" w:rsidRDefault="0025002F" w:rsidP="0025002F">
      <w:pPr>
        <w:spacing w:line="276" w:lineRule="auto"/>
        <w:jc w:val="both"/>
        <w:rPr>
          <w:b/>
          <w:sz w:val="22"/>
          <w:szCs w:val="22"/>
        </w:rPr>
      </w:pPr>
      <w:r w:rsidRPr="00977B9C">
        <w:rPr>
          <w:b/>
          <w:sz w:val="22"/>
          <w:szCs w:val="22"/>
        </w:rPr>
        <w:t xml:space="preserve"> </w:t>
      </w:r>
    </w:p>
    <w:p w:rsidR="0025002F" w:rsidRDefault="0025002F" w:rsidP="0025002F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  <w:r w:rsidRPr="00977B9C">
        <w:rPr>
          <w:sz w:val="22"/>
          <w:szCs w:val="22"/>
          <w:u w:val="single"/>
        </w:rPr>
        <w:t>składam/składamy niniejszą ofertę</w:t>
      </w:r>
      <w:r>
        <w:rPr>
          <w:sz w:val="22"/>
          <w:szCs w:val="22"/>
          <w:u w:val="single"/>
        </w:rPr>
        <w:t>:</w:t>
      </w:r>
    </w:p>
    <w:p w:rsidR="0025002F" w:rsidRDefault="0025002F" w:rsidP="0025002F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25002F" w:rsidRPr="0000294E" w:rsidRDefault="0025002F" w:rsidP="008A570D">
      <w:pPr>
        <w:pStyle w:val="Tekstpodstawowy"/>
        <w:numPr>
          <w:ilvl w:val="0"/>
          <w:numId w:val="64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00294E">
        <w:rPr>
          <w:b/>
          <w:sz w:val="22"/>
          <w:szCs w:val="22"/>
          <w:u w:val="single"/>
        </w:rPr>
        <w:t xml:space="preserve">Kryterium CENA  </w:t>
      </w:r>
    </w:p>
    <w:p w:rsidR="0025002F" w:rsidRPr="00977B9C" w:rsidRDefault="0025002F" w:rsidP="0025002F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25002F" w:rsidRDefault="0025002F" w:rsidP="0025002F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całkowita brutto mojej/naszej</w:t>
      </w:r>
      <w:r w:rsidRPr="00977B9C">
        <w:rPr>
          <w:b/>
          <w:sz w:val="22"/>
          <w:szCs w:val="22"/>
        </w:rPr>
        <w:t xml:space="preserve"> oferty* za realizację całości przedmiotu zamówienia, zgodnie z warunkami dokumentacji przetargowej wynosi:</w:t>
      </w:r>
    </w:p>
    <w:p w:rsidR="0025002F" w:rsidRPr="00977B9C" w:rsidRDefault="0025002F" w:rsidP="0025002F">
      <w:pPr>
        <w:spacing w:line="276" w:lineRule="auto"/>
        <w:jc w:val="both"/>
        <w:rPr>
          <w:color w:val="00000A"/>
          <w:sz w:val="22"/>
          <w:szCs w:val="22"/>
          <w:lang w:eastAsia="en-US"/>
        </w:rPr>
      </w:pPr>
      <w:r w:rsidRPr="00977B9C">
        <w:rPr>
          <w:b/>
          <w:sz w:val="22"/>
          <w:szCs w:val="22"/>
        </w:rPr>
        <w:t xml:space="preserve"> </w:t>
      </w:r>
    </w:p>
    <w:p w:rsidR="0025002F" w:rsidRDefault="0025002F" w:rsidP="0025002F">
      <w:pPr>
        <w:spacing w:line="276" w:lineRule="auto"/>
        <w:ind w:left="708"/>
        <w:rPr>
          <w:sz w:val="22"/>
          <w:szCs w:val="22"/>
        </w:rPr>
      </w:pPr>
      <w:r w:rsidRPr="00977B9C">
        <w:rPr>
          <w:b/>
          <w:sz w:val="22"/>
          <w:szCs w:val="22"/>
          <w:u w:val="single"/>
        </w:rPr>
        <w:t>Razem bru</w:t>
      </w:r>
      <w:r>
        <w:rPr>
          <w:b/>
          <w:sz w:val="22"/>
          <w:szCs w:val="22"/>
          <w:u w:val="single"/>
        </w:rPr>
        <w:t>tto: ……………………………………</w:t>
      </w:r>
      <w:r w:rsidRPr="00977B9C">
        <w:rPr>
          <w:b/>
          <w:sz w:val="22"/>
          <w:szCs w:val="22"/>
          <w:u w:val="single"/>
        </w:rPr>
        <w:t>złotych</w:t>
      </w:r>
      <w:r w:rsidRPr="00C37A7D">
        <w:rPr>
          <w:b/>
          <w:color w:val="FF0000"/>
          <w:sz w:val="22"/>
          <w:szCs w:val="22"/>
        </w:rPr>
        <w:t>*</w:t>
      </w:r>
      <w:r>
        <w:rPr>
          <w:b/>
          <w:color w:val="FF0000"/>
          <w:sz w:val="22"/>
          <w:szCs w:val="22"/>
        </w:rPr>
        <w:t>*</w:t>
      </w:r>
      <w:r w:rsidRPr="00C37A7D">
        <w:rPr>
          <w:b/>
          <w:sz w:val="22"/>
          <w:szCs w:val="22"/>
        </w:rPr>
        <w:t xml:space="preserve"> </w:t>
      </w:r>
      <w:r w:rsidRPr="00977B9C">
        <w:rPr>
          <w:sz w:val="22"/>
          <w:szCs w:val="22"/>
        </w:rPr>
        <w:t xml:space="preserve">(suma </w:t>
      </w:r>
      <w:r>
        <w:rPr>
          <w:sz w:val="22"/>
          <w:szCs w:val="22"/>
        </w:rPr>
        <w:t>pozycji „Łączna cena</w:t>
      </w:r>
      <w:r w:rsidRPr="00977B9C">
        <w:rPr>
          <w:sz w:val="22"/>
          <w:szCs w:val="22"/>
        </w:rPr>
        <w:t xml:space="preserve"> brutto” z </w:t>
      </w:r>
      <w:r>
        <w:rPr>
          <w:sz w:val="22"/>
          <w:szCs w:val="22"/>
        </w:rPr>
        <w:t>Tabeli nr 1, Tabeli nr 2 i Tabeli nr 3</w:t>
      </w:r>
      <w:r w:rsidRPr="00977B9C">
        <w:rPr>
          <w:sz w:val="22"/>
          <w:szCs w:val="22"/>
        </w:rPr>
        <w:t>)</w:t>
      </w:r>
    </w:p>
    <w:p w:rsidR="0025002F" w:rsidRPr="00977B9C" w:rsidRDefault="0025002F" w:rsidP="0025002F">
      <w:pPr>
        <w:spacing w:line="276" w:lineRule="auto"/>
        <w:ind w:left="708"/>
        <w:rPr>
          <w:b/>
          <w:sz w:val="22"/>
          <w:szCs w:val="22"/>
          <w:u w:val="single"/>
        </w:rPr>
      </w:pPr>
      <w:r w:rsidRPr="00977B9C">
        <w:rPr>
          <w:sz w:val="22"/>
          <w:szCs w:val="22"/>
        </w:rPr>
        <w:t xml:space="preserve"> </w:t>
      </w:r>
    </w:p>
    <w:p w:rsidR="0025002F" w:rsidRDefault="0025002F" w:rsidP="0025002F">
      <w:pPr>
        <w:spacing w:line="276" w:lineRule="auto"/>
        <w:ind w:left="708"/>
        <w:rPr>
          <w:b/>
          <w:sz w:val="22"/>
          <w:szCs w:val="22"/>
          <w:u w:val="single"/>
        </w:rPr>
      </w:pPr>
      <w:r w:rsidRPr="00977B9C">
        <w:rPr>
          <w:b/>
          <w:sz w:val="22"/>
          <w:szCs w:val="22"/>
          <w:u w:val="single"/>
        </w:rPr>
        <w:t>(słownie brutto: ……………………………………………………………………)</w:t>
      </w:r>
    </w:p>
    <w:p w:rsidR="0025002F" w:rsidRDefault="0025002F" w:rsidP="0025002F">
      <w:pPr>
        <w:spacing w:line="276" w:lineRule="auto"/>
        <w:rPr>
          <w:b/>
          <w:sz w:val="22"/>
          <w:szCs w:val="22"/>
          <w:u w:val="single"/>
        </w:rPr>
      </w:pPr>
    </w:p>
    <w:p w:rsidR="0025002F" w:rsidRPr="00C37A7D" w:rsidRDefault="0025002F" w:rsidP="0025002F">
      <w:pPr>
        <w:spacing w:line="276" w:lineRule="auto"/>
        <w:rPr>
          <w:sz w:val="22"/>
          <w:szCs w:val="22"/>
          <w:u w:val="single"/>
        </w:rPr>
      </w:pPr>
      <w:r w:rsidRPr="00C37A7D">
        <w:rPr>
          <w:sz w:val="22"/>
          <w:szCs w:val="22"/>
        </w:rPr>
        <w:t>*niewłaściwe skreślić</w:t>
      </w:r>
    </w:p>
    <w:p w:rsidR="0025002F" w:rsidRPr="00977B9C" w:rsidRDefault="0025002F" w:rsidP="0025002F">
      <w:pPr>
        <w:spacing w:line="276" w:lineRule="auto"/>
        <w:jc w:val="both"/>
        <w:rPr>
          <w:b/>
          <w:sz w:val="22"/>
          <w:szCs w:val="22"/>
        </w:rPr>
      </w:pPr>
      <w:r w:rsidRPr="00977B9C">
        <w:rPr>
          <w:color w:val="FF0000"/>
          <w:sz w:val="22"/>
          <w:szCs w:val="22"/>
        </w:rPr>
        <w:t>*</w:t>
      </w:r>
      <w:r>
        <w:rPr>
          <w:color w:val="FF0000"/>
          <w:sz w:val="22"/>
          <w:szCs w:val="22"/>
        </w:rPr>
        <w:t>*</w:t>
      </w:r>
      <w:r w:rsidRPr="00977B9C">
        <w:rPr>
          <w:color w:val="FF0000"/>
          <w:sz w:val="22"/>
          <w:szCs w:val="22"/>
        </w:rPr>
        <w:t xml:space="preserve">(Wykonawca winien podać sumę </w:t>
      </w:r>
      <w:r>
        <w:rPr>
          <w:color w:val="FF0000"/>
          <w:sz w:val="22"/>
          <w:szCs w:val="22"/>
        </w:rPr>
        <w:t xml:space="preserve">łącznych </w:t>
      </w:r>
      <w:r w:rsidRPr="00977B9C">
        <w:rPr>
          <w:color w:val="FF0000"/>
          <w:sz w:val="22"/>
          <w:szCs w:val="22"/>
        </w:rPr>
        <w:t xml:space="preserve">cen </w:t>
      </w:r>
      <w:r>
        <w:rPr>
          <w:color w:val="FF0000"/>
          <w:sz w:val="22"/>
          <w:szCs w:val="22"/>
        </w:rPr>
        <w:t xml:space="preserve">brutto </w:t>
      </w:r>
      <w:r w:rsidRPr="00977B9C">
        <w:rPr>
          <w:color w:val="FF0000"/>
          <w:sz w:val="22"/>
          <w:szCs w:val="22"/>
        </w:rPr>
        <w:t>z wszystkich poniższych tabel cenowych)</w:t>
      </w:r>
    </w:p>
    <w:p w:rsidR="0025002F" w:rsidRPr="00977B9C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ind w:left="-142"/>
        <w:jc w:val="both"/>
        <w:rPr>
          <w:rFonts w:cs="Arial"/>
          <w:b/>
          <w:u w:val="single"/>
        </w:rPr>
      </w:pPr>
      <w:r w:rsidRPr="00977B9C">
        <w:rPr>
          <w:b/>
          <w:sz w:val="22"/>
          <w:szCs w:val="22"/>
          <w:u w:val="single"/>
        </w:rPr>
        <w:t>W TYM</w:t>
      </w:r>
      <w:r>
        <w:rPr>
          <w:rFonts w:cs="Arial"/>
          <w:b/>
          <w:u w:val="single"/>
        </w:rPr>
        <w:t>:</w:t>
      </w:r>
    </w:p>
    <w:p w:rsidR="0025002F" w:rsidRDefault="0025002F" w:rsidP="0025002F">
      <w:pPr>
        <w:spacing w:line="276" w:lineRule="auto"/>
        <w:ind w:left="-142"/>
        <w:jc w:val="both"/>
        <w:rPr>
          <w:rFonts w:cs="Arial"/>
          <w:b/>
          <w:u w:val="single"/>
        </w:rPr>
        <w:sectPr w:rsidR="0025002F" w:rsidSect="008A570D"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709" w:right="1417" w:bottom="1417" w:left="1417" w:header="708" w:footer="956" w:gutter="0"/>
          <w:cols w:space="708"/>
          <w:docGrid w:linePitch="360"/>
        </w:sectPr>
      </w:pPr>
    </w:p>
    <w:p w:rsidR="0025002F" w:rsidRDefault="0025002F" w:rsidP="0025002F">
      <w:pPr>
        <w:pStyle w:val="Tekstpodstawowy"/>
        <w:spacing w:line="360" w:lineRule="auto"/>
        <w:jc w:val="both"/>
        <w:rPr>
          <w:szCs w:val="24"/>
          <w:u w:val="single"/>
        </w:rPr>
      </w:pPr>
    </w:p>
    <w:p w:rsidR="0025002F" w:rsidRPr="00352535" w:rsidRDefault="0025002F" w:rsidP="008A570D">
      <w:pPr>
        <w:widowControl w:val="0"/>
        <w:numPr>
          <w:ilvl w:val="0"/>
          <w:numId w:val="63"/>
        </w:numPr>
        <w:suppressAutoHyphens/>
        <w:autoSpaceDE w:val="0"/>
        <w:autoSpaceDN w:val="0"/>
        <w:ind w:left="425" w:hanging="426"/>
        <w:jc w:val="both"/>
        <w:rPr>
          <w:szCs w:val="24"/>
          <w:u w:val="single"/>
        </w:rPr>
      </w:pPr>
      <w:r w:rsidRPr="00352535">
        <w:rPr>
          <w:b/>
          <w:sz w:val="24"/>
          <w:szCs w:val="24"/>
          <w:u w:val="single"/>
        </w:rPr>
        <w:t>USŁUGI GASTRONOMICZNE/CATERINGOWE</w:t>
      </w:r>
      <w:r w:rsidRPr="00352535">
        <w:rPr>
          <w:b/>
          <w:sz w:val="24"/>
          <w:szCs w:val="24"/>
        </w:rPr>
        <w:t xml:space="preserve"> W OBIEKTACH SPEŁNI</w:t>
      </w:r>
      <w:r>
        <w:rPr>
          <w:b/>
          <w:sz w:val="24"/>
          <w:szCs w:val="24"/>
        </w:rPr>
        <w:t>AJĄCYCH WYMOGI HOTELU, UWZGLĘDNIAJĄCE WSZYSTKIE KOSZTY WYKONANIA ZAMÓWIENIA</w:t>
      </w:r>
      <w:r>
        <w:rPr>
          <w:sz w:val="22"/>
          <w:szCs w:val="22"/>
        </w:rPr>
        <w:t xml:space="preserve"> </w:t>
      </w:r>
      <w:r>
        <w:rPr>
          <w:b/>
          <w:sz w:val="24"/>
          <w:szCs w:val="24"/>
        </w:rPr>
        <w:t xml:space="preserve">ZGODNIE Z  </w:t>
      </w:r>
      <w:r w:rsidRPr="00352535">
        <w:rPr>
          <w:b/>
          <w:sz w:val="24"/>
          <w:szCs w:val="24"/>
        </w:rPr>
        <w:t>OP</w:t>
      </w:r>
      <w:r>
        <w:rPr>
          <w:b/>
          <w:sz w:val="24"/>
          <w:szCs w:val="24"/>
        </w:rPr>
        <w:t>Z</w:t>
      </w:r>
    </w:p>
    <w:p w:rsidR="0025002F" w:rsidRDefault="0025002F" w:rsidP="0025002F">
      <w:pPr>
        <w:widowControl w:val="0"/>
        <w:suppressAutoHyphens/>
        <w:autoSpaceDE w:val="0"/>
        <w:autoSpaceDN w:val="0"/>
        <w:ind w:left="425"/>
        <w:jc w:val="both"/>
        <w:rPr>
          <w:b/>
          <w:sz w:val="24"/>
          <w:szCs w:val="24"/>
        </w:rPr>
      </w:pPr>
    </w:p>
    <w:p w:rsidR="0025002F" w:rsidRDefault="0025002F" w:rsidP="0025002F">
      <w:pPr>
        <w:widowControl w:val="0"/>
        <w:suppressAutoHyphens/>
        <w:autoSpaceDE w:val="0"/>
        <w:autoSpaceDN w:val="0"/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Tabela cenowa nr 1</w:t>
      </w:r>
    </w:p>
    <w:tbl>
      <w:tblPr>
        <w:tblpPr w:leftFromText="141" w:rightFromText="141" w:vertAnchor="page" w:horzAnchor="page" w:tblpX="792" w:tblpY="2091"/>
        <w:tblW w:w="14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32"/>
        <w:gridCol w:w="5265"/>
        <w:gridCol w:w="6"/>
        <w:gridCol w:w="2064"/>
        <w:gridCol w:w="1418"/>
        <w:gridCol w:w="8"/>
        <w:gridCol w:w="1956"/>
        <w:gridCol w:w="1094"/>
        <w:gridCol w:w="12"/>
        <w:gridCol w:w="2116"/>
      </w:tblGrid>
      <w:tr w:rsidR="0025002F" w:rsidRPr="002052E3" w:rsidTr="0025002F">
        <w:tc>
          <w:tcPr>
            <w:tcW w:w="618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L.p.</w:t>
            </w:r>
          </w:p>
        </w:tc>
        <w:tc>
          <w:tcPr>
            <w:tcW w:w="5297" w:type="dxa"/>
            <w:gridSpan w:val="2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Przedmiot zamówienia</w:t>
            </w:r>
          </w:p>
        </w:tc>
        <w:tc>
          <w:tcPr>
            <w:tcW w:w="2070" w:type="dxa"/>
            <w:gridSpan w:val="2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Cena brutto za 1 osobę – w zł</w:t>
            </w:r>
          </w:p>
        </w:tc>
        <w:tc>
          <w:tcPr>
            <w:tcW w:w="1418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Maksymalna liczba osób</w:t>
            </w:r>
          </w:p>
        </w:tc>
        <w:tc>
          <w:tcPr>
            <w:tcW w:w="1964" w:type="dxa"/>
            <w:gridSpan w:val="2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Cena brutto za usługę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3 x kol 4)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Ilość usług</w:t>
            </w:r>
          </w:p>
        </w:tc>
        <w:tc>
          <w:tcPr>
            <w:tcW w:w="2116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5 x kol 6)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pPr>
              <w:jc w:val="center"/>
            </w:pPr>
            <w:r w:rsidRPr="002052E3">
              <w:t>Kol 1</w:t>
            </w:r>
          </w:p>
        </w:tc>
        <w:tc>
          <w:tcPr>
            <w:tcW w:w="5297" w:type="dxa"/>
            <w:gridSpan w:val="2"/>
          </w:tcPr>
          <w:p w:rsidR="0025002F" w:rsidRPr="002052E3" w:rsidRDefault="0025002F" w:rsidP="0025002F">
            <w:pPr>
              <w:jc w:val="center"/>
            </w:pPr>
            <w:r w:rsidRPr="002052E3">
              <w:t>Kol 2</w:t>
            </w:r>
          </w:p>
        </w:tc>
        <w:tc>
          <w:tcPr>
            <w:tcW w:w="2070" w:type="dxa"/>
            <w:gridSpan w:val="2"/>
          </w:tcPr>
          <w:p w:rsidR="0025002F" w:rsidRPr="002052E3" w:rsidRDefault="0025002F" w:rsidP="0025002F">
            <w:pPr>
              <w:jc w:val="center"/>
            </w:pPr>
            <w:r w:rsidRPr="002052E3">
              <w:t>Kol 3</w:t>
            </w:r>
          </w:p>
        </w:tc>
        <w:tc>
          <w:tcPr>
            <w:tcW w:w="1418" w:type="dxa"/>
          </w:tcPr>
          <w:p w:rsidR="0025002F" w:rsidRPr="002052E3" w:rsidRDefault="0025002F" w:rsidP="0025002F">
            <w:pPr>
              <w:jc w:val="center"/>
            </w:pPr>
            <w:r w:rsidRPr="002052E3">
              <w:t>Kol 4</w:t>
            </w:r>
          </w:p>
        </w:tc>
        <w:tc>
          <w:tcPr>
            <w:tcW w:w="1964" w:type="dxa"/>
            <w:gridSpan w:val="2"/>
          </w:tcPr>
          <w:p w:rsidR="0025002F" w:rsidRPr="002052E3" w:rsidRDefault="0025002F" w:rsidP="0025002F">
            <w:pPr>
              <w:jc w:val="center"/>
            </w:pPr>
            <w:r w:rsidRPr="002052E3">
              <w:t>Kol 5</w:t>
            </w:r>
          </w:p>
        </w:tc>
        <w:tc>
          <w:tcPr>
            <w:tcW w:w="1106" w:type="dxa"/>
            <w:gridSpan w:val="2"/>
          </w:tcPr>
          <w:p w:rsidR="0025002F" w:rsidRPr="002052E3" w:rsidRDefault="0025002F" w:rsidP="0025002F">
            <w:pPr>
              <w:jc w:val="center"/>
            </w:pPr>
            <w:r w:rsidRPr="002052E3">
              <w:t>Kol 6</w:t>
            </w:r>
          </w:p>
        </w:tc>
        <w:tc>
          <w:tcPr>
            <w:tcW w:w="2116" w:type="dxa"/>
          </w:tcPr>
          <w:p w:rsidR="0025002F" w:rsidRPr="002052E3" w:rsidRDefault="0025002F" w:rsidP="0025002F">
            <w:pPr>
              <w:jc w:val="center"/>
            </w:pPr>
            <w:r w:rsidRPr="002052E3">
              <w:t>Kol 7</w:t>
            </w:r>
          </w:p>
        </w:tc>
      </w:tr>
      <w:tr w:rsidR="0025002F" w:rsidRPr="002052E3" w:rsidTr="00DF784B">
        <w:tc>
          <w:tcPr>
            <w:tcW w:w="14589" w:type="dxa"/>
            <w:gridSpan w:val="11"/>
            <w:shd w:val="clear" w:color="auto" w:fill="auto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USŁUGI GASTRONOMICZNE/CATERINGOWE PODCZAS WYDARZEŃ NA TERENIE DANII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1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lunchu w formie bufetu</w:t>
            </w:r>
            <w:r w:rsidRPr="00994F88">
              <w:t xml:space="preserve"> podczas wydarzenia </w:t>
            </w:r>
            <w:r w:rsidRPr="0025002F">
              <w:rPr>
                <w:b/>
              </w:rPr>
              <w:t>jednodniowego</w:t>
            </w:r>
            <w:r w:rsidRPr="00994F88">
              <w:t xml:space="preserve"> w Danii (1 x lunch)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2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lunchu w formie bufetu</w:t>
            </w:r>
            <w:r w:rsidRPr="00994F88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994F88">
              <w:t xml:space="preserve"> w Danii (2 x lunch)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3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przerwy kawowej ciągłej</w:t>
            </w:r>
            <w:r w:rsidRPr="00994F88">
              <w:t xml:space="preserve"> podczas wydarzenia </w:t>
            </w:r>
            <w:r w:rsidRPr="0025002F">
              <w:rPr>
                <w:b/>
              </w:rPr>
              <w:t>jednodniowego</w:t>
            </w:r>
            <w:r w:rsidRPr="00994F88">
              <w:t xml:space="preserve"> w Danii (1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4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przerwy kawowej ciągłej</w:t>
            </w:r>
            <w:r w:rsidRPr="00994F88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994F88">
              <w:t xml:space="preserve"> w Danii (2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/>
          <w:p w:rsidR="0025002F" w:rsidRPr="002052E3" w:rsidRDefault="0025002F" w:rsidP="0025002F">
            <w:r w:rsidRPr="002052E3">
              <w:t>5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kolacji w formie bufetu</w:t>
            </w:r>
            <w:r w:rsidRPr="00994F88">
              <w:t xml:space="preserve"> podczas wydarzenia w Danii (1 x kolacja)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DF784B">
        <w:tc>
          <w:tcPr>
            <w:tcW w:w="14589" w:type="dxa"/>
            <w:gridSpan w:val="11"/>
            <w:shd w:val="clear" w:color="auto" w:fill="auto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USŁUGI GASTRONOMICZNE/CATERINGOWE PODCZAS WYDARZEŃ NA TERENIE LITWY</w:t>
            </w:r>
          </w:p>
        </w:tc>
      </w:tr>
      <w:tr w:rsidR="0025002F" w:rsidRPr="002052E3" w:rsidTr="00DF784B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6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lunchu w formie bufetu</w:t>
            </w:r>
            <w:r w:rsidRPr="00994F88">
              <w:t xml:space="preserve"> podczas wydarzenia </w:t>
            </w:r>
            <w:r w:rsidRPr="0025002F">
              <w:rPr>
                <w:b/>
              </w:rPr>
              <w:t>jednodniowego</w:t>
            </w:r>
            <w:r w:rsidRPr="00994F88">
              <w:t xml:space="preserve"> na Litwie (1 x lunch)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  <w:shd w:val="clear" w:color="auto" w:fill="auto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  <w:shd w:val="clear" w:color="auto" w:fill="auto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7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lunchu w formie bufetu</w:t>
            </w:r>
            <w:r w:rsidRPr="00994F88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994F88">
              <w:t xml:space="preserve"> na Litwie (2 x lunch)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8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przerwy kawowej ciągłej</w:t>
            </w:r>
            <w:r w:rsidRPr="00994F88">
              <w:t xml:space="preserve"> podczas wydarzenia </w:t>
            </w:r>
            <w:r w:rsidRPr="0025002F">
              <w:rPr>
                <w:b/>
              </w:rPr>
              <w:t>jednodniowego</w:t>
            </w:r>
            <w:r w:rsidRPr="00994F88">
              <w:t xml:space="preserve"> na Litwie (1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9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przerwy kawowej ciągłej</w:t>
            </w:r>
            <w:r w:rsidRPr="00994F88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994F88">
              <w:t xml:space="preserve"> na Litwie (2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10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kolacji w formie bufetu</w:t>
            </w:r>
            <w:r w:rsidRPr="00994F88">
              <w:t xml:space="preserve"> podczas wydarzenia na Litwie (1 x kolacja)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DF784B">
        <w:tc>
          <w:tcPr>
            <w:tcW w:w="14589" w:type="dxa"/>
            <w:gridSpan w:val="11"/>
            <w:shd w:val="clear" w:color="auto" w:fill="auto"/>
          </w:tcPr>
          <w:p w:rsidR="0025002F" w:rsidRPr="002052E3" w:rsidRDefault="0025002F" w:rsidP="0025002F">
            <w:pPr>
              <w:jc w:val="center"/>
            </w:pPr>
            <w:r w:rsidRPr="0025002F">
              <w:rPr>
                <w:b/>
              </w:rPr>
              <w:t>USŁUGI GASTRONOMICZNE/CATERINGOWE PODCZAS WYDARZEŃ NA TERENIE POLSKI</w:t>
            </w:r>
          </w:p>
        </w:tc>
      </w:tr>
      <w:tr w:rsidR="0025002F" w:rsidRPr="000E030F" w:rsidTr="0025002F">
        <w:tc>
          <w:tcPr>
            <w:tcW w:w="650" w:type="dxa"/>
            <w:gridSpan w:val="2"/>
            <w:shd w:val="clear" w:color="auto" w:fill="auto"/>
          </w:tcPr>
          <w:p w:rsidR="0025002F" w:rsidRPr="00DD6F85" w:rsidRDefault="0025002F" w:rsidP="0025002F">
            <w:r w:rsidRPr="00DD6F85">
              <w:t>11</w:t>
            </w:r>
          </w:p>
        </w:tc>
        <w:tc>
          <w:tcPr>
            <w:tcW w:w="5271" w:type="dxa"/>
            <w:gridSpan w:val="2"/>
            <w:shd w:val="clear" w:color="auto" w:fill="auto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lunchu w formie bufetu </w:t>
            </w:r>
            <w:r w:rsidRPr="000E030F">
              <w:t>podczas wydarzenia</w:t>
            </w:r>
            <w:r w:rsidRPr="0025002F">
              <w:rPr>
                <w:b/>
              </w:rPr>
              <w:t xml:space="preserve"> jednodniowego</w:t>
            </w:r>
            <w:r w:rsidRPr="000E030F">
              <w:t xml:space="preserve"> w Gdańsku (1 x lunch)</w:t>
            </w:r>
          </w:p>
        </w:tc>
        <w:tc>
          <w:tcPr>
            <w:tcW w:w="2064" w:type="dxa"/>
            <w:shd w:val="clear" w:color="auto" w:fill="auto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FF25E1" w:rsidRDefault="00FF25E1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30</w:t>
            </w:r>
          </w:p>
        </w:tc>
        <w:tc>
          <w:tcPr>
            <w:tcW w:w="1956" w:type="dxa"/>
            <w:shd w:val="clear" w:color="auto" w:fill="auto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094" w:type="dxa"/>
            <w:shd w:val="clear" w:color="auto" w:fill="auto"/>
          </w:tcPr>
          <w:p w:rsidR="00FF25E1" w:rsidRDefault="00FF25E1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2</w:t>
            </w:r>
          </w:p>
        </w:tc>
        <w:tc>
          <w:tcPr>
            <w:tcW w:w="2128" w:type="dxa"/>
            <w:gridSpan w:val="2"/>
            <w:shd w:val="clear" w:color="auto" w:fill="auto"/>
          </w:tcPr>
          <w:p w:rsidR="0025002F" w:rsidRPr="000E030F" w:rsidRDefault="0025002F" w:rsidP="0025002F">
            <w:pPr>
              <w:jc w:val="center"/>
            </w:pP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0E030F">
              <w:t>……………… zł</w:t>
            </w:r>
          </w:p>
        </w:tc>
      </w:tr>
      <w:tr w:rsidR="0025002F" w:rsidRPr="000E030F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DD6F85" w:rsidRDefault="0025002F" w:rsidP="0025002F">
            <w:r w:rsidRPr="00DD6F85">
              <w:t>12</w:t>
            </w:r>
          </w:p>
        </w:tc>
        <w:tc>
          <w:tcPr>
            <w:tcW w:w="5297" w:type="dxa"/>
            <w:gridSpan w:val="2"/>
          </w:tcPr>
          <w:p w:rsidR="0025002F" w:rsidRPr="000E030F" w:rsidRDefault="0025002F" w:rsidP="0025002F">
            <w:r w:rsidRPr="0025002F">
              <w:rPr>
                <w:b/>
              </w:rPr>
              <w:t>Zapewnienie lunchu w formie bufetu</w:t>
            </w:r>
            <w:r w:rsidRPr="000E030F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0E030F">
              <w:t xml:space="preserve"> w Gdańsku (2 x lunch)</w:t>
            </w:r>
          </w:p>
        </w:tc>
        <w:tc>
          <w:tcPr>
            <w:tcW w:w="2070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418" w:type="dxa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40</w:t>
            </w:r>
          </w:p>
        </w:tc>
        <w:tc>
          <w:tcPr>
            <w:tcW w:w="1964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106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4</w:t>
            </w:r>
          </w:p>
        </w:tc>
        <w:tc>
          <w:tcPr>
            <w:tcW w:w="2116" w:type="dxa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DD6F85" w:rsidRDefault="0025002F" w:rsidP="0025002F">
            <w:r w:rsidRPr="00DD6F85">
              <w:lastRenderedPageBreak/>
              <w:t>13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lunchu w formie bufetu </w:t>
            </w:r>
            <w:r w:rsidRPr="000E030F">
              <w:t>podczas wydarzenia</w:t>
            </w:r>
            <w:r w:rsidRPr="0025002F">
              <w:rPr>
                <w:b/>
              </w:rPr>
              <w:t xml:space="preserve"> dwudniowego</w:t>
            </w:r>
            <w:r w:rsidRPr="000E030F">
              <w:t xml:space="preserve"> w Gdańsku lub w obszarze wsparcia Programu w Polsce (2 x lunch)</w:t>
            </w:r>
          </w:p>
        </w:tc>
        <w:tc>
          <w:tcPr>
            <w:tcW w:w="2070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25</w:t>
            </w:r>
          </w:p>
        </w:tc>
        <w:tc>
          <w:tcPr>
            <w:tcW w:w="1964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4</w:t>
            </w:r>
          </w:p>
        </w:tc>
        <w:tc>
          <w:tcPr>
            <w:tcW w:w="2116" w:type="dxa"/>
          </w:tcPr>
          <w:p w:rsidR="0025002F" w:rsidRPr="000E030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14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przerwy kawowej ciągłej </w:t>
            </w:r>
            <w:r w:rsidRPr="002052E3">
              <w:t xml:space="preserve">podczas wydarzenia </w:t>
            </w:r>
            <w:r w:rsidRPr="0025002F">
              <w:rPr>
                <w:b/>
              </w:rPr>
              <w:t>jednodniowego</w:t>
            </w:r>
            <w:r w:rsidRPr="002052E3">
              <w:t xml:space="preserve"> w </w:t>
            </w:r>
            <w:r>
              <w:t>Gdańsku (1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C09EB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487DA6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724AE5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15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przerwy kawowej ciągłej </w:t>
            </w:r>
            <w:r w:rsidRPr="002052E3">
              <w:t xml:space="preserve">podczas wydarzenia </w:t>
            </w:r>
            <w:r w:rsidRPr="0025002F">
              <w:rPr>
                <w:b/>
              </w:rPr>
              <w:t xml:space="preserve">dwudniowego </w:t>
            </w:r>
            <w:r w:rsidRPr="002052E3">
              <w:t xml:space="preserve">w </w:t>
            </w:r>
            <w:r>
              <w:t>Gdańsku (2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C09EB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40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487DA6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4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724AE5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16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przerwy kawowej ciągłej </w:t>
            </w:r>
            <w:r w:rsidRPr="002052E3">
              <w:t xml:space="preserve">podczas wydarzenia </w:t>
            </w:r>
            <w:r w:rsidRPr="0025002F">
              <w:rPr>
                <w:b/>
              </w:rPr>
              <w:t xml:space="preserve">dwudniowego </w:t>
            </w:r>
            <w:r w:rsidRPr="002052E3">
              <w:t xml:space="preserve"> w </w:t>
            </w:r>
            <w:r>
              <w:t>Gdańsku lub w obszarze wsparcia Programu w Polsce (2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C09EB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25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487DA6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4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724AE5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17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>Zapewnienie kolacji w formie bufetu</w:t>
            </w:r>
            <w:r>
              <w:t xml:space="preserve"> podczas wydarzenia</w:t>
            </w:r>
            <w:r w:rsidRPr="002052E3">
              <w:t xml:space="preserve"> w </w:t>
            </w:r>
            <w:r>
              <w:t>Gdańsku lub w obszarze wsparcia Programu w Polsce (1 x kolacja)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C09EB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Pr="00994F88" w:rsidRDefault="0025002F" w:rsidP="0025002F">
            <w:pPr>
              <w:jc w:val="center"/>
            </w:pPr>
            <w:r>
              <w:t>25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487DA6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Pr="00994F88" w:rsidRDefault="0025002F" w:rsidP="0025002F">
            <w:pPr>
              <w:jc w:val="center"/>
            </w:pPr>
            <w:r>
              <w:t>4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724AE5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18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jc w:val="right"/>
              <w:rPr>
                <w:b/>
              </w:rPr>
            </w:pPr>
            <w:r w:rsidRPr="0025002F">
              <w:rPr>
                <w:b/>
              </w:rPr>
              <w:t>RAZEM</w:t>
            </w:r>
          </w:p>
        </w:tc>
        <w:tc>
          <w:tcPr>
            <w:tcW w:w="2070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:rsidR="0025002F" w:rsidRPr="002052E3" w:rsidRDefault="0025002F" w:rsidP="0025002F"/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052E3" w:rsidRDefault="0025002F" w:rsidP="0025002F">
            <w:pPr>
              <w:jc w:val="center"/>
            </w:pP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:rsidR="0025002F" w:rsidRPr="002052E3" w:rsidRDefault="0025002F" w:rsidP="0025002F">
            <w:pPr>
              <w:jc w:val="center"/>
            </w:pP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19</w:t>
            </w:r>
          </w:p>
        </w:tc>
        <w:tc>
          <w:tcPr>
            <w:tcW w:w="13971" w:type="dxa"/>
            <w:gridSpan w:val="10"/>
          </w:tcPr>
          <w:p w:rsidR="0025002F" w:rsidRPr="0025002F" w:rsidRDefault="0025002F" w:rsidP="0025002F">
            <w:pPr>
              <w:jc w:val="right"/>
              <w:rPr>
                <w:b/>
              </w:rPr>
            </w:pP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25002F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25002F" w:rsidRPr="00771FB6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25002F" w:rsidRDefault="0025002F" w:rsidP="008A570D">
      <w:pPr>
        <w:widowControl w:val="0"/>
        <w:numPr>
          <w:ilvl w:val="0"/>
          <w:numId w:val="63"/>
        </w:numPr>
        <w:suppressAutoHyphens/>
        <w:autoSpaceDE w:val="0"/>
        <w:autoSpaceDN w:val="0"/>
        <w:spacing w:line="360" w:lineRule="auto"/>
        <w:ind w:left="426" w:hanging="426"/>
        <w:rPr>
          <w:b/>
          <w:sz w:val="24"/>
          <w:szCs w:val="24"/>
        </w:rPr>
      </w:pPr>
      <w:r w:rsidRPr="00352535">
        <w:rPr>
          <w:b/>
          <w:sz w:val="24"/>
          <w:szCs w:val="24"/>
          <w:u w:val="single"/>
        </w:rPr>
        <w:t xml:space="preserve">ZAPEWNIENIE SAL </w:t>
      </w:r>
      <w:r>
        <w:rPr>
          <w:b/>
          <w:sz w:val="24"/>
          <w:szCs w:val="24"/>
          <w:u w:val="single"/>
        </w:rPr>
        <w:t xml:space="preserve">KONFERENCYJNYCH </w:t>
      </w:r>
      <w:r w:rsidRPr="00352535">
        <w:rPr>
          <w:b/>
          <w:sz w:val="24"/>
          <w:szCs w:val="24"/>
          <w:u w:val="single"/>
        </w:rPr>
        <w:t>WRAZ Z WYPOSAŻENIEM</w:t>
      </w:r>
      <w:r w:rsidRPr="004127C4">
        <w:rPr>
          <w:b/>
          <w:sz w:val="24"/>
          <w:szCs w:val="24"/>
        </w:rPr>
        <w:t xml:space="preserve"> W OBIEKTACH SPEŁNIAJĄCYCH WYMOGI HOTELU</w:t>
      </w:r>
      <w:r>
        <w:rPr>
          <w:b/>
          <w:sz w:val="24"/>
          <w:szCs w:val="24"/>
        </w:rPr>
        <w:t>,</w:t>
      </w:r>
      <w:r w:rsidRPr="004127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UWZGLĘDNIAJĄCE WSZYSTKIE KOSZTY WYKONANIA ZAMÓWIENIA</w:t>
      </w:r>
      <w:r>
        <w:rPr>
          <w:sz w:val="22"/>
          <w:szCs w:val="22"/>
        </w:rPr>
        <w:t xml:space="preserve"> </w:t>
      </w:r>
      <w:r w:rsidRPr="004127C4">
        <w:rPr>
          <w:b/>
          <w:sz w:val="24"/>
          <w:szCs w:val="24"/>
        </w:rPr>
        <w:t>ZGODNIE Z OPZ</w:t>
      </w:r>
    </w:p>
    <w:p w:rsidR="0025002F" w:rsidRPr="006B0754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cenowa nr 2</w:t>
      </w:r>
    </w:p>
    <w:tbl>
      <w:tblPr>
        <w:tblW w:w="146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8"/>
        <w:gridCol w:w="6097"/>
        <w:gridCol w:w="1559"/>
        <w:gridCol w:w="1417"/>
        <w:gridCol w:w="1843"/>
        <w:gridCol w:w="1134"/>
        <w:gridCol w:w="1843"/>
      </w:tblGrid>
      <w:tr w:rsidR="0025002F" w:rsidRPr="00C465C6" w:rsidTr="0025002F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25002F">
              <w:rPr>
                <w:b/>
              </w:rPr>
              <w:t>L.p.</w:t>
            </w:r>
          </w:p>
        </w:tc>
        <w:tc>
          <w:tcPr>
            <w:tcW w:w="609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Przedmiot zamówienia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Cena brutto za 1 osobę – w zł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Maksymalna liczba osób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Cena brutto za 1 wydarzenie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3 x kol 4)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Ilość wydarzeń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5 x kol 6)</w:t>
            </w:r>
          </w:p>
        </w:tc>
      </w:tr>
      <w:tr w:rsidR="0025002F" w:rsidRPr="00C465C6" w:rsidTr="0025002F">
        <w:trPr>
          <w:cantSplit/>
          <w:trHeight w:val="20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jc w:val="center"/>
            </w:pPr>
            <w:r w:rsidRPr="00C465C6">
              <w:t>Kol 1</w:t>
            </w:r>
          </w:p>
        </w:tc>
        <w:tc>
          <w:tcPr>
            <w:tcW w:w="6097" w:type="dxa"/>
            <w:vAlign w:val="center"/>
          </w:tcPr>
          <w:p w:rsidR="0025002F" w:rsidRPr="00C465C6" w:rsidRDefault="0025002F" w:rsidP="0025002F">
            <w:pPr>
              <w:jc w:val="center"/>
            </w:pPr>
            <w:r w:rsidRPr="00C465C6">
              <w:t>Kol 2</w:t>
            </w:r>
          </w:p>
        </w:tc>
        <w:tc>
          <w:tcPr>
            <w:tcW w:w="1559" w:type="dxa"/>
            <w:vAlign w:val="center"/>
          </w:tcPr>
          <w:p w:rsidR="0025002F" w:rsidRPr="00B7505D" w:rsidRDefault="0025002F" w:rsidP="0025002F">
            <w:pPr>
              <w:jc w:val="center"/>
            </w:pPr>
            <w:r>
              <w:t>Kol 3</w:t>
            </w:r>
          </w:p>
        </w:tc>
        <w:tc>
          <w:tcPr>
            <w:tcW w:w="1417" w:type="dxa"/>
            <w:vAlign w:val="center"/>
          </w:tcPr>
          <w:p w:rsidR="0025002F" w:rsidRPr="00B7505D" w:rsidRDefault="0025002F" w:rsidP="0025002F">
            <w:pPr>
              <w:jc w:val="center"/>
            </w:pPr>
            <w:r>
              <w:t>Kol 4</w:t>
            </w:r>
          </w:p>
        </w:tc>
        <w:tc>
          <w:tcPr>
            <w:tcW w:w="1843" w:type="dxa"/>
          </w:tcPr>
          <w:p w:rsidR="0025002F" w:rsidRPr="00B7505D" w:rsidRDefault="0025002F" w:rsidP="0025002F">
            <w:pPr>
              <w:jc w:val="center"/>
            </w:pPr>
            <w:r w:rsidRPr="00C465C6">
              <w:t xml:space="preserve">Kol </w:t>
            </w:r>
            <w:r>
              <w:t>5</w:t>
            </w:r>
          </w:p>
        </w:tc>
        <w:tc>
          <w:tcPr>
            <w:tcW w:w="1134" w:type="dxa"/>
          </w:tcPr>
          <w:p w:rsidR="0025002F" w:rsidRPr="00C465C6" w:rsidRDefault="0025002F" w:rsidP="0025002F">
            <w:pPr>
              <w:jc w:val="center"/>
            </w:pPr>
            <w:r w:rsidRPr="00C465C6">
              <w:t xml:space="preserve">Kol </w:t>
            </w:r>
            <w:r>
              <w:t>6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jc w:val="center"/>
            </w:pPr>
            <w:r w:rsidRPr="00C465C6">
              <w:t xml:space="preserve">Kol </w:t>
            </w:r>
            <w:r>
              <w:t>7</w:t>
            </w:r>
          </w:p>
        </w:tc>
      </w:tr>
      <w:tr w:rsidR="0025002F" w:rsidRPr="00C465C6" w:rsidTr="00DF784B">
        <w:trPr>
          <w:cantSplit/>
          <w:trHeight w:val="20"/>
        </w:trPr>
        <w:tc>
          <w:tcPr>
            <w:tcW w:w="14601" w:type="dxa"/>
            <w:gridSpan w:val="7"/>
            <w:shd w:val="clear" w:color="auto" w:fill="auto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ZAPEWNIENIE SAL KONFERENCYJNYCH WRAZ Z WYPOSAŻENIEM PODCZAS WYDARZEŃ NA TERENIE DANII</w:t>
            </w:r>
          </w:p>
        </w:tc>
      </w:tr>
      <w:tr w:rsidR="0025002F" w:rsidRPr="00C465C6" w:rsidTr="00DF784B">
        <w:trPr>
          <w:cantSplit/>
          <w:trHeight w:val="20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1</w:t>
            </w:r>
          </w:p>
        </w:tc>
        <w:tc>
          <w:tcPr>
            <w:tcW w:w="6097" w:type="dxa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25002F">
              <w:rPr>
                <w:b/>
              </w:rPr>
              <w:t xml:space="preserve">Zapewnienie sali konferencyjnej wraz z wyposażeniem przez okres 1 dnia  </w:t>
            </w:r>
            <w:r w:rsidRPr="00994F88">
              <w:t xml:space="preserve">podczas wydarzenia w Danii </w:t>
            </w:r>
          </w:p>
        </w:tc>
        <w:tc>
          <w:tcPr>
            <w:tcW w:w="1559" w:type="dxa"/>
            <w:vAlign w:val="center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  <w:vAlign w:val="center"/>
          </w:tcPr>
          <w:p w:rsidR="00FF25E1" w:rsidRDefault="00FF25E1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B7505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B7505D">
              <w:t>30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shd w:val="clear" w:color="auto" w:fill="auto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1</w:t>
            </w:r>
          </w:p>
        </w:tc>
        <w:tc>
          <w:tcPr>
            <w:tcW w:w="1843" w:type="dxa"/>
            <w:shd w:val="clear" w:color="auto" w:fill="auto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……………… zł</w:t>
            </w:r>
          </w:p>
        </w:tc>
      </w:tr>
      <w:tr w:rsidR="0025002F" w:rsidRPr="00C465C6" w:rsidTr="00DF784B">
        <w:trPr>
          <w:cantSplit/>
          <w:trHeight w:val="501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2</w:t>
            </w:r>
          </w:p>
        </w:tc>
        <w:tc>
          <w:tcPr>
            <w:tcW w:w="6097" w:type="dxa"/>
          </w:tcPr>
          <w:p w:rsidR="0025002F" w:rsidRPr="00994F88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25002F">
              <w:rPr>
                <w:b/>
              </w:rPr>
              <w:t xml:space="preserve">Zapewnienie sali konferencyjnej wraz z wyposażeniem przez okres maks. 2 dni </w:t>
            </w:r>
            <w:r w:rsidRPr="00994F88">
              <w:t>podczas wydarzenia w Danii</w:t>
            </w:r>
          </w:p>
        </w:tc>
        <w:tc>
          <w:tcPr>
            <w:tcW w:w="1559" w:type="dxa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994F88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………</w:t>
            </w:r>
            <w:r w:rsidRPr="003C09EB">
              <w:t>…… zł</w:t>
            </w:r>
          </w:p>
        </w:tc>
        <w:tc>
          <w:tcPr>
            <w:tcW w:w="1417" w:type="dxa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B7505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B7505D">
              <w:t>50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shd w:val="clear" w:color="auto" w:fill="auto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1</w:t>
            </w:r>
          </w:p>
        </w:tc>
        <w:tc>
          <w:tcPr>
            <w:tcW w:w="1843" w:type="dxa"/>
            <w:shd w:val="clear" w:color="auto" w:fill="auto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……………… zł</w:t>
            </w:r>
          </w:p>
        </w:tc>
      </w:tr>
      <w:tr w:rsidR="0025002F" w:rsidRPr="00C465C6" w:rsidTr="00DF784B">
        <w:trPr>
          <w:cantSplit/>
          <w:trHeight w:val="20"/>
        </w:trPr>
        <w:tc>
          <w:tcPr>
            <w:tcW w:w="14601" w:type="dxa"/>
            <w:gridSpan w:val="7"/>
            <w:shd w:val="clear" w:color="auto" w:fill="auto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ZAPEWNIENIE SAL KONFERENCYJNYCH WRAZ Z WYPOSAŻENIEM PODCZAS WYDARZEŃ NA TERENIE LITWY</w:t>
            </w:r>
          </w:p>
        </w:tc>
      </w:tr>
      <w:tr w:rsidR="0025002F" w:rsidRPr="00C465C6" w:rsidTr="0025002F">
        <w:trPr>
          <w:cantSplit/>
          <w:trHeight w:val="20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3</w:t>
            </w:r>
          </w:p>
        </w:tc>
        <w:tc>
          <w:tcPr>
            <w:tcW w:w="6097" w:type="dxa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</w:rPr>
            </w:pPr>
            <w:r w:rsidRPr="0025002F">
              <w:rPr>
                <w:b/>
              </w:rPr>
              <w:t xml:space="preserve">Zapewnienie sali konferencyjnej wraz z wyposażeniem przez okres 1 dnia </w:t>
            </w:r>
            <w:r w:rsidRPr="00994F88">
              <w:t xml:space="preserve">podczas wydarzenia na Litwie </w:t>
            </w:r>
          </w:p>
        </w:tc>
        <w:tc>
          <w:tcPr>
            <w:tcW w:w="1559" w:type="dxa"/>
            <w:vAlign w:val="center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…………</w:t>
            </w:r>
            <w:r w:rsidRPr="003C09EB">
              <w:t>… zł</w:t>
            </w:r>
          </w:p>
        </w:tc>
        <w:tc>
          <w:tcPr>
            <w:tcW w:w="1417" w:type="dxa"/>
            <w:vAlign w:val="center"/>
          </w:tcPr>
          <w:p w:rsidR="00FF25E1" w:rsidRDefault="00FF25E1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B7505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B7505D">
              <w:t>30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  <w:tc>
          <w:tcPr>
            <w:tcW w:w="1134" w:type="dxa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t>2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</w:tr>
      <w:tr w:rsidR="0025002F" w:rsidRPr="00C465C6" w:rsidTr="0025002F">
        <w:trPr>
          <w:cantSplit/>
          <w:trHeight w:val="20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4</w:t>
            </w:r>
          </w:p>
        </w:tc>
        <w:tc>
          <w:tcPr>
            <w:tcW w:w="6097" w:type="dxa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</w:rPr>
            </w:pPr>
            <w:r w:rsidRPr="0025002F">
              <w:rPr>
                <w:b/>
              </w:rPr>
              <w:t xml:space="preserve">Zapewnienie sali konferencyjnej wraz z wyposażeniem przez okres 2 dni </w:t>
            </w:r>
            <w:r w:rsidRPr="00994F88">
              <w:t xml:space="preserve">podczas wydarzenia na Litwie </w:t>
            </w:r>
          </w:p>
        </w:tc>
        <w:tc>
          <w:tcPr>
            <w:tcW w:w="1559" w:type="dxa"/>
            <w:vAlign w:val="center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t>…………</w:t>
            </w:r>
            <w:r w:rsidRPr="003C09EB">
              <w:t>… zł</w:t>
            </w:r>
          </w:p>
        </w:tc>
        <w:tc>
          <w:tcPr>
            <w:tcW w:w="1417" w:type="dxa"/>
            <w:vAlign w:val="center"/>
          </w:tcPr>
          <w:p w:rsidR="00FF25E1" w:rsidRDefault="00FF25E1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B7505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B7505D">
              <w:t>50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  <w:tc>
          <w:tcPr>
            <w:tcW w:w="1134" w:type="dxa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t>2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</w:tr>
      <w:tr w:rsidR="0025002F" w:rsidRPr="00C465C6" w:rsidTr="00DF784B">
        <w:trPr>
          <w:cantSplit/>
          <w:trHeight w:val="20"/>
        </w:trPr>
        <w:tc>
          <w:tcPr>
            <w:tcW w:w="14601" w:type="dxa"/>
            <w:gridSpan w:val="7"/>
            <w:shd w:val="clear" w:color="auto" w:fill="auto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lastRenderedPageBreak/>
              <w:t>ZAPEWNIENIE SAL KONFERENCYJNYCH WRAZ Z WYPOSAŻENIEM PODC</w:t>
            </w:r>
            <w:r w:rsidR="007F6398">
              <w:rPr>
                <w:b/>
              </w:rPr>
              <w:t xml:space="preserve">ZAS WYDARZEŃ NA TERENIE POLSKI </w:t>
            </w:r>
          </w:p>
        </w:tc>
      </w:tr>
      <w:tr w:rsidR="0025002F" w:rsidRPr="00C465C6" w:rsidTr="0025002F">
        <w:trPr>
          <w:cantSplit/>
          <w:trHeight w:val="20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002F" w:rsidRPr="00E33E75" w:rsidRDefault="0025002F" w:rsidP="00E33E75">
            <w:pPr>
              <w:widowControl w:val="0"/>
              <w:suppressAutoHyphens/>
              <w:autoSpaceDE w:val="0"/>
              <w:autoSpaceDN w:val="0"/>
            </w:pPr>
            <w:r w:rsidRPr="00E33E75">
              <w:t>5</w:t>
            </w:r>
          </w:p>
        </w:tc>
        <w:tc>
          <w:tcPr>
            <w:tcW w:w="6097" w:type="dxa"/>
            <w:shd w:val="clear" w:color="auto" w:fill="auto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25002F">
              <w:rPr>
                <w:b/>
              </w:rPr>
              <w:t xml:space="preserve">Zapewnienie sali szkoleniowej wraz z wyposażeniem przez okres 2 dni </w:t>
            </w:r>
            <w:r w:rsidRPr="00C465C6">
              <w:t xml:space="preserve">podczas wydarzenia w Gdańsku </w:t>
            </w:r>
            <w:r>
              <w:t xml:space="preserve">lub w obszarze wsparcia Programu w Polsce </w:t>
            </w:r>
          </w:p>
        </w:tc>
        <w:tc>
          <w:tcPr>
            <w:tcW w:w="1559" w:type="dxa"/>
            <w:shd w:val="clear" w:color="auto" w:fill="auto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>
              <w:t>…………</w:t>
            </w:r>
            <w:r w:rsidRPr="00644760">
              <w:t>…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5002F" w:rsidRPr="00B7505D" w:rsidRDefault="0025002F" w:rsidP="00FF25E1">
            <w:pPr>
              <w:widowControl w:val="0"/>
              <w:suppressAutoHyphens/>
              <w:autoSpaceDE w:val="0"/>
              <w:autoSpaceDN w:val="0"/>
              <w:jc w:val="center"/>
            </w:pPr>
            <w:r w:rsidRPr="00B7505D">
              <w:t>25</w:t>
            </w:r>
          </w:p>
        </w:tc>
        <w:tc>
          <w:tcPr>
            <w:tcW w:w="1843" w:type="dxa"/>
            <w:shd w:val="clear" w:color="auto" w:fill="auto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130B1">
              <w:t>………………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002F" w:rsidRPr="0035648E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35648E">
              <w:t>4</w:t>
            </w:r>
          </w:p>
        </w:tc>
        <w:tc>
          <w:tcPr>
            <w:tcW w:w="1843" w:type="dxa"/>
            <w:shd w:val="clear" w:color="auto" w:fill="auto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23B77">
              <w:t>……………… zł</w:t>
            </w:r>
          </w:p>
        </w:tc>
      </w:tr>
      <w:tr w:rsidR="0025002F" w:rsidRPr="00C465C6" w:rsidTr="0025002F">
        <w:trPr>
          <w:cantSplit/>
          <w:trHeight w:val="20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>
              <w:t>6</w:t>
            </w:r>
          </w:p>
        </w:tc>
        <w:tc>
          <w:tcPr>
            <w:tcW w:w="6097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both"/>
            </w:pPr>
            <w:r w:rsidRPr="0025002F">
              <w:rPr>
                <w:b/>
              </w:rPr>
              <w:t xml:space="preserve">Zapewnienie sali szkoleniowej  wraz z wyposażeniem przez okres 1 dnia </w:t>
            </w:r>
            <w:r w:rsidRPr="00C465C6">
              <w:t>podczas wydarzenia w Gdańsku (Polska)</w:t>
            </w:r>
          </w:p>
        </w:tc>
        <w:tc>
          <w:tcPr>
            <w:tcW w:w="1559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>
              <w:t>………</w:t>
            </w:r>
            <w:r w:rsidRPr="00644760">
              <w:t>…… zł</w:t>
            </w:r>
          </w:p>
        </w:tc>
        <w:tc>
          <w:tcPr>
            <w:tcW w:w="1417" w:type="dxa"/>
            <w:vAlign w:val="center"/>
          </w:tcPr>
          <w:p w:rsidR="0025002F" w:rsidRPr="00B7505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B7505D">
              <w:t>30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……………… zł</w:t>
            </w:r>
          </w:p>
        </w:tc>
      </w:tr>
      <w:tr w:rsidR="0025002F" w:rsidRPr="00C465C6" w:rsidTr="0025002F">
        <w:trPr>
          <w:cantSplit/>
          <w:trHeight w:val="457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7</w:t>
            </w:r>
          </w:p>
        </w:tc>
        <w:tc>
          <w:tcPr>
            <w:tcW w:w="6097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both"/>
            </w:pPr>
            <w:r w:rsidRPr="0025002F">
              <w:rPr>
                <w:b/>
              </w:rPr>
              <w:t xml:space="preserve">Zapewnienie sali szkoleniowej wraz z wyposażeniem przez okres 2 dni </w:t>
            </w:r>
            <w:r w:rsidRPr="00C465C6">
              <w:t>podczas wydarzenia w Gdańsku (Polska)</w:t>
            </w:r>
          </w:p>
        </w:tc>
        <w:tc>
          <w:tcPr>
            <w:tcW w:w="1559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>
              <w:t>…………</w:t>
            </w:r>
            <w:r w:rsidRPr="00644760">
              <w:t>… zł</w:t>
            </w:r>
          </w:p>
        </w:tc>
        <w:tc>
          <w:tcPr>
            <w:tcW w:w="1417" w:type="dxa"/>
            <w:vAlign w:val="center"/>
          </w:tcPr>
          <w:p w:rsidR="0025002F" w:rsidRPr="00B7505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B7505D">
              <w:t>40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t>4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jc w:val="center"/>
            </w:pPr>
          </w:p>
          <w:p w:rsidR="0025002F" w:rsidRPr="00C465C6" w:rsidRDefault="0025002F" w:rsidP="0025002F">
            <w:pPr>
              <w:jc w:val="center"/>
            </w:pPr>
            <w:r w:rsidRPr="00C465C6">
              <w:t>……………… zł</w:t>
            </w:r>
          </w:p>
        </w:tc>
      </w:tr>
      <w:tr w:rsidR="0025002F" w:rsidRPr="00C465C6" w:rsidTr="0025002F">
        <w:trPr>
          <w:cantSplit/>
          <w:trHeight w:val="20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8</w:t>
            </w:r>
          </w:p>
        </w:tc>
        <w:tc>
          <w:tcPr>
            <w:tcW w:w="9073" w:type="dxa"/>
            <w:gridSpan w:val="3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  <w:r w:rsidRPr="0025002F">
              <w:rPr>
                <w:b/>
              </w:rPr>
              <w:t>RAZEM</w:t>
            </w:r>
          </w:p>
        </w:tc>
        <w:tc>
          <w:tcPr>
            <w:tcW w:w="1843" w:type="dxa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  <w:tc>
          <w:tcPr>
            <w:tcW w:w="1134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843" w:type="dxa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</w:tr>
      <w:tr w:rsidR="0025002F" w:rsidRPr="00C465C6" w:rsidTr="0025002F">
        <w:trPr>
          <w:cantSplit/>
          <w:trHeight w:val="20"/>
        </w:trPr>
        <w:tc>
          <w:tcPr>
            <w:tcW w:w="708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9</w:t>
            </w:r>
          </w:p>
        </w:tc>
        <w:tc>
          <w:tcPr>
            <w:tcW w:w="13893" w:type="dxa"/>
            <w:gridSpan w:val="6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25002F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25002F" w:rsidRPr="004127C4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25002F" w:rsidRPr="00C37A7D" w:rsidRDefault="0025002F" w:rsidP="008A570D">
      <w:pPr>
        <w:widowControl w:val="0"/>
        <w:numPr>
          <w:ilvl w:val="0"/>
          <w:numId w:val="63"/>
        </w:numPr>
        <w:suppressAutoHyphens/>
        <w:autoSpaceDE w:val="0"/>
        <w:autoSpaceDN w:val="0"/>
        <w:spacing w:line="360" w:lineRule="auto"/>
        <w:ind w:left="426" w:hanging="426"/>
        <w:rPr>
          <w:b/>
          <w:sz w:val="24"/>
          <w:szCs w:val="24"/>
        </w:rPr>
      </w:pPr>
      <w:r w:rsidRPr="00C37A7D">
        <w:rPr>
          <w:b/>
          <w:sz w:val="24"/>
          <w:szCs w:val="24"/>
          <w:u w:val="single"/>
        </w:rPr>
        <w:t>ZAPEWNIENIE OBSŁUGI GASTRONOMICZNEJ/CATERINGOWEJ</w:t>
      </w:r>
      <w:r>
        <w:rPr>
          <w:b/>
          <w:sz w:val="24"/>
          <w:szCs w:val="24"/>
        </w:rPr>
        <w:t xml:space="preserve"> PODCZAS SPOTKAŃ W SIEDZIBIE WS LUB POZA NIĄ, UWZGLĘDNIAJĄCE WSZYSTKIE KOSZTY WYKONANIA ZAMÓWIENIA</w:t>
      </w:r>
      <w:r>
        <w:rPr>
          <w:sz w:val="22"/>
          <w:szCs w:val="22"/>
        </w:rPr>
        <w:t xml:space="preserve"> </w:t>
      </w:r>
      <w:r w:rsidRPr="004127C4">
        <w:rPr>
          <w:b/>
          <w:sz w:val="24"/>
          <w:szCs w:val="24"/>
        </w:rPr>
        <w:t>ZGODNIE Z OPZ</w:t>
      </w:r>
    </w:p>
    <w:p w:rsidR="0025002F" w:rsidRPr="00424727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cenowa nr 3</w:t>
      </w:r>
    </w:p>
    <w:tbl>
      <w:tblPr>
        <w:tblW w:w="146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25002F" w:rsidRPr="0084006D" w:rsidTr="0025002F">
        <w:tc>
          <w:tcPr>
            <w:tcW w:w="851" w:type="dxa"/>
            <w:shd w:val="clear" w:color="auto" w:fill="D9D9D9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L.p.</w:t>
            </w:r>
          </w:p>
        </w:tc>
        <w:tc>
          <w:tcPr>
            <w:tcW w:w="4820" w:type="dxa"/>
            <w:shd w:val="clear" w:color="auto" w:fill="D9D9D9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Przedmiot zamówienia</w:t>
            </w:r>
          </w:p>
        </w:tc>
        <w:tc>
          <w:tcPr>
            <w:tcW w:w="1842" w:type="dxa"/>
            <w:shd w:val="clear" w:color="auto" w:fill="D9D9D9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Cena brutto za 1 osobę – w zł</w:t>
            </w:r>
          </w:p>
        </w:tc>
        <w:tc>
          <w:tcPr>
            <w:tcW w:w="1560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Maksymalna liczba osób</w:t>
            </w:r>
          </w:p>
        </w:tc>
        <w:tc>
          <w:tcPr>
            <w:tcW w:w="2409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Cena brutto za usługę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5 x kol 6)</w:t>
            </w:r>
          </w:p>
        </w:tc>
      </w:tr>
      <w:tr w:rsidR="0025002F" w:rsidRPr="0084006D" w:rsidTr="0025002F">
        <w:tc>
          <w:tcPr>
            <w:tcW w:w="851" w:type="dxa"/>
          </w:tcPr>
          <w:p w:rsidR="0025002F" w:rsidRPr="002052E3" w:rsidRDefault="0025002F" w:rsidP="0025002F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25002F" w:rsidRPr="002052E3" w:rsidRDefault="0025002F" w:rsidP="0025002F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25002F" w:rsidRPr="002052E3" w:rsidRDefault="0025002F" w:rsidP="0025002F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25002F" w:rsidRPr="00C37A7D" w:rsidRDefault="0025002F" w:rsidP="0025002F">
            <w:pPr>
              <w:jc w:val="center"/>
            </w:pPr>
            <w:r w:rsidRPr="002052E3">
              <w:t xml:space="preserve">Kol </w:t>
            </w:r>
            <w:r>
              <w:t>4</w:t>
            </w:r>
          </w:p>
        </w:tc>
        <w:tc>
          <w:tcPr>
            <w:tcW w:w="2409" w:type="dxa"/>
          </w:tcPr>
          <w:p w:rsidR="0025002F" w:rsidRPr="00C37A7D" w:rsidRDefault="0025002F" w:rsidP="0025002F">
            <w:pPr>
              <w:jc w:val="center"/>
            </w:pPr>
            <w:r w:rsidRPr="002052E3">
              <w:t xml:space="preserve">Kol </w:t>
            </w:r>
            <w:r>
              <w:t>5</w:t>
            </w:r>
          </w:p>
        </w:tc>
        <w:tc>
          <w:tcPr>
            <w:tcW w:w="1276" w:type="dxa"/>
          </w:tcPr>
          <w:p w:rsidR="0025002F" w:rsidRPr="00C37A7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37A7D">
              <w:t>Kol 6</w:t>
            </w:r>
          </w:p>
        </w:tc>
        <w:tc>
          <w:tcPr>
            <w:tcW w:w="1843" w:type="dxa"/>
          </w:tcPr>
          <w:p w:rsidR="0025002F" w:rsidRPr="00C37A7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37A7D">
              <w:t>Kol 7</w:t>
            </w:r>
          </w:p>
        </w:tc>
      </w:tr>
      <w:tr w:rsidR="0025002F" w:rsidRPr="0084006D" w:rsidTr="00DF784B">
        <w:tc>
          <w:tcPr>
            <w:tcW w:w="14601" w:type="dxa"/>
            <w:gridSpan w:val="7"/>
            <w:shd w:val="clear" w:color="auto" w:fill="auto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OBSŁUGA GASTRONOMICZNA/CATERINGOWA PODCZAS SPOTKAŃ W SIEDZIBIE WSPÓLNEGO SEKRETARIATU PB</w:t>
            </w:r>
          </w:p>
        </w:tc>
      </w:tr>
      <w:tr w:rsidR="0025002F" w:rsidRPr="0084006D" w:rsidTr="00DF784B">
        <w:trPr>
          <w:trHeight w:val="251"/>
        </w:trPr>
        <w:tc>
          <w:tcPr>
            <w:tcW w:w="851" w:type="dxa"/>
            <w:shd w:val="clear" w:color="auto" w:fill="auto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1</w:t>
            </w:r>
          </w:p>
        </w:tc>
        <w:tc>
          <w:tcPr>
            <w:tcW w:w="4820" w:type="dxa"/>
            <w:shd w:val="clear" w:color="auto" w:fill="auto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84006D">
              <w:t>Zapewnienie obsługi cateringowej</w:t>
            </w:r>
          </w:p>
        </w:tc>
        <w:tc>
          <w:tcPr>
            <w:tcW w:w="1842" w:type="dxa"/>
            <w:shd w:val="clear" w:color="auto" w:fill="auto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20</w:t>
            </w:r>
          </w:p>
        </w:tc>
        <w:tc>
          <w:tcPr>
            <w:tcW w:w="2409" w:type="dxa"/>
            <w:shd w:val="clear" w:color="auto" w:fill="auto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auto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8</w:t>
            </w:r>
          </w:p>
        </w:tc>
        <w:tc>
          <w:tcPr>
            <w:tcW w:w="1843" w:type="dxa"/>
            <w:shd w:val="clear" w:color="auto" w:fill="auto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25002F" w:rsidRPr="0084006D" w:rsidTr="00DF784B">
        <w:tc>
          <w:tcPr>
            <w:tcW w:w="14601" w:type="dxa"/>
            <w:gridSpan w:val="7"/>
            <w:shd w:val="clear" w:color="auto" w:fill="auto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OBSŁUGA GASTRONOMICZNA/CATERINGOWA PODCZAS SPOTKAŃ POZA SIEDZIBĄ WSPÓLNEGO SEKRETARIATU PB W GDAŃSKU LUB W OBSZARZE WSPARCIA PROGRAMU NA TERENIE POLSKI LUB W WARSZAWIE W SIEDZIBIE CPE</w:t>
            </w:r>
          </w:p>
        </w:tc>
      </w:tr>
      <w:tr w:rsidR="0025002F" w:rsidRPr="0084006D" w:rsidTr="0025002F">
        <w:trPr>
          <w:trHeight w:val="414"/>
        </w:trPr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2</w:t>
            </w:r>
          </w:p>
        </w:tc>
        <w:tc>
          <w:tcPr>
            <w:tcW w:w="4820" w:type="dxa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84006D">
              <w:t>Zapewnienie obsługi cateringowej</w:t>
            </w:r>
          </w:p>
        </w:tc>
        <w:tc>
          <w:tcPr>
            <w:tcW w:w="1842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60</w:t>
            </w:r>
          </w:p>
        </w:tc>
        <w:tc>
          <w:tcPr>
            <w:tcW w:w="2409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3</w:t>
            </w:r>
          </w:p>
        </w:tc>
        <w:tc>
          <w:tcPr>
            <w:tcW w:w="1843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</w:tr>
      <w:tr w:rsidR="0025002F" w:rsidRPr="0084006D" w:rsidTr="0025002F"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3</w:t>
            </w:r>
          </w:p>
        </w:tc>
        <w:tc>
          <w:tcPr>
            <w:tcW w:w="4820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84006D">
              <w:t>Zapewnienie obiadu</w:t>
            </w:r>
          </w:p>
        </w:tc>
        <w:tc>
          <w:tcPr>
            <w:tcW w:w="1842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30</w:t>
            </w:r>
          </w:p>
        </w:tc>
        <w:tc>
          <w:tcPr>
            <w:tcW w:w="2409" w:type="dxa"/>
          </w:tcPr>
          <w:p w:rsidR="0025002F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8</w:t>
            </w:r>
          </w:p>
        </w:tc>
        <w:tc>
          <w:tcPr>
            <w:tcW w:w="1843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</w:tr>
      <w:tr w:rsidR="0025002F" w:rsidRPr="0084006D" w:rsidTr="0025002F">
        <w:trPr>
          <w:trHeight w:val="452"/>
        </w:trPr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4</w:t>
            </w:r>
          </w:p>
        </w:tc>
        <w:tc>
          <w:tcPr>
            <w:tcW w:w="4820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84006D">
              <w:t>Zapewnienie kolacji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30</w:t>
            </w:r>
          </w:p>
        </w:tc>
        <w:tc>
          <w:tcPr>
            <w:tcW w:w="2409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7</w:t>
            </w:r>
          </w:p>
        </w:tc>
        <w:tc>
          <w:tcPr>
            <w:tcW w:w="1843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</w:tr>
      <w:tr w:rsidR="0025002F" w:rsidRPr="0084006D" w:rsidTr="0025002F"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5</w:t>
            </w:r>
          </w:p>
        </w:tc>
        <w:tc>
          <w:tcPr>
            <w:tcW w:w="4820" w:type="dxa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  <w:r w:rsidRPr="0025002F">
              <w:rPr>
                <w:b/>
              </w:rPr>
              <w:t>RAZEM</w:t>
            </w: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25002F" w:rsidRPr="0084006D" w:rsidTr="0025002F"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6</w:t>
            </w:r>
          </w:p>
        </w:tc>
        <w:tc>
          <w:tcPr>
            <w:tcW w:w="13750" w:type="dxa"/>
            <w:gridSpan w:val="6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25002F" w:rsidRDefault="0025002F" w:rsidP="0025002F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  <w:sectPr w:rsidR="0025002F" w:rsidSect="008A570D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284" w:right="1883" w:bottom="1417" w:left="1417" w:header="708" w:footer="956" w:gutter="0"/>
          <w:cols w:space="708"/>
          <w:docGrid w:linePitch="360"/>
        </w:sectPr>
      </w:pP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lastRenderedPageBreak/>
        <w:t>II KRYTERIUM - DOŚWIADCZENIE KOORDYNATORA: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25002F" w:rsidRPr="00C465C6" w:rsidRDefault="0025002F" w:rsidP="0025002F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OŚWIADCZAM, IŻ DO REALIZACJI ZAMÓWIENIA WYZNACZAM KOORDYNATORA ………………… (podać imię i nazwisko), który posiada doświadczenie w realizacji………(podać liczbę) usług polegających na zorganizowaniu jednodniowej lub dwudniowej* </w:t>
      </w:r>
      <w:r w:rsidR="00905201" w:rsidRPr="005979EB">
        <w:rPr>
          <w:sz w:val="22"/>
          <w:szCs w:val="22"/>
        </w:rPr>
        <w:t>imprezy</w:t>
      </w:r>
      <w:r w:rsidRPr="00C465C6">
        <w:rPr>
          <w:sz w:val="22"/>
          <w:szCs w:val="22"/>
        </w:rPr>
        <w:t xml:space="preserve"> dla grupy minimum 30 osób** każda.</w:t>
      </w:r>
    </w:p>
    <w:p w:rsidR="0025002F" w:rsidRPr="00C465C6" w:rsidRDefault="0025002F" w:rsidP="0025002F">
      <w:pPr>
        <w:pStyle w:val="Akapitzlist"/>
        <w:ind w:left="0"/>
        <w:jc w:val="both"/>
        <w:rPr>
          <w:sz w:val="16"/>
          <w:szCs w:val="16"/>
        </w:rPr>
      </w:pPr>
      <w:r w:rsidRPr="00C465C6">
        <w:rPr>
          <w:b/>
          <w:sz w:val="16"/>
          <w:szCs w:val="16"/>
        </w:rPr>
        <w:t>*</w:t>
      </w:r>
      <w:r w:rsidRPr="00C465C6">
        <w:rPr>
          <w:sz w:val="16"/>
          <w:szCs w:val="16"/>
        </w:rPr>
        <w:t xml:space="preserve"> Zgodnie z programem/agendą merytoryczną/opisem przedmiotu zamówienia.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sz w:val="22"/>
          <w:szCs w:val="22"/>
        </w:rPr>
      </w:pPr>
      <w:r w:rsidRPr="00C465C6">
        <w:rPr>
          <w:b/>
          <w:sz w:val="16"/>
          <w:szCs w:val="16"/>
        </w:rPr>
        <w:t>**</w:t>
      </w:r>
      <w:r w:rsidRPr="00C465C6">
        <w:rPr>
          <w:sz w:val="16"/>
          <w:szCs w:val="16"/>
        </w:rPr>
        <w:t xml:space="preserve"> Chodzi o ogólną planowaną/przewidywaną liczbę uczestników przez Zamawiającego usługę (zgodnie z programem/agendą merytoryczną/opisem przedmiotu zamówienia), a nie o liczbę osób de facto korzystających z poszczególnych składowych usługi, tj. np. cateringu</w:t>
      </w:r>
      <w:r w:rsidRPr="00C465C6">
        <w:rPr>
          <w:sz w:val="22"/>
          <w:szCs w:val="22"/>
        </w:rPr>
        <w:t>.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III KRYTERIUM - ASPEKTY SPOŁECZNE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25002F" w:rsidRPr="00C465C6" w:rsidRDefault="0025002F" w:rsidP="0025002F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Zatrudnienie przy realizacji zamówienia co najmniej 1 osoby niepełnosprawnej** </w:t>
      </w:r>
      <w:r w:rsidR="00DF784B">
        <w:rPr>
          <w:sz w:val="22"/>
          <w:szCs w:val="22"/>
          <w:u w:val="single"/>
        </w:rPr>
        <w:t xml:space="preserve">w </w:t>
      </w:r>
      <w:r w:rsidRPr="00C465C6">
        <w:rPr>
          <w:sz w:val="22"/>
          <w:szCs w:val="22"/>
          <w:u w:val="single"/>
        </w:rPr>
        <w:t xml:space="preserve">wymiarze </w:t>
      </w:r>
      <w:r w:rsidR="00DF784B">
        <w:rPr>
          <w:sz w:val="22"/>
          <w:szCs w:val="22"/>
          <w:u w:val="single"/>
        </w:rPr>
        <w:t>1/5 etatu</w:t>
      </w:r>
      <w:r w:rsidRPr="00C465C6">
        <w:rPr>
          <w:sz w:val="22"/>
          <w:szCs w:val="22"/>
        </w:rPr>
        <w:t xml:space="preserve">: TAK/NIE* 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sz w:val="16"/>
          <w:szCs w:val="16"/>
        </w:rPr>
      </w:pPr>
      <w:r w:rsidRPr="00C465C6">
        <w:rPr>
          <w:sz w:val="16"/>
          <w:szCs w:val="16"/>
        </w:rPr>
        <w:t>*niepotrzebne skreślić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sz w:val="16"/>
          <w:szCs w:val="16"/>
        </w:rPr>
      </w:pPr>
      <w:r w:rsidRPr="00C465C6">
        <w:rPr>
          <w:sz w:val="16"/>
          <w:szCs w:val="16"/>
        </w:rPr>
        <w:t xml:space="preserve">** w rozumieniu ustawy z dnia 27 sierpnia 1997 r. o rehabilitacji zawodowej i społecznej oraz zatrudnianiu osób niepełnosprawnych (Dz. U. z 2011 r., poz. 721 z </w:t>
      </w:r>
      <w:proofErr w:type="spellStart"/>
      <w:r w:rsidRPr="00C465C6">
        <w:rPr>
          <w:sz w:val="16"/>
          <w:szCs w:val="16"/>
        </w:rPr>
        <w:t>późn</w:t>
      </w:r>
      <w:proofErr w:type="spellEnd"/>
      <w:r w:rsidRPr="00C465C6">
        <w:rPr>
          <w:sz w:val="16"/>
          <w:szCs w:val="16"/>
        </w:rPr>
        <w:t>. zm.).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OŚWIADCZENIA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C465C6">
        <w:rPr>
          <w:sz w:val="22"/>
          <w:szCs w:val="22"/>
        </w:rPr>
        <w:t>Przedmiotowe zamówienie zobowiązuję/</w:t>
      </w:r>
      <w:proofErr w:type="spellStart"/>
      <w:r w:rsidRPr="00C465C6">
        <w:rPr>
          <w:sz w:val="22"/>
          <w:szCs w:val="22"/>
        </w:rPr>
        <w:t>emy</w:t>
      </w:r>
      <w:proofErr w:type="spellEnd"/>
      <w:r w:rsidRPr="00C465C6">
        <w:rPr>
          <w:sz w:val="22"/>
          <w:szCs w:val="22"/>
        </w:rPr>
        <w:t xml:space="preserve"> się wykonać zgodnie z wymaganiami określonymi w „Specyfikacji Istotnych Warunków Zamówienia nr </w:t>
      </w:r>
      <w:r w:rsidRPr="00C465C6">
        <w:rPr>
          <w:b/>
          <w:sz w:val="22"/>
          <w:szCs w:val="22"/>
        </w:rPr>
        <w:t>WA.263.11.2018.MW</w:t>
      </w:r>
      <w:r w:rsidRPr="00C465C6">
        <w:rPr>
          <w:sz w:val="22"/>
          <w:szCs w:val="22"/>
        </w:rPr>
        <w:t xml:space="preserve">”. </w:t>
      </w: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C465C6">
        <w:rPr>
          <w:sz w:val="22"/>
          <w:szCs w:val="22"/>
        </w:rPr>
        <w:t>Oświadczam/y, że w cenie naszej oferty zostały uwzględnione wszystkie koszty wykonania zamówienia.</w:t>
      </w: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C465C6">
        <w:rPr>
          <w:sz w:val="22"/>
          <w:szCs w:val="22"/>
        </w:rPr>
        <w:t xml:space="preserve">Oświadczam/y/, że zgodnie z postanowieniami art. 15 ust. 1 </w:t>
      </w:r>
      <w:proofErr w:type="spellStart"/>
      <w:r w:rsidRPr="00C465C6">
        <w:rPr>
          <w:sz w:val="22"/>
          <w:szCs w:val="22"/>
        </w:rPr>
        <w:t>pkt</w:t>
      </w:r>
      <w:proofErr w:type="spellEnd"/>
      <w:r w:rsidRPr="00C465C6">
        <w:rPr>
          <w:sz w:val="22"/>
          <w:szCs w:val="22"/>
        </w:rPr>
        <w:t xml:space="preserve"> 1 ustawy z dnia </w:t>
      </w:r>
      <w:r w:rsidRPr="00C465C6">
        <w:rPr>
          <w:sz w:val="22"/>
          <w:szCs w:val="22"/>
        </w:rPr>
        <w:br/>
        <w:t xml:space="preserve">16 kwietnia 1993 r. o zwalczaniu nieuczciwej konkurencji (tekst jednolity: z dnia </w:t>
      </w:r>
      <w:r w:rsidRPr="00C465C6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C465C6">
        <w:rPr>
          <w:sz w:val="22"/>
          <w:szCs w:val="22"/>
        </w:rPr>
        <w:t>późn</w:t>
      </w:r>
      <w:proofErr w:type="spellEnd"/>
      <w:r w:rsidRPr="00C465C6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C465C6">
        <w:rPr>
          <w:rStyle w:val="Odwoanieprzypisudolnego"/>
          <w:sz w:val="22"/>
          <w:szCs w:val="22"/>
        </w:rPr>
        <w:footnoteReference w:id="1"/>
      </w:r>
      <w:r w:rsidRPr="00C465C6">
        <w:rPr>
          <w:sz w:val="22"/>
          <w:szCs w:val="22"/>
        </w:rPr>
        <w:t>.</w:t>
      </w: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25002F" w:rsidRPr="00C465C6" w:rsidRDefault="0025002F" w:rsidP="0025002F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C465C6">
        <w:rPr>
          <w:sz w:val="22"/>
          <w:szCs w:val="22"/>
        </w:rPr>
        <w:t>…………………………………………………………………………………………….</w:t>
      </w: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zapoznałem/</w:t>
      </w:r>
      <w:proofErr w:type="spellStart"/>
      <w:r w:rsidRPr="00C465C6">
        <w:rPr>
          <w:sz w:val="22"/>
          <w:szCs w:val="22"/>
        </w:rPr>
        <w:t>liśmy</w:t>
      </w:r>
      <w:proofErr w:type="spellEnd"/>
      <w:r w:rsidRPr="00C465C6">
        <w:rPr>
          <w:sz w:val="22"/>
          <w:szCs w:val="22"/>
        </w:rPr>
        <w:t xml:space="preserve"> się ze „Specyfikacją Istotnych Warunków Zamówienia nr </w:t>
      </w:r>
      <w:r w:rsidRPr="00C465C6">
        <w:rPr>
          <w:b/>
          <w:sz w:val="22"/>
          <w:szCs w:val="22"/>
        </w:rPr>
        <w:t>WA.263.11.2018.MW</w:t>
      </w:r>
      <w:r w:rsidRPr="00C465C6">
        <w:rPr>
          <w:sz w:val="22"/>
          <w:szCs w:val="22"/>
        </w:rPr>
        <w:t>”, udostępnioną przez Zamawiającego i nie wnoszę/my do niej żadnych zastrzeżeń.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W razie wybrania mojej/naszej oferty zobowiązuję/zobowiązujemy się do podpisania umowy </w:t>
      </w:r>
    </w:p>
    <w:p w:rsidR="0025002F" w:rsidRPr="00C465C6" w:rsidRDefault="0025002F" w:rsidP="0025002F">
      <w:pPr>
        <w:spacing w:line="276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w miejscu i terminie określonym przez Zamawiającego.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Uważam/y się za związanego/</w:t>
      </w:r>
      <w:proofErr w:type="spellStart"/>
      <w:r w:rsidRPr="00C465C6">
        <w:rPr>
          <w:sz w:val="22"/>
          <w:szCs w:val="22"/>
        </w:rPr>
        <w:t>ych</w:t>
      </w:r>
      <w:proofErr w:type="spellEnd"/>
      <w:r w:rsidRPr="00C465C6">
        <w:rPr>
          <w:sz w:val="22"/>
          <w:szCs w:val="22"/>
        </w:rPr>
        <w:t xml:space="preserve"> niniejszą ofertą przez okres 60 dni od dnia upływu terminu składania ofert.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lastRenderedPageBreak/>
        <w:t>Odpis z właściwego rejestru dostępny jest pod adresem internetowym:</w:t>
      </w:r>
    </w:p>
    <w:p w:rsidR="0025002F" w:rsidRPr="00C465C6" w:rsidRDefault="0025002F" w:rsidP="0025002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25002F" w:rsidRPr="00C465C6" w:rsidRDefault="0025002F" w:rsidP="0025002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Następujące dokumenty znajdują się w posiadaniu Zamawiającego:</w:t>
      </w:r>
    </w:p>
    <w:p w:rsidR="0025002F" w:rsidRPr="00C465C6" w:rsidRDefault="0025002F" w:rsidP="008A570D">
      <w:pPr>
        <w:pStyle w:val="Akapitzlist"/>
        <w:numPr>
          <w:ilvl w:val="0"/>
          <w:numId w:val="45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5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25002F">
      <w:pPr>
        <w:spacing w:line="276" w:lineRule="auto"/>
        <w:ind w:firstLine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C465C6">
        <w:rPr>
          <w:sz w:val="22"/>
          <w:szCs w:val="22"/>
        </w:rPr>
        <w:t>pzp</w:t>
      </w:r>
      <w:proofErr w:type="spellEnd"/>
      <w:r w:rsidRPr="00C465C6">
        <w:rPr>
          <w:sz w:val="22"/>
          <w:szCs w:val="22"/>
        </w:rPr>
        <w:t>.</w:t>
      </w:r>
    </w:p>
    <w:p w:rsidR="0025002F" w:rsidRPr="00C465C6" w:rsidRDefault="0025002F" w:rsidP="008A570D">
      <w:pPr>
        <w:pStyle w:val="Akapitzlist"/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Załącznikami do niniejszego formularza stanowiącymi integralną część oferty i które wskazujemy do oceny spełnienia przez nas </w:t>
      </w:r>
      <w:r>
        <w:rPr>
          <w:sz w:val="22"/>
          <w:szCs w:val="22"/>
        </w:rPr>
        <w:t>warunków udziału w postępowaniu są: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Default="0025002F" w:rsidP="0025002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25002F" w:rsidRPr="00C465C6" w:rsidRDefault="0025002F" w:rsidP="0025002F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</w:p>
    <w:p w:rsidR="0025002F" w:rsidRPr="00C465C6" w:rsidRDefault="0025002F" w:rsidP="0025002F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25002F" w:rsidRPr="00C465C6" w:rsidRDefault="0025002F" w:rsidP="0025002F">
      <w:pPr>
        <w:tabs>
          <w:tab w:val="left" w:pos="4962"/>
        </w:tabs>
        <w:spacing w:line="276" w:lineRule="auto"/>
        <w:ind w:left="4956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(podpis/y osoby/osób</w:t>
      </w:r>
    </w:p>
    <w:p w:rsidR="0025002F" w:rsidRPr="00C465C6" w:rsidRDefault="0025002F" w:rsidP="0025002F">
      <w:pPr>
        <w:tabs>
          <w:tab w:val="left" w:pos="4962"/>
        </w:tabs>
        <w:spacing w:line="276" w:lineRule="auto"/>
        <w:ind w:left="4956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uprawnionej/</w:t>
      </w:r>
      <w:proofErr w:type="spellStart"/>
      <w:r w:rsidRPr="00C465C6">
        <w:rPr>
          <w:sz w:val="22"/>
          <w:szCs w:val="22"/>
        </w:rPr>
        <w:t>ych</w:t>
      </w:r>
      <w:proofErr w:type="spellEnd"/>
      <w:r w:rsidRPr="00C465C6">
        <w:rPr>
          <w:sz w:val="22"/>
          <w:szCs w:val="22"/>
        </w:rPr>
        <w:t>)</w:t>
      </w:r>
    </w:p>
    <w:p w:rsidR="0025002F" w:rsidRPr="00C465C6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C465C6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Pr="00C465C6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7F6398" w:rsidRDefault="007F6398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25002F" w:rsidRPr="00462844" w:rsidTr="008A570D">
        <w:trPr>
          <w:trHeight w:val="381"/>
        </w:trPr>
        <w:tc>
          <w:tcPr>
            <w:tcW w:w="9212" w:type="dxa"/>
          </w:tcPr>
          <w:p w:rsidR="0025002F" w:rsidRPr="00462844" w:rsidRDefault="0025002F" w:rsidP="008A570D">
            <w:pPr>
              <w:pStyle w:val="Nagwek3"/>
              <w:rPr>
                <w:b/>
                <w:sz w:val="22"/>
                <w:szCs w:val="22"/>
              </w:rPr>
            </w:pPr>
            <w:r w:rsidRPr="009B221F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11</w:t>
            </w:r>
            <w:r w:rsidRPr="009B221F">
              <w:rPr>
                <w:b/>
                <w:sz w:val="22"/>
                <w:szCs w:val="22"/>
              </w:rPr>
              <w:t xml:space="preserve">.2018.MW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>ZAŁĄCZNIK NR 3 do SIWZ</w:t>
            </w:r>
          </w:p>
        </w:tc>
      </w:tr>
      <w:tr w:rsidR="0025002F" w:rsidRPr="00462844" w:rsidTr="008A570D">
        <w:trPr>
          <w:trHeight w:val="339"/>
        </w:trPr>
        <w:tc>
          <w:tcPr>
            <w:tcW w:w="9212" w:type="dxa"/>
          </w:tcPr>
          <w:p w:rsidR="0025002F" w:rsidRPr="00462844" w:rsidRDefault="0025002F" w:rsidP="008A570D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JEDNOLITY EUROPEJSKI DOKUMENT ZAMÓWIENIA  </w:t>
            </w:r>
          </w:p>
          <w:p w:rsidR="0025002F" w:rsidRPr="00462844" w:rsidRDefault="0025002F" w:rsidP="008A570D">
            <w:pPr>
              <w:jc w:val="center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>(JEDZ)</w:t>
            </w:r>
          </w:p>
        </w:tc>
      </w:tr>
    </w:tbl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>Wypełniony w części dotyczącej Zamawiającego JEDZ stanowi odrębny plik zamieszczony wraz z dokumentacją przetargową na stronie Zamawiającego.</w:t>
      </w:r>
    </w:p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 xml:space="preserve">Jednocześnie Zamawiający zachęca Wykonawców by przed złożeniem ofert wypełnili elektroniczną wersję dokumentu znajdującą się na stronie </w:t>
      </w:r>
      <w:hyperlink r:id="rId9" w:history="1">
        <w:r w:rsidRPr="00462844">
          <w:rPr>
            <w:rStyle w:val="Hipercze"/>
            <w:bCs/>
            <w:sz w:val="22"/>
            <w:szCs w:val="22"/>
          </w:rPr>
          <w:t>https://ec.europa.eu/tools/espd?lang=pl</w:t>
        </w:r>
      </w:hyperlink>
      <w:r w:rsidRPr="00462844">
        <w:rPr>
          <w:bCs/>
          <w:sz w:val="22"/>
          <w:szCs w:val="22"/>
        </w:rPr>
        <w:t xml:space="preserve"> i załączyli do oferty dokument wygenerowany za pośrednictwem aplikacji udostępnionej przez Komisję Europejską.</w:t>
      </w:r>
    </w:p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 xml:space="preserve">Potrzebny do zaimportowania plik </w:t>
      </w:r>
      <w:proofErr w:type="spellStart"/>
      <w:r w:rsidRPr="00462844">
        <w:rPr>
          <w:bCs/>
          <w:sz w:val="22"/>
          <w:szCs w:val="22"/>
        </w:rPr>
        <w:t>espd-request</w:t>
      </w:r>
      <w:proofErr w:type="spellEnd"/>
      <w:r w:rsidRPr="00462844">
        <w:rPr>
          <w:bCs/>
          <w:sz w:val="22"/>
          <w:szCs w:val="22"/>
        </w:rPr>
        <w:t xml:space="preserve"> został również zamieszczony na stronie internetowej Zamawiającego wraz z dokumentacją przetargową. </w:t>
      </w: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25002F" w:rsidRPr="00462844" w:rsidTr="008A570D">
        <w:tc>
          <w:tcPr>
            <w:tcW w:w="9356" w:type="dxa"/>
          </w:tcPr>
          <w:p w:rsidR="0025002F" w:rsidRPr="00462844" w:rsidRDefault="0025002F" w:rsidP="008A570D">
            <w:pPr>
              <w:keepNext/>
              <w:spacing w:line="276" w:lineRule="auto"/>
              <w:jc w:val="both"/>
              <w:outlineLvl w:val="2"/>
              <w:rPr>
                <w:b/>
                <w:sz w:val="22"/>
                <w:szCs w:val="22"/>
              </w:rPr>
            </w:pPr>
            <w:r w:rsidRPr="00462844">
              <w:rPr>
                <w:sz w:val="22"/>
                <w:szCs w:val="22"/>
              </w:rPr>
              <w:lastRenderedPageBreak/>
              <w:br w:type="page"/>
            </w:r>
            <w:r w:rsidRPr="00462844">
              <w:rPr>
                <w:sz w:val="22"/>
                <w:szCs w:val="22"/>
              </w:rPr>
              <w:br w:type="page"/>
            </w:r>
            <w:r w:rsidRPr="00462844">
              <w:rPr>
                <w:sz w:val="22"/>
                <w:szCs w:val="22"/>
              </w:rPr>
              <w:br w:type="page"/>
            </w:r>
            <w:r w:rsidRPr="009B221F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11</w:t>
            </w:r>
            <w:r w:rsidRPr="009B221F">
              <w:rPr>
                <w:b/>
                <w:sz w:val="22"/>
                <w:szCs w:val="22"/>
              </w:rPr>
              <w:t xml:space="preserve">.2018.MW         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 xml:space="preserve">ZAŁĄCZNIK NR 5 do SIWZ               </w:t>
            </w:r>
          </w:p>
          <w:p w:rsidR="0025002F" w:rsidRPr="00462844" w:rsidRDefault="0025002F" w:rsidP="008A570D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5002F" w:rsidRPr="00462844" w:rsidTr="008A570D">
        <w:tc>
          <w:tcPr>
            <w:tcW w:w="9356" w:type="dxa"/>
          </w:tcPr>
          <w:p w:rsidR="0025002F" w:rsidRPr="00462844" w:rsidRDefault="0025002F" w:rsidP="008A570D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462844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25002F" w:rsidRPr="00462844" w:rsidRDefault="0025002F" w:rsidP="008A570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25002F" w:rsidRPr="00462844" w:rsidRDefault="0025002F" w:rsidP="0025002F">
      <w:pPr>
        <w:spacing w:line="276" w:lineRule="auto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(pieczęć Wykonawcy)</w:t>
      </w: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BC145D" w:rsidRDefault="0025002F" w:rsidP="0025002F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 xml:space="preserve">Ja niżej podpisany/My niżej podpisani </w:t>
      </w:r>
    </w:p>
    <w:p w:rsidR="0025002F" w:rsidRPr="00BC145D" w:rsidRDefault="0025002F" w:rsidP="0025002F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25002F" w:rsidRPr="00BC145D" w:rsidRDefault="0025002F" w:rsidP="0025002F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 xml:space="preserve">będąc upoważnionym/i/ do reprezentowania Wykonawcy: </w:t>
      </w:r>
    </w:p>
    <w:p w:rsidR="0025002F" w:rsidRPr="00BC145D" w:rsidRDefault="0025002F" w:rsidP="0025002F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25002F" w:rsidRPr="00BC145D" w:rsidRDefault="0025002F" w:rsidP="0025002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25002F" w:rsidRDefault="0025002F" w:rsidP="0025002F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C145D">
        <w:rPr>
          <w:sz w:val="22"/>
          <w:szCs w:val="22"/>
        </w:rPr>
        <w:t>przystępując do postępowania o udzielenie zamówienia publicznego prowadzonego przez Centrum Projektów Europejskich w trybie art. 138 g na</w:t>
      </w:r>
      <w:r>
        <w:rPr>
          <w:b/>
          <w:sz w:val="22"/>
          <w:szCs w:val="22"/>
        </w:rPr>
        <w:t xml:space="preserve"> </w:t>
      </w:r>
      <w:r w:rsidRPr="00977B9C">
        <w:rPr>
          <w:b/>
          <w:sz w:val="22"/>
          <w:szCs w:val="22"/>
        </w:rPr>
        <w:t xml:space="preserve">świadczenie wybranych usług w ramach organizacji spotkań w latach 2018-2019 dla Wspólnego Sekretariatu PB. </w:t>
      </w:r>
      <w:r w:rsidRPr="00BC145D">
        <w:rPr>
          <w:b/>
          <w:sz w:val="22"/>
          <w:szCs w:val="22"/>
        </w:rPr>
        <w:t xml:space="preserve"> </w:t>
      </w:r>
      <w:r w:rsidRPr="009B221F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11</w:t>
      </w:r>
      <w:r w:rsidRPr="009B221F">
        <w:rPr>
          <w:b/>
          <w:sz w:val="22"/>
          <w:szCs w:val="22"/>
        </w:rPr>
        <w:t>.2018.MW</w:t>
      </w:r>
      <w:r w:rsidRPr="00BC145D">
        <w:rPr>
          <w:iCs/>
          <w:sz w:val="22"/>
          <w:szCs w:val="22"/>
        </w:rPr>
        <w:t>,</w:t>
      </w:r>
    </w:p>
    <w:p w:rsidR="0025002F" w:rsidRPr="00BC145D" w:rsidRDefault="0025002F" w:rsidP="0025002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 xml:space="preserve">oświadczam/y/, że: </w:t>
      </w:r>
    </w:p>
    <w:p w:rsidR="0025002F" w:rsidRPr="00BC145D" w:rsidRDefault="0025002F" w:rsidP="0025002F">
      <w:pPr>
        <w:numPr>
          <w:ilvl w:val="0"/>
          <w:numId w:val="35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  <w:szCs w:val="22"/>
          <w:u w:val="single"/>
        </w:rPr>
      </w:pPr>
      <w:r w:rsidRPr="00BC145D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BC145D">
        <w:rPr>
          <w:b/>
          <w:bCs/>
          <w:i/>
          <w:sz w:val="22"/>
          <w:szCs w:val="22"/>
          <w:u w:val="single"/>
        </w:rPr>
        <w:t>ymy</w:t>
      </w:r>
      <w:proofErr w:type="spellEnd"/>
      <w:r w:rsidRPr="00BC145D">
        <w:rPr>
          <w:b/>
          <w:bCs/>
          <w:i/>
          <w:sz w:val="22"/>
          <w:szCs w:val="22"/>
          <w:u w:val="single"/>
        </w:rPr>
        <w:t xml:space="preserve">* </w:t>
      </w:r>
    </w:p>
    <w:p w:rsidR="0025002F" w:rsidRPr="00BC145D" w:rsidRDefault="0025002F" w:rsidP="0025002F">
      <w:pPr>
        <w:numPr>
          <w:ilvl w:val="0"/>
          <w:numId w:val="35"/>
        </w:num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BC145D">
        <w:rPr>
          <w:b/>
          <w:bCs/>
          <w:i/>
          <w:sz w:val="22"/>
          <w:szCs w:val="22"/>
          <w:u w:val="single"/>
        </w:rPr>
        <w:t>ymy</w:t>
      </w:r>
      <w:proofErr w:type="spellEnd"/>
      <w:r w:rsidRPr="00BC145D">
        <w:rPr>
          <w:b/>
          <w:bCs/>
          <w:i/>
          <w:sz w:val="22"/>
          <w:szCs w:val="22"/>
          <w:u w:val="single"/>
        </w:rPr>
        <w:t>*</w:t>
      </w:r>
      <w:r w:rsidRPr="00BC145D">
        <w:rPr>
          <w:b/>
          <w:bCs/>
          <w:sz w:val="22"/>
          <w:szCs w:val="22"/>
        </w:rPr>
        <w:t xml:space="preserve"> </w:t>
      </w: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 xml:space="preserve">do grupy kapitałowej, w rozumieniu ustawy z dnia 16 lutego 2007 r. o ochronie konkurencji </w:t>
      </w:r>
      <w:r w:rsidRPr="00BC145D">
        <w:rPr>
          <w:b/>
          <w:bCs/>
          <w:sz w:val="22"/>
          <w:szCs w:val="22"/>
        </w:rPr>
        <w:br/>
        <w:t xml:space="preserve">i konsumentów (Dz. U. z 2007 r. nr 50, poz. 331, z </w:t>
      </w:r>
      <w:proofErr w:type="spellStart"/>
      <w:r w:rsidRPr="00BC145D">
        <w:rPr>
          <w:b/>
          <w:bCs/>
          <w:sz w:val="22"/>
          <w:szCs w:val="22"/>
        </w:rPr>
        <w:t>późn</w:t>
      </w:r>
      <w:proofErr w:type="spellEnd"/>
      <w:r w:rsidRPr="00BC145D">
        <w:rPr>
          <w:b/>
          <w:bCs/>
          <w:sz w:val="22"/>
          <w:szCs w:val="22"/>
        </w:rPr>
        <w:t>. zm.)**</w:t>
      </w: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BC145D">
        <w:rPr>
          <w:bCs/>
          <w:sz w:val="22"/>
          <w:szCs w:val="22"/>
        </w:rPr>
        <w:t>* niewłaściwe skreślić</w:t>
      </w: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 xml:space="preserve">** </w:t>
      </w:r>
      <w:r w:rsidRPr="00BC145D">
        <w:rPr>
          <w:bCs/>
          <w:sz w:val="22"/>
          <w:szCs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BC145D">
        <w:rPr>
          <w:sz w:val="22"/>
          <w:szCs w:val="22"/>
          <w:u w:val="single"/>
        </w:rPr>
        <w:t>(tj. Dz. U. z 2017 r. poz. 1579)</w:t>
      </w: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462844" w:rsidRDefault="0025002F" w:rsidP="0025002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................................., dn. ..................... 2018 r.              ..................................................</w:t>
      </w:r>
      <w:r w:rsidRPr="00462844">
        <w:rPr>
          <w:sz w:val="22"/>
          <w:szCs w:val="22"/>
        </w:rPr>
        <w:t>...........</w:t>
      </w:r>
    </w:p>
    <w:p w:rsidR="0025002F" w:rsidRDefault="0025002F" w:rsidP="0025002F">
      <w:pPr>
        <w:rPr>
          <w:sz w:val="22"/>
          <w:szCs w:val="22"/>
        </w:rPr>
      </w:pPr>
      <w:r w:rsidRPr="00462844">
        <w:rPr>
          <w:sz w:val="22"/>
          <w:szCs w:val="22"/>
        </w:rPr>
        <w:t xml:space="preserve">                                                                                                                          (podpis/y osoby/osób </w:t>
      </w:r>
      <w:r>
        <w:rPr>
          <w:sz w:val="22"/>
          <w:szCs w:val="22"/>
        </w:rPr>
        <w:t xml:space="preserve">     </w:t>
      </w:r>
    </w:p>
    <w:p w:rsidR="0025002F" w:rsidRPr="00462844" w:rsidRDefault="0025002F" w:rsidP="0025002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62844">
        <w:rPr>
          <w:sz w:val="22"/>
          <w:szCs w:val="22"/>
        </w:rPr>
        <w:t>uprawnionej/</w:t>
      </w:r>
      <w:proofErr w:type="spellStart"/>
      <w:r w:rsidRPr="00462844">
        <w:rPr>
          <w:sz w:val="22"/>
          <w:szCs w:val="22"/>
        </w:rPr>
        <w:t>ych</w:t>
      </w:r>
      <w:proofErr w:type="spellEnd"/>
      <w:r w:rsidRPr="00462844">
        <w:rPr>
          <w:sz w:val="22"/>
          <w:szCs w:val="22"/>
        </w:rPr>
        <w:t>)</w:t>
      </w:r>
    </w:p>
    <w:p w:rsidR="0025002F" w:rsidRPr="00462844" w:rsidRDefault="0025002F" w:rsidP="0025002F">
      <w:pPr>
        <w:rPr>
          <w:sz w:val="22"/>
          <w:szCs w:val="22"/>
        </w:rPr>
        <w:sectPr w:rsidR="0025002F" w:rsidRPr="00462844" w:rsidSect="008A570D">
          <w:headerReference w:type="default" r:id="rId10"/>
          <w:footerReference w:type="default" r:id="rId11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8" w:right="1417" w:bottom="1417" w:left="1417" w:header="708" w:footer="956" w:gutter="0"/>
          <w:cols w:space="708"/>
          <w:docGrid w:linePitch="360"/>
        </w:sectPr>
      </w:pPr>
    </w:p>
    <w:p w:rsidR="0025002F" w:rsidRPr="00462844" w:rsidRDefault="0025002F" w:rsidP="0025002F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25002F" w:rsidRPr="00462844" w:rsidTr="008A570D">
        <w:trPr>
          <w:trHeight w:val="700"/>
        </w:trPr>
        <w:tc>
          <w:tcPr>
            <w:tcW w:w="9640" w:type="dxa"/>
          </w:tcPr>
          <w:p w:rsidR="0025002F" w:rsidRPr="00462844" w:rsidRDefault="0025002F" w:rsidP="008A570D">
            <w:pPr>
              <w:pStyle w:val="Nagwek3"/>
              <w:spacing w:line="276" w:lineRule="auto"/>
              <w:rPr>
                <w:b/>
                <w:sz w:val="22"/>
                <w:szCs w:val="22"/>
              </w:rPr>
            </w:pPr>
            <w:r w:rsidRPr="009B221F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11</w:t>
            </w:r>
            <w:r w:rsidRPr="009B221F">
              <w:rPr>
                <w:b/>
                <w:sz w:val="22"/>
                <w:szCs w:val="22"/>
              </w:rPr>
              <w:t xml:space="preserve">.2018.MW 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 xml:space="preserve">ZAŁĄCZNIK NR 4 do SIWZ                                                                                                                                      </w:t>
            </w:r>
          </w:p>
        </w:tc>
      </w:tr>
      <w:tr w:rsidR="0025002F" w:rsidRPr="00462844" w:rsidTr="008A570D">
        <w:trPr>
          <w:trHeight w:val="157"/>
        </w:trPr>
        <w:tc>
          <w:tcPr>
            <w:tcW w:w="9640" w:type="dxa"/>
          </w:tcPr>
          <w:p w:rsidR="0025002F" w:rsidRPr="00462844" w:rsidRDefault="0025002F" w:rsidP="008A570D">
            <w:pPr>
              <w:pStyle w:val="Nagwek1"/>
              <w:spacing w:line="276" w:lineRule="auto"/>
              <w:rPr>
                <w:sz w:val="22"/>
                <w:szCs w:val="22"/>
              </w:rPr>
            </w:pPr>
            <w:r w:rsidRPr="00462844">
              <w:rPr>
                <w:b/>
                <w:caps/>
                <w:sz w:val="22"/>
                <w:szCs w:val="22"/>
              </w:rPr>
              <w:t>Wykaz USŁUG</w:t>
            </w:r>
          </w:p>
        </w:tc>
      </w:tr>
    </w:tbl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  <w:r w:rsidRPr="00462844">
        <w:rPr>
          <w:sz w:val="22"/>
          <w:szCs w:val="22"/>
        </w:rPr>
        <w:t>dot. wykazania spełniania warunku określ</w:t>
      </w:r>
      <w:r>
        <w:rPr>
          <w:sz w:val="22"/>
          <w:szCs w:val="22"/>
        </w:rPr>
        <w:t>onego w rozdziale IV ust 1</w:t>
      </w:r>
      <w:r w:rsidRPr="00462844">
        <w:rPr>
          <w:sz w:val="22"/>
          <w:szCs w:val="22"/>
        </w:rPr>
        <w:t>) SIWZ</w:t>
      </w:r>
    </w:p>
    <w:p w:rsidR="0025002F" w:rsidRPr="00462844" w:rsidRDefault="0025002F" w:rsidP="0025002F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Ind w:w="-1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2694"/>
        <w:gridCol w:w="1458"/>
        <w:gridCol w:w="2227"/>
        <w:gridCol w:w="1416"/>
        <w:gridCol w:w="1957"/>
      </w:tblGrid>
      <w:tr w:rsidR="0025002F" w:rsidRPr="00250C93" w:rsidTr="008A570D">
        <w:trPr>
          <w:trHeight w:val="62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Przedmiot usługi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Nazwa podmiotu, na rzecz którego wykonano usługę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Data końcowa wykonania usługi</w:t>
            </w:r>
          </w:p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(</w:t>
            </w:r>
            <w:proofErr w:type="spellStart"/>
            <w:r w:rsidRPr="00250C93">
              <w:rPr>
                <w:sz w:val="24"/>
                <w:szCs w:val="24"/>
              </w:rPr>
              <w:t>dzień–miesiąc–rok</w:t>
            </w:r>
            <w:proofErr w:type="spellEnd"/>
            <w:r w:rsidRPr="00250C93">
              <w:rPr>
                <w:sz w:val="24"/>
                <w:szCs w:val="24"/>
              </w:rPr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Liczba uczestników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Usługa obejmowała zapewnienie sali konferencyjnej oraz wyżywienia</w:t>
            </w:r>
          </w:p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TAK/NIE*</w:t>
            </w:r>
          </w:p>
        </w:tc>
      </w:tr>
      <w:tr w:rsidR="0025002F" w:rsidRPr="00250C93" w:rsidTr="008A570D">
        <w:trPr>
          <w:trHeight w:val="62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5002F" w:rsidRPr="00250C93" w:rsidTr="008A570D">
        <w:trPr>
          <w:trHeight w:val="62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5002F" w:rsidRPr="00250C93" w:rsidTr="008A570D">
        <w:trPr>
          <w:trHeight w:val="62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25002F" w:rsidRPr="00462844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462844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462844" w:rsidRDefault="0025002F" w:rsidP="0025002F">
      <w:pPr>
        <w:spacing w:line="276" w:lineRule="auto"/>
        <w:ind w:right="565"/>
        <w:jc w:val="both"/>
        <w:rPr>
          <w:sz w:val="22"/>
          <w:szCs w:val="22"/>
        </w:rPr>
      </w:pPr>
      <w:r w:rsidRPr="00462844">
        <w:rPr>
          <w:sz w:val="22"/>
          <w:szCs w:val="22"/>
        </w:rPr>
        <w:t>* Wypełnić właściwie</w:t>
      </w:r>
    </w:p>
    <w:p w:rsidR="0025002F" w:rsidRDefault="0025002F" w:rsidP="0025002F">
      <w:pPr>
        <w:spacing w:line="276" w:lineRule="auto"/>
        <w:ind w:right="565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ind w:right="565"/>
        <w:jc w:val="both"/>
        <w:rPr>
          <w:sz w:val="22"/>
          <w:szCs w:val="22"/>
        </w:rPr>
      </w:pPr>
    </w:p>
    <w:p w:rsidR="0025002F" w:rsidRPr="00462844" w:rsidRDefault="0025002F" w:rsidP="0025002F">
      <w:pPr>
        <w:spacing w:line="276" w:lineRule="auto"/>
        <w:ind w:right="565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................................., dn. ..................... 2018 r.              .............................................................</w:t>
      </w:r>
    </w:p>
    <w:p w:rsidR="0025002F" w:rsidRPr="00C465C6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Pr="003B3208" w:rsidRDefault="0025002F" w:rsidP="003B3208">
      <w:pPr>
        <w:pStyle w:val="Tekstprzypisukocowego"/>
        <w:spacing w:line="276" w:lineRule="auto"/>
        <w:jc w:val="both"/>
        <w:rPr>
          <w:kern w:val="3"/>
          <w:sz w:val="22"/>
          <w:szCs w:val="22"/>
        </w:rPr>
      </w:pPr>
    </w:p>
    <w:sectPr w:rsidR="0025002F" w:rsidRPr="003B3208" w:rsidSect="00DA2208">
      <w:headerReference w:type="default" r:id="rId12"/>
      <w:footerReference w:type="default" r:id="rId13"/>
      <w:footnotePr>
        <w:pos w:val="beneathText"/>
        <w:numRestart w:val="eachPage"/>
      </w:footnotePr>
      <w:endnotePr>
        <w:numFmt w:val="decimal"/>
      </w:endnotePr>
      <w:pgSz w:w="11905" w:h="16837"/>
      <w:pgMar w:top="709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6955" w:rsidRDefault="00626955" w:rsidP="000F0A38">
      <w:r>
        <w:separator/>
      </w:r>
    </w:p>
  </w:endnote>
  <w:endnote w:type="continuationSeparator" w:id="0">
    <w:p w:rsidR="00626955" w:rsidRDefault="00626955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2C3" w:rsidRDefault="000362C3">
    <w:pPr>
      <w:pStyle w:val="Stopka"/>
    </w:pPr>
    <w:r>
      <w:rPr>
        <w:noProof/>
      </w:rPr>
      <w:drawing>
        <wp:inline distT="0" distB="0" distL="0" distR="0">
          <wp:extent cx="5755640" cy="716280"/>
          <wp:effectExtent l="19050" t="0" r="0" b="0"/>
          <wp:docPr id="1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5002F">
      <w:rPr>
        <w:noProof/>
        <w:color w:val="7F7F7F"/>
        <w:spacing w:val="60"/>
      </w:rPr>
      <w:t>Strona</w:t>
    </w:r>
    <w:r>
      <w:rPr>
        <w:noProof/>
      </w:rPr>
      <w:t xml:space="preserve"> | </w:t>
    </w:r>
    <w:r w:rsidR="009B545E">
      <w:rPr>
        <w:noProof/>
      </w:rPr>
      <w:fldChar w:fldCharType="begin"/>
    </w:r>
    <w:r>
      <w:rPr>
        <w:noProof/>
      </w:rPr>
      <w:instrText xml:space="preserve"> PAGE   \* MERGEFORMAT </w:instrText>
    </w:r>
    <w:r w:rsidR="009B545E">
      <w:rPr>
        <w:noProof/>
      </w:rPr>
      <w:fldChar w:fldCharType="separate"/>
    </w:r>
    <w:r w:rsidR="00B122F9" w:rsidRPr="00B122F9">
      <w:rPr>
        <w:b/>
        <w:noProof/>
      </w:rPr>
      <w:t>4</w:t>
    </w:r>
    <w:r w:rsidR="009B545E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2C3" w:rsidRDefault="000362C3" w:rsidP="008A570D">
    <w:pPr>
      <w:pStyle w:val="Stopka"/>
      <w:jc w:val="center"/>
    </w:pPr>
  </w:p>
  <w:p w:rsidR="000362C3" w:rsidRPr="008D5F2F" w:rsidRDefault="000362C3">
    <w:pPr>
      <w:pStyle w:val="Stopka"/>
      <w:rPr>
        <w:color w:val="FF0000"/>
      </w:rPr>
    </w:pPr>
    <w:r>
      <w:rPr>
        <w:noProof/>
        <w:color w:val="FF0000"/>
      </w:rPr>
      <w:drawing>
        <wp:inline distT="0" distB="0" distL="0" distR="0">
          <wp:extent cx="5755640" cy="716280"/>
          <wp:effectExtent l="19050" t="0" r="0" b="0"/>
          <wp:docPr id="3" name="Obraz 4" descr="pasek_stopka CPE_fe-cpe-efsi_ach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asek_stopka CPE_fe-cpe-efsi_ach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2C3" w:rsidRDefault="000362C3" w:rsidP="000600AE">
    <w:pPr>
      <w:pStyle w:val="Stopka"/>
      <w:jc w:val="center"/>
    </w:pPr>
  </w:p>
  <w:p w:rsidR="000362C3" w:rsidRPr="008D5F2F" w:rsidRDefault="000362C3">
    <w:pPr>
      <w:pStyle w:val="Stopka"/>
      <w:rPr>
        <w:color w:val="FF0000"/>
      </w:rPr>
    </w:pPr>
    <w:r>
      <w:rPr>
        <w:noProof/>
        <w:color w:val="FF0000"/>
      </w:rPr>
      <w:drawing>
        <wp:inline distT="0" distB="0" distL="0" distR="0">
          <wp:extent cx="5755640" cy="716280"/>
          <wp:effectExtent l="19050" t="0" r="0" b="0"/>
          <wp:docPr id="4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6955" w:rsidRDefault="00626955" w:rsidP="000F0A38">
      <w:r>
        <w:separator/>
      </w:r>
    </w:p>
  </w:footnote>
  <w:footnote w:type="continuationSeparator" w:id="0">
    <w:p w:rsidR="00626955" w:rsidRDefault="00626955" w:rsidP="000F0A38">
      <w:r>
        <w:continuationSeparator/>
      </w:r>
    </w:p>
  </w:footnote>
  <w:footnote w:id="1">
    <w:p w:rsidR="000362C3" w:rsidRPr="00641C64" w:rsidRDefault="000362C3" w:rsidP="0025002F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0362C3" w:rsidRPr="00FC0855" w:rsidTr="008A570D">
      <w:tc>
        <w:tcPr>
          <w:tcW w:w="1188" w:type="dxa"/>
        </w:tcPr>
        <w:p w:rsidR="000362C3" w:rsidRPr="00FC0855" w:rsidRDefault="009B545E" w:rsidP="008A570D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9B545E">
            <w:rPr>
              <w:noProof/>
            </w:rPr>
            <w:pict>
              <v:rect id="_x0000_s2049" style="position:absolute;left:0;text-align:left;margin-left:539.25pt;margin-top:555pt;width:40.9pt;height:171.9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KyswIAALY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" o:allowincell="f" filled="f" stroked="f">
                <v:textbox style="layout-flow:vertical;mso-layout-flow-alt:bottom-to-top;mso-next-textbox:#_x0000_s2049;mso-fit-shape-to-text:t">
                  <w:txbxContent>
                    <w:p w:rsidR="000362C3" w:rsidRPr="00F42EEB" w:rsidRDefault="000362C3" w:rsidP="008A570D">
                      <w:pPr>
                        <w:pStyle w:val="Stopka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  <w:r w:rsidRPr="00F42EEB">
                        <w:rPr>
                          <w:rFonts w:ascii="Cambria" w:hAnsi="Cambria"/>
                        </w:rPr>
                        <w:t>Strona</w:t>
                      </w:r>
                      <w:r w:rsidR="009B545E" w:rsidRPr="009B545E">
                        <w:fldChar w:fldCharType="begin"/>
                      </w:r>
                      <w:r>
                        <w:instrText xml:space="preserve"> PAGE    \* MERGEFORMAT </w:instrText>
                      </w:r>
                      <w:r w:rsidR="009B545E" w:rsidRPr="009B545E">
                        <w:fldChar w:fldCharType="separate"/>
                      </w:r>
                      <w:r w:rsidR="00B122F9" w:rsidRPr="00B122F9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t>5</w:t>
                      </w:r>
                      <w:r w:rsidR="009B545E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</w:p>
      </w:tc>
      <w:tc>
        <w:tcPr>
          <w:tcW w:w="6376" w:type="dxa"/>
          <w:vAlign w:val="center"/>
        </w:tcPr>
        <w:p w:rsidR="000362C3" w:rsidRPr="00FC0855" w:rsidRDefault="000362C3" w:rsidP="008A570D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0362C3" w:rsidRPr="00FC0855" w:rsidRDefault="000362C3" w:rsidP="008A570D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</w:tbl>
  <w:p w:rsidR="000362C3" w:rsidRPr="008D5F2F" w:rsidRDefault="000362C3" w:rsidP="008A570D">
    <w:pPr>
      <w:pStyle w:val="Stopka"/>
      <w:rPr>
        <w:color w:val="FF0000"/>
      </w:rPr>
    </w:pPr>
    <w:r>
      <w:rPr>
        <w:color w:val="FF0000"/>
      </w:rPr>
      <w:t xml:space="preserve">                                             </w:t>
    </w:r>
    <w:r>
      <w:rPr>
        <w:color w:val="FF0000"/>
      </w:rPr>
      <w:tab/>
    </w:r>
    <w:r>
      <w:rPr>
        <w:color w:val="FF0000"/>
      </w:rPr>
      <w:tab/>
    </w:r>
  </w:p>
  <w:p w:rsidR="000362C3" w:rsidRDefault="000362C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0362C3" w:rsidRPr="00FC0855" w:rsidTr="00031B95">
      <w:tc>
        <w:tcPr>
          <w:tcW w:w="1188" w:type="dxa"/>
        </w:tcPr>
        <w:p w:rsidR="000362C3" w:rsidRPr="00FC0855" w:rsidRDefault="009B545E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9B545E">
            <w:rPr>
              <w:noProof/>
            </w:rPr>
            <w:pict>
              <v:rect id="Rectangle 2" o:spid="_x0000_s2050" style="position:absolute;left:0;text-align:left;margin-left:539.25pt;margin-top:555pt;width:40.9pt;height:171.9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KyswIAALY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" o:allowincell="f" filled="f" stroked="f">
                <v:textbox style="layout-flow:vertical;mso-layout-flow-alt:bottom-to-top;mso-next-textbox:#Rectangle 2;mso-fit-shape-to-text:t">
                  <w:txbxContent>
                    <w:p w:rsidR="000362C3" w:rsidRPr="00F42EEB" w:rsidRDefault="000362C3" w:rsidP="00031B95">
                      <w:pPr>
                        <w:pStyle w:val="Stopka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  <w:r w:rsidRPr="00F42EEB">
                        <w:rPr>
                          <w:rFonts w:ascii="Cambria" w:hAnsi="Cambria"/>
                        </w:rPr>
                        <w:t>Strona</w:t>
                      </w:r>
                      <w:r w:rsidR="009B545E" w:rsidRPr="009B545E">
                        <w:fldChar w:fldCharType="begin"/>
                      </w:r>
                      <w:r>
                        <w:instrText xml:space="preserve"> PAGE    \* MERGEFORMAT </w:instrText>
                      </w:r>
                      <w:r w:rsidR="009B545E" w:rsidRPr="009B545E">
                        <w:fldChar w:fldCharType="separate"/>
                      </w:r>
                      <w:r w:rsidR="00B122F9" w:rsidRPr="00B122F9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t>9</w:t>
                      </w:r>
                      <w:r w:rsidR="009B545E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</w:p>
      </w:tc>
      <w:tc>
        <w:tcPr>
          <w:tcW w:w="6376" w:type="dxa"/>
          <w:vAlign w:val="center"/>
        </w:tcPr>
        <w:p w:rsidR="000362C3" w:rsidRPr="00FC0855" w:rsidRDefault="000362C3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0362C3" w:rsidRPr="00FC0855" w:rsidRDefault="000362C3" w:rsidP="00031B95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</w:tbl>
  <w:p w:rsidR="000362C3" w:rsidRPr="008D5F2F" w:rsidRDefault="000362C3" w:rsidP="008D5F2F">
    <w:pPr>
      <w:pStyle w:val="Stopka"/>
      <w:rPr>
        <w:color w:val="FF0000"/>
      </w:rPr>
    </w:pPr>
    <w:r>
      <w:rPr>
        <w:color w:val="FF0000"/>
      </w:rPr>
      <w:t xml:space="preserve">                                             </w:t>
    </w:r>
    <w:r>
      <w:rPr>
        <w:color w:val="FF0000"/>
      </w:rPr>
      <w:tab/>
    </w:r>
    <w:r>
      <w:rPr>
        <w:color w:val="FF0000"/>
      </w:rPr>
      <w:tab/>
    </w:r>
  </w:p>
  <w:p w:rsidR="000362C3" w:rsidRDefault="000362C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1156" w:hanging="360"/>
      </w:pPr>
      <w:rPr>
        <w:rFonts w:ascii="Symbol" w:hAnsi="Symbol" w:cs="Symbol" w:hint="default"/>
        <w:sz w:val="22"/>
        <w:szCs w:val="22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°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Num6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115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Num10"/>
    <w:lvl w:ilvl="0">
      <w:numFmt w:val="bullet"/>
      <w:lvlText w:val=""/>
      <w:lvlJc w:val="left"/>
      <w:pPr>
        <w:tabs>
          <w:tab w:val="num" w:pos="0"/>
        </w:tabs>
        <w:ind w:left="1156" w:hanging="360"/>
      </w:pPr>
      <w:rPr>
        <w:rFonts w:ascii="Symbol" w:hAnsi="Symbol" w:cs="Times New Roman" w:hint="default"/>
        <w:sz w:val="22"/>
        <w:szCs w:val="22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16">
    <w:nsid w:val="00000011"/>
    <w:multiLevelType w:val="single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156" w:hanging="360"/>
      </w:pPr>
      <w:rPr>
        <w:rFonts w:ascii="Symbol" w:hAnsi="Symbol" w:cs="Symbol" w:hint="default"/>
        <w:sz w:val="22"/>
        <w:szCs w:val="22"/>
      </w:r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bullet"/>
      <w:lvlText w:val=""/>
      <w:lvlJc w:val="left"/>
      <w:pPr>
        <w:tabs>
          <w:tab w:val="num" w:pos="0"/>
        </w:tabs>
        <w:ind w:left="3674" w:hanging="360"/>
      </w:pPr>
      <w:rPr>
        <w:rFonts w:ascii="Wingdings" w:hAnsi="Wingdings" w:cs="Wingdings" w:hint="default"/>
      </w:r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>
    <w:nsid w:val="00000014"/>
    <w:multiLevelType w:val="multilevel"/>
    <w:tmpl w:val="00000014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multilevel"/>
    <w:tmpl w:val="00000015"/>
    <w:name w:val="WWNum22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>
    <w:nsid w:val="00000016"/>
    <w:multiLevelType w:val="singleLevel"/>
    <w:tmpl w:val="00000016"/>
    <w:name w:val="WW8Num21"/>
    <w:lvl w:ilvl="0">
      <w:start w:val="1"/>
      <w:numFmt w:val="bullet"/>
      <w:lvlText w:val=""/>
      <w:lvlJc w:val="left"/>
      <w:pPr>
        <w:tabs>
          <w:tab w:val="num" w:pos="0"/>
        </w:tabs>
        <w:ind w:left="43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2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23">
    <w:nsid w:val="00000018"/>
    <w:multiLevelType w:val="singleLevel"/>
    <w:tmpl w:val="00000018"/>
    <w:name w:val="WW8Num2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4">
    <w:nsid w:val="00000019"/>
    <w:multiLevelType w:val="singleLevel"/>
    <w:tmpl w:val="00000019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3674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5">
    <w:nsid w:val="0000001A"/>
    <w:multiLevelType w:val="singleLevel"/>
    <w:tmpl w:val="0000001A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6">
    <w:nsid w:val="00000028"/>
    <w:multiLevelType w:val="multilevel"/>
    <w:tmpl w:val="0000002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7">
    <w:nsid w:val="0000002C"/>
    <w:multiLevelType w:val="singleLevel"/>
    <w:tmpl w:val="0000002C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8">
    <w:nsid w:val="00000036"/>
    <w:multiLevelType w:val="multilevel"/>
    <w:tmpl w:val="00000036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37"/>
    <w:multiLevelType w:val="multilevel"/>
    <w:tmpl w:val="00000037"/>
    <w:name w:val="WW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39"/>
    <w:multiLevelType w:val="multilevel"/>
    <w:tmpl w:val="00000039"/>
    <w:name w:val="WWNum59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3C"/>
    <w:multiLevelType w:val="multilevel"/>
    <w:tmpl w:val="19EA825A"/>
    <w:name w:val="WW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42"/>
    <w:multiLevelType w:val="multilevel"/>
    <w:tmpl w:val="00000042"/>
    <w:name w:val="WW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>
    <w:nsid w:val="0069720A"/>
    <w:multiLevelType w:val="hybridMultilevel"/>
    <w:tmpl w:val="ECFAB54C"/>
    <w:name w:val="WWNum73"/>
    <w:lvl w:ilvl="0" w:tplc="47FC1AC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BB52EF70" w:tentative="1">
      <w:start w:val="1"/>
      <w:numFmt w:val="lowerLetter"/>
      <w:lvlText w:val="%2."/>
      <w:lvlJc w:val="left"/>
      <w:pPr>
        <w:ind w:left="1440" w:hanging="360"/>
      </w:pPr>
    </w:lvl>
    <w:lvl w:ilvl="2" w:tplc="3B64C4BE" w:tentative="1">
      <w:start w:val="1"/>
      <w:numFmt w:val="lowerRoman"/>
      <w:lvlText w:val="%3."/>
      <w:lvlJc w:val="right"/>
      <w:pPr>
        <w:ind w:left="2160" w:hanging="180"/>
      </w:pPr>
    </w:lvl>
    <w:lvl w:ilvl="3" w:tplc="294CCE24" w:tentative="1">
      <w:start w:val="1"/>
      <w:numFmt w:val="decimal"/>
      <w:lvlText w:val="%4."/>
      <w:lvlJc w:val="left"/>
      <w:pPr>
        <w:ind w:left="2880" w:hanging="360"/>
      </w:pPr>
    </w:lvl>
    <w:lvl w:ilvl="4" w:tplc="C2941E1A" w:tentative="1">
      <w:start w:val="1"/>
      <w:numFmt w:val="lowerLetter"/>
      <w:lvlText w:val="%5."/>
      <w:lvlJc w:val="left"/>
      <w:pPr>
        <w:ind w:left="3600" w:hanging="360"/>
      </w:pPr>
    </w:lvl>
    <w:lvl w:ilvl="5" w:tplc="46688140" w:tentative="1">
      <w:start w:val="1"/>
      <w:numFmt w:val="lowerRoman"/>
      <w:lvlText w:val="%6."/>
      <w:lvlJc w:val="right"/>
      <w:pPr>
        <w:ind w:left="4320" w:hanging="180"/>
      </w:pPr>
    </w:lvl>
    <w:lvl w:ilvl="6" w:tplc="E0CA3552" w:tentative="1">
      <w:start w:val="1"/>
      <w:numFmt w:val="decimal"/>
      <w:lvlText w:val="%7."/>
      <w:lvlJc w:val="left"/>
      <w:pPr>
        <w:ind w:left="5040" w:hanging="360"/>
      </w:pPr>
    </w:lvl>
    <w:lvl w:ilvl="7" w:tplc="D2A6D2FA" w:tentative="1">
      <w:start w:val="1"/>
      <w:numFmt w:val="lowerLetter"/>
      <w:lvlText w:val="%8."/>
      <w:lvlJc w:val="left"/>
      <w:pPr>
        <w:ind w:left="5760" w:hanging="360"/>
      </w:pPr>
    </w:lvl>
    <w:lvl w:ilvl="8" w:tplc="37FC45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C3716C"/>
    <w:multiLevelType w:val="hybridMultilevel"/>
    <w:tmpl w:val="94202B60"/>
    <w:lvl w:ilvl="0" w:tplc="C494F9C0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>
    <w:nsid w:val="03D656B3"/>
    <w:multiLevelType w:val="hybridMultilevel"/>
    <w:tmpl w:val="BE9E48AC"/>
    <w:lvl w:ilvl="0" w:tplc="402E83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4A32212"/>
    <w:multiLevelType w:val="hybridMultilevel"/>
    <w:tmpl w:val="40020CBE"/>
    <w:lvl w:ilvl="0" w:tplc="DA966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1484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403D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C4A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325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641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8E5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96D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882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07EB63EA"/>
    <w:multiLevelType w:val="hybridMultilevel"/>
    <w:tmpl w:val="9BA21CE0"/>
    <w:lvl w:ilvl="0" w:tplc="ECCCDEB4">
      <w:start w:val="1"/>
      <w:numFmt w:val="decimal"/>
      <w:lvlText w:val="%1."/>
      <w:lvlJc w:val="left"/>
      <w:pPr>
        <w:ind w:left="720" w:hanging="360"/>
      </w:pPr>
    </w:lvl>
    <w:lvl w:ilvl="1" w:tplc="3C10C610" w:tentative="1">
      <w:start w:val="1"/>
      <w:numFmt w:val="lowerLetter"/>
      <w:lvlText w:val="%2."/>
      <w:lvlJc w:val="left"/>
      <w:pPr>
        <w:ind w:left="1440" w:hanging="360"/>
      </w:pPr>
    </w:lvl>
    <w:lvl w:ilvl="2" w:tplc="CF28E144" w:tentative="1">
      <w:start w:val="1"/>
      <w:numFmt w:val="lowerRoman"/>
      <w:lvlText w:val="%3."/>
      <w:lvlJc w:val="right"/>
      <w:pPr>
        <w:ind w:left="2160" w:hanging="180"/>
      </w:pPr>
    </w:lvl>
    <w:lvl w:ilvl="3" w:tplc="9744A144" w:tentative="1">
      <w:start w:val="1"/>
      <w:numFmt w:val="decimal"/>
      <w:lvlText w:val="%4."/>
      <w:lvlJc w:val="left"/>
      <w:pPr>
        <w:ind w:left="2880" w:hanging="360"/>
      </w:pPr>
    </w:lvl>
    <w:lvl w:ilvl="4" w:tplc="2572CBD0" w:tentative="1">
      <w:start w:val="1"/>
      <w:numFmt w:val="lowerLetter"/>
      <w:lvlText w:val="%5."/>
      <w:lvlJc w:val="left"/>
      <w:pPr>
        <w:ind w:left="3600" w:hanging="360"/>
      </w:pPr>
    </w:lvl>
    <w:lvl w:ilvl="5" w:tplc="739810EA" w:tentative="1">
      <w:start w:val="1"/>
      <w:numFmt w:val="lowerRoman"/>
      <w:lvlText w:val="%6."/>
      <w:lvlJc w:val="right"/>
      <w:pPr>
        <w:ind w:left="4320" w:hanging="180"/>
      </w:pPr>
    </w:lvl>
    <w:lvl w:ilvl="6" w:tplc="565C8CAE" w:tentative="1">
      <w:start w:val="1"/>
      <w:numFmt w:val="decimal"/>
      <w:lvlText w:val="%7."/>
      <w:lvlJc w:val="left"/>
      <w:pPr>
        <w:ind w:left="5040" w:hanging="360"/>
      </w:pPr>
    </w:lvl>
    <w:lvl w:ilvl="7" w:tplc="88F8085E" w:tentative="1">
      <w:start w:val="1"/>
      <w:numFmt w:val="lowerLetter"/>
      <w:lvlText w:val="%8."/>
      <w:lvlJc w:val="left"/>
      <w:pPr>
        <w:ind w:left="5760" w:hanging="360"/>
      </w:pPr>
    </w:lvl>
    <w:lvl w:ilvl="8" w:tplc="4746C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86E13AF"/>
    <w:multiLevelType w:val="hybridMultilevel"/>
    <w:tmpl w:val="04383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AC611EC"/>
    <w:multiLevelType w:val="hybridMultilevel"/>
    <w:tmpl w:val="CFC2F83E"/>
    <w:name w:val="WW8Num32"/>
    <w:lvl w:ilvl="0" w:tplc="0415000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B9B7D72"/>
    <w:multiLevelType w:val="hybridMultilevel"/>
    <w:tmpl w:val="D2F82076"/>
    <w:lvl w:ilvl="0" w:tplc="22207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C2630AB"/>
    <w:multiLevelType w:val="hybridMultilevel"/>
    <w:tmpl w:val="A540FF56"/>
    <w:lvl w:ilvl="0" w:tplc="81E801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1C7C710F"/>
    <w:multiLevelType w:val="hybridMultilevel"/>
    <w:tmpl w:val="1D20D7C6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1AA2B9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>
    <w:nsid w:val="21E91ABB"/>
    <w:multiLevelType w:val="hybridMultilevel"/>
    <w:tmpl w:val="6EC87EF2"/>
    <w:lvl w:ilvl="0" w:tplc="77D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864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788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CCC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04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F6E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F07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E0E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BE2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5A027DA"/>
    <w:multiLevelType w:val="hybridMultilevel"/>
    <w:tmpl w:val="5592365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5F31A18"/>
    <w:multiLevelType w:val="hybridMultilevel"/>
    <w:tmpl w:val="A544AE96"/>
    <w:lvl w:ilvl="0" w:tplc="9F48F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>
    <w:nsid w:val="29542836"/>
    <w:multiLevelType w:val="hybridMultilevel"/>
    <w:tmpl w:val="D1BA5D9A"/>
    <w:lvl w:ilvl="0" w:tplc="86E8F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E71CAE84" w:tentative="1">
      <w:start w:val="1"/>
      <w:numFmt w:val="lowerLetter"/>
      <w:lvlText w:val="%2."/>
      <w:lvlJc w:val="left"/>
      <w:pPr>
        <w:ind w:left="1440" w:hanging="360"/>
      </w:pPr>
    </w:lvl>
    <w:lvl w:ilvl="2" w:tplc="A4B8A43E" w:tentative="1">
      <w:start w:val="1"/>
      <w:numFmt w:val="lowerRoman"/>
      <w:lvlText w:val="%3."/>
      <w:lvlJc w:val="right"/>
      <w:pPr>
        <w:ind w:left="2160" w:hanging="180"/>
      </w:pPr>
    </w:lvl>
    <w:lvl w:ilvl="3" w:tplc="48D466A4" w:tentative="1">
      <w:start w:val="1"/>
      <w:numFmt w:val="decimal"/>
      <w:lvlText w:val="%4."/>
      <w:lvlJc w:val="left"/>
      <w:pPr>
        <w:ind w:left="2880" w:hanging="360"/>
      </w:pPr>
    </w:lvl>
    <w:lvl w:ilvl="4" w:tplc="23DE6B02" w:tentative="1">
      <w:start w:val="1"/>
      <w:numFmt w:val="lowerLetter"/>
      <w:lvlText w:val="%5."/>
      <w:lvlJc w:val="left"/>
      <w:pPr>
        <w:ind w:left="3600" w:hanging="360"/>
      </w:pPr>
    </w:lvl>
    <w:lvl w:ilvl="5" w:tplc="BB762C54" w:tentative="1">
      <w:start w:val="1"/>
      <w:numFmt w:val="lowerRoman"/>
      <w:lvlText w:val="%6."/>
      <w:lvlJc w:val="right"/>
      <w:pPr>
        <w:ind w:left="4320" w:hanging="180"/>
      </w:pPr>
    </w:lvl>
    <w:lvl w:ilvl="6" w:tplc="0486DC2C" w:tentative="1">
      <w:start w:val="1"/>
      <w:numFmt w:val="decimal"/>
      <w:lvlText w:val="%7."/>
      <w:lvlJc w:val="left"/>
      <w:pPr>
        <w:ind w:left="5040" w:hanging="360"/>
      </w:pPr>
    </w:lvl>
    <w:lvl w:ilvl="7" w:tplc="1B7AA200" w:tentative="1">
      <w:start w:val="1"/>
      <w:numFmt w:val="lowerLetter"/>
      <w:lvlText w:val="%8."/>
      <w:lvlJc w:val="left"/>
      <w:pPr>
        <w:ind w:left="5760" w:hanging="360"/>
      </w:pPr>
    </w:lvl>
    <w:lvl w:ilvl="8" w:tplc="866E8C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9891AD2"/>
    <w:multiLevelType w:val="multilevel"/>
    <w:tmpl w:val="33686B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lowerLetter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  <w:b/>
      </w:rPr>
    </w:lvl>
  </w:abstractNum>
  <w:abstractNum w:abstractNumId="55">
    <w:nsid w:val="2ADE44B8"/>
    <w:multiLevelType w:val="multilevel"/>
    <w:tmpl w:val="B8E84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>
    <w:nsid w:val="2BF81418"/>
    <w:multiLevelType w:val="hybridMultilevel"/>
    <w:tmpl w:val="A2E4B336"/>
    <w:lvl w:ilvl="0" w:tplc="24A41B7C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E3DAA38A" w:tentative="1">
      <w:start w:val="1"/>
      <w:numFmt w:val="lowerLetter"/>
      <w:lvlText w:val="%2."/>
      <w:lvlJc w:val="left"/>
      <w:pPr>
        <w:ind w:left="1440" w:hanging="360"/>
      </w:pPr>
    </w:lvl>
    <w:lvl w:ilvl="2" w:tplc="8520B61A" w:tentative="1">
      <w:start w:val="1"/>
      <w:numFmt w:val="lowerRoman"/>
      <w:lvlText w:val="%3."/>
      <w:lvlJc w:val="right"/>
      <w:pPr>
        <w:ind w:left="2160" w:hanging="180"/>
      </w:pPr>
    </w:lvl>
    <w:lvl w:ilvl="3" w:tplc="986C0C0C" w:tentative="1">
      <w:start w:val="1"/>
      <w:numFmt w:val="decimal"/>
      <w:lvlText w:val="%4."/>
      <w:lvlJc w:val="left"/>
      <w:pPr>
        <w:ind w:left="2880" w:hanging="360"/>
      </w:pPr>
    </w:lvl>
    <w:lvl w:ilvl="4" w:tplc="7C02EE38" w:tentative="1">
      <w:start w:val="1"/>
      <w:numFmt w:val="lowerLetter"/>
      <w:lvlText w:val="%5."/>
      <w:lvlJc w:val="left"/>
      <w:pPr>
        <w:ind w:left="3600" w:hanging="360"/>
      </w:pPr>
    </w:lvl>
    <w:lvl w:ilvl="5" w:tplc="708AEE3E" w:tentative="1">
      <w:start w:val="1"/>
      <w:numFmt w:val="lowerRoman"/>
      <w:lvlText w:val="%6."/>
      <w:lvlJc w:val="right"/>
      <w:pPr>
        <w:ind w:left="4320" w:hanging="180"/>
      </w:pPr>
    </w:lvl>
    <w:lvl w:ilvl="6" w:tplc="4AB226EE" w:tentative="1">
      <w:start w:val="1"/>
      <w:numFmt w:val="decimal"/>
      <w:lvlText w:val="%7."/>
      <w:lvlJc w:val="left"/>
      <w:pPr>
        <w:ind w:left="5040" w:hanging="360"/>
      </w:pPr>
    </w:lvl>
    <w:lvl w:ilvl="7" w:tplc="C8F28C82" w:tentative="1">
      <w:start w:val="1"/>
      <w:numFmt w:val="lowerLetter"/>
      <w:lvlText w:val="%8."/>
      <w:lvlJc w:val="left"/>
      <w:pPr>
        <w:ind w:left="5760" w:hanging="360"/>
      </w:pPr>
    </w:lvl>
    <w:lvl w:ilvl="8" w:tplc="BFA6F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58">
    <w:nsid w:val="301E259A"/>
    <w:multiLevelType w:val="hybridMultilevel"/>
    <w:tmpl w:val="E74ABEF8"/>
    <w:lvl w:ilvl="0" w:tplc="079EA3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AF921A90">
      <w:start w:val="1"/>
      <w:numFmt w:val="decimal"/>
      <w:lvlText w:val="%2."/>
      <w:lvlJc w:val="left"/>
      <w:pPr>
        <w:ind w:left="170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60">
    <w:nsid w:val="34392DE2"/>
    <w:multiLevelType w:val="hybridMultilevel"/>
    <w:tmpl w:val="B300A6A4"/>
    <w:lvl w:ilvl="0" w:tplc="92DEB1BA">
      <w:start w:val="2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48C2EDD"/>
    <w:multiLevelType w:val="multilevel"/>
    <w:tmpl w:val="3A1CB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2">
    <w:nsid w:val="386F47C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3AD77B0B"/>
    <w:multiLevelType w:val="hybridMultilevel"/>
    <w:tmpl w:val="2D00D2AE"/>
    <w:lvl w:ilvl="0" w:tplc="A530CAF8">
      <w:start w:val="1"/>
      <w:numFmt w:val="decimal"/>
      <w:lvlText w:val="%1."/>
      <w:lvlJc w:val="left"/>
      <w:pPr>
        <w:ind w:left="720" w:hanging="360"/>
      </w:pPr>
    </w:lvl>
    <w:lvl w:ilvl="1" w:tplc="243A0EAC" w:tentative="1">
      <w:start w:val="1"/>
      <w:numFmt w:val="lowerLetter"/>
      <w:lvlText w:val="%2."/>
      <w:lvlJc w:val="left"/>
      <w:pPr>
        <w:ind w:left="1440" w:hanging="360"/>
      </w:pPr>
    </w:lvl>
    <w:lvl w:ilvl="2" w:tplc="39B4296C" w:tentative="1">
      <w:start w:val="1"/>
      <w:numFmt w:val="lowerRoman"/>
      <w:lvlText w:val="%3."/>
      <w:lvlJc w:val="right"/>
      <w:pPr>
        <w:ind w:left="2160" w:hanging="180"/>
      </w:pPr>
    </w:lvl>
    <w:lvl w:ilvl="3" w:tplc="8DBE1936" w:tentative="1">
      <w:start w:val="1"/>
      <w:numFmt w:val="decimal"/>
      <w:lvlText w:val="%4."/>
      <w:lvlJc w:val="left"/>
      <w:pPr>
        <w:ind w:left="2880" w:hanging="360"/>
      </w:pPr>
    </w:lvl>
    <w:lvl w:ilvl="4" w:tplc="7598A56A" w:tentative="1">
      <w:start w:val="1"/>
      <w:numFmt w:val="lowerLetter"/>
      <w:lvlText w:val="%5."/>
      <w:lvlJc w:val="left"/>
      <w:pPr>
        <w:ind w:left="3600" w:hanging="360"/>
      </w:pPr>
    </w:lvl>
    <w:lvl w:ilvl="5" w:tplc="5E463F62" w:tentative="1">
      <w:start w:val="1"/>
      <w:numFmt w:val="lowerRoman"/>
      <w:lvlText w:val="%6."/>
      <w:lvlJc w:val="right"/>
      <w:pPr>
        <w:ind w:left="4320" w:hanging="180"/>
      </w:pPr>
    </w:lvl>
    <w:lvl w:ilvl="6" w:tplc="08CA9310" w:tentative="1">
      <w:start w:val="1"/>
      <w:numFmt w:val="decimal"/>
      <w:lvlText w:val="%7."/>
      <w:lvlJc w:val="left"/>
      <w:pPr>
        <w:ind w:left="5040" w:hanging="360"/>
      </w:pPr>
    </w:lvl>
    <w:lvl w:ilvl="7" w:tplc="559C999C" w:tentative="1">
      <w:start w:val="1"/>
      <w:numFmt w:val="lowerLetter"/>
      <w:lvlText w:val="%8."/>
      <w:lvlJc w:val="left"/>
      <w:pPr>
        <w:ind w:left="5760" w:hanging="360"/>
      </w:pPr>
    </w:lvl>
    <w:lvl w:ilvl="8" w:tplc="6A64E7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B9161E2"/>
    <w:multiLevelType w:val="hybridMultilevel"/>
    <w:tmpl w:val="6A7CB0B0"/>
    <w:lvl w:ilvl="0" w:tplc="8CA4F77E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ECD7B82"/>
    <w:multiLevelType w:val="hybridMultilevel"/>
    <w:tmpl w:val="B7AE20AE"/>
    <w:lvl w:ilvl="0" w:tplc="0AD275C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FE9424B2" w:tentative="1">
      <w:start w:val="1"/>
      <w:numFmt w:val="lowerLetter"/>
      <w:lvlText w:val="%2."/>
      <w:lvlJc w:val="left"/>
      <w:pPr>
        <w:ind w:left="1440" w:hanging="360"/>
      </w:pPr>
    </w:lvl>
    <w:lvl w:ilvl="2" w:tplc="32D687FE" w:tentative="1">
      <w:start w:val="1"/>
      <w:numFmt w:val="lowerRoman"/>
      <w:lvlText w:val="%3."/>
      <w:lvlJc w:val="right"/>
      <w:pPr>
        <w:ind w:left="2160" w:hanging="180"/>
      </w:pPr>
    </w:lvl>
    <w:lvl w:ilvl="3" w:tplc="99389CC2" w:tentative="1">
      <w:start w:val="1"/>
      <w:numFmt w:val="decimal"/>
      <w:lvlText w:val="%4."/>
      <w:lvlJc w:val="left"/>
      <w:pPr>
        <w:ind w:left="2880" w:hanging="360"/>
      </w:pPr>
    </w:lvl>
    <w:lvl w:ilvl="4" w:tplc="2682B7F4" w:tentative="1">
      <w:start w:val="1"/>
      <w:numFmt w:val="lowerLetter"/>
      <w:lvlText w:val="%5."/>
      <w:lvlJc w:val="left"/>
      <w:pPr>
        <w:ind w:left="3600" w:hanging="360"/>
      </w:pPr>
    </w:lvl>
    <w:lvl w:ilvl="5" w:tplc="8EAE2B7E" w:tentative="1">
      <w:start w:val="1"/>
      <w:numFmt w:val="lowerRoman"/>
      <w:lvlText w:val="%6."/>
      <w:lvlJc w:val="right"/>
      <w:pPr>
        <w:ind w:left="4320" w:hanging="180"/>
      </w:pPr>
    </w:lvl>
    <w:lvl w:ilvl="6" w:tplc="E0DAA9DE" w:tentative="1">
      <w:start w:val="1"/>
      <w:numFmt w:val="decimal"/>
      <w:lvlText w:val="%7."/>
      <w:lvlJc w:val="left"/>
      <w:pPr>
        <w:ind w:left="5040" w:hanging="360"/>
      </w:pPr>
    </w:lvl>
    <w:lvl w:ilvl="7" w:tplc="51DE45A6" w:tentative="1">
      <w:start w:val="1"/>
      <w:numFmt w:val="lowerLetter"/>
      <w:lvlText w:val="%8."/>
      <w:lvlJc w:val="left"/>
      <w:pPr>
        <w:ind w:left="5760" w:hanging="360"/>
      </w:pPr>
    </w:lvl>
    <w:lvl w:ilvl="8" w:tplc="4518F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FBF532E"/>
    <w:multiLevelType w:val="hybridMultilevel"/>
    <w:tmpl w:val="0F9060E8"/>
    <w:lvl w:ilvl="0" w:tplc="F8F8E88C">
      <w:start w:val="1"/>
      <w:numFmt w:val="lowerLetter"/>
      <w:lvlText w:val="%1)"/>
      <w:lvlJc w:val="left"/>
      <w:pPr>
        <w:ind w:left="1429" w:hanging="360"/>
      </w:pPr>
    </w:lvl>
    <w:lvl w:ilvl="1" w:tplc="CC1CF3D0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FBF48BA4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AADADB7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F2EE5F96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7C30DC96" w:tentative="1">
      <w:start w:val="1"/>
      <w:numFmt w:val="lowerRoman"/>
      <w:lvlText w:val="%6."/>
      <w:lvlJc w:val="right"/>
      <w:pPr>
        <w:ind w:left="5029" w:hanging="180"/>
      </w:pPr>
    </w:lvl>
    <w:lvl w:ilvl="6" w:tplc="139A3702" w:tentative="1">
      <w:start w:val="1"/>
      <w:numFmt w:val="decimal"/>
      <w:lvlText w:val="%7."/>
      <w:lvlJc w:val="left"/>
      <w:pPr>
        <w:ind w:left="5749" w:hanging="360"/>
      </w:pPr>
    </w:lvl>
    <w:lvl w:ilvl="7" w:tplc="9BEC5604" w:tentative="1">
      <w:start w:val="1"/>
      <w:numFmt w:val="lowerLetter"/>
      <w:lvlText w:val="%8."/>
      <w:lvlJc w:val="left"/>
      <w:pPr>
        <w:ind w:left="6469" w:hanging="360"/>
      </w:pPr>
    </w:lvl>
    <w:lvl w:ilvl="8" w:tplc="3C92062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3FD506C8"/>
    <w:multiLevelType w:val="hybridMultilevel"/>
    <w:tmpl w:val="A3BCF9D2"/>
    <w:lvl w:ilvl="0" w:tplc="1AF8E090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>
    <w:nsid w:val="3FE614A5"/>
    <w:multiLevelType w:val="hybridMultilevel"/>
    <w:tmpl w:val="706A1176"/>
    <w:lvl w:ilvl="0" w:tplc="D0E6B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11B6018"/>
    <w:multiLevelType w:val="hybridMultilevel"/>
    <w:tmpl w:val="F9AE0F58"/>
    <w:lvl w:ilvl="0" w:tplc="D64CC80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96609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391655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AD5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D0E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C7610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2CB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46F2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0A40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2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3">
    <w:nsid w:val="442F795D"/>
    <w:multiLevelType w:val="hybridMultilevel"/>
    <w:tmpl w:val="53A095BA"/>
    <w:lvl w:ilvl="0" w:tplc="5C3C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6B38BE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9A34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6F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6F4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C02F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603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ED2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685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54C2C15"/>
    <w:multiLevelType w:val="multilevel"/>
    <w:tmpl w:val="100267F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>
    <w:nsid w:val="462F4415"/>
    <w:multiLevelType w:val="hybridMultilevel"/>
    <w:tmpl w:val="671862A2"/>
    <w:lvl w:ilvl="0" w:tplc="2544E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C6D20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A7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9074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868E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A8BA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524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7C97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FC8D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7">
    <w:nsid w:val="49C96D72"/>
    <w:multiLevelType w:val="multilevel"/>
    <w:tmpl w:val="DD66343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">
    <w:nsid w:val="4C772748"/>
    <w:multiLevelType w:val="hybridMultilevel"/>
    <w:tmpl w:val="438CCD9C"/>
    <w:lvl w:ilvl="0" w:tplc="48BA6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067416" w:tentative="1">
      <w:start w:val="1"/>
      <w:numFmt w:val="lowerLetter"/>
      <w:lvlText w:val="%2."/>
      <w:lvlJc w:val="left"/>
      <w:pPr>
        <w:ind w:left="1440" w:hanging="360"/>
      </w:pPr>
    </w:lvl>
    <w:lvl w:ilvl="2" w:tplc="141CBC94" w:tentative="1">
      <w:start w:val="1"/>
      <w:numFmt w:val="lowerRoman"/>
      <w:lvlText w:val="%3."/>
      <w:lvlJc w:val="right"/>
      <w:pPr>
        <w:ind w:left="2160" w:hanging="180"/>
      </w:pPr>
    </w:lvl>
    <w:lvl w:ilvl="3" w:tplc="253E009A" w:tentative="1">
      <w:start w:val="1"/>
      <w:numFmt w:val="decimal"/>
      <w:lvlText w:val="%4."/>
      <w:lvlJc w:val="left"/>
      <w:pPr>
        <w:ind w:left="2880" w:hanging="360"/>
      </w:pPr>
    </w:lvl>
    <w:lvl w:ilvl="4" w:tplc="6A70E2AE" w:tentative="1">
      <w:start w:val="1"/>
      <w:numFmt w:val="lowerLetter"/>
      <w:lvlText w:val="%5."/>
      <w:lvlJc w:val="left"/>
      <w:pPr>
        <w:ind w:left="3600" w:hanging="360"/>
      </w:pPr>
    </w:lvl>
    <w:lvl w:ilvl="5" w:tplc="E482CBA0" w:tentative="1">
      <w:start w:val="1"/>
      <w:numFmt w:val="lowerRoman"/>
      <w:lvlText w:val="%6."/>
      <w:lvlJc w:val="right"/>
      <w:pPr>
        <w:ind w:left="4320" w:hanging="180"/>
      </w:pPr>
    </w:lvl>
    <w:lvl w:ilvl="6" w:tplc="4EE87348" w:tentative="1">
      <w:start w:val="1"/>
      <w:numFmt w:val="decimal"/>
      <w:lvlText w:val="%7."/>
      <w:lvlJc w:val="left"/>
      <w:pPr>
        <w:ind w:left="5040" w:hanging="360"/>
      </w:pPr>
    </w:lvl>
    <w:lvl w:ilvl="7" w:tplc="F274E1C0" w:tentative="1">
      <w:start w:val="1"/>
      <w:numFmt w:val="lowerLetter"/>
      <w:lvlText w:val="%8."/>
      <w:lvlJc w:val="left"/>
      <w:pPr>
        <w:ind w:left="5760" w:hanging="360"/>
      </w:pPr>
    </w:lvl>
    <w:lvl w:ilvl="8" w:tplc="13DAFA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58220F7"/>
    <w:multiLevelType w:val="hybridMultilevel"/>
    <w:tmpl w:val="5C164B56"/>
    <w:lvl w:ilvl="0" w:tplc="A99EAE12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1">
    <w:nsid w:val="5C56278D"/>
    <w:multiLevelType w:val="hybridMultilevel"/>
    <w:tmpl w:val="E87C6288"/>
    <w:lvl w:ilvl="0" w:tplc="3B022C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5D9F54D7"/>
    <w:multiLevelType w:val="hybridMultilevel"/>
    <w:tmpl w:val="FA46029C"/>
    <w:lvl w:ilvl="0" w:tplc="E0723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EF52A95"/>
    <w:multiLevelType w:val="hybridMultilevel"/>
    <w:tmpl w:val="A308EF4A"/>
    <w:lvl w:ilvl="0" w:tplc="08090001">
      <w:start w:val="1"/>
      <w:numFmt w:val="decimal"/>
      <w:lvlText w:val="%1)"/>
      <w:lvlJc w:val="left"/>
      <w:pPr>
        <w:ind w:left="1146" w:hanging="360"/>
      </w:pPr>
    </w:lvl>
    <w:lvl w:ilvl="1" w:tplc="08090003" w:tentative="1">
      <w:start w:val="1"/>
      <w:numFmt w:val="lowerLetter"/>
      <w:lvlText w:val="%2."/>
      <w:lvlJc w:val="left"/>
      <w:pPr>
        <w:ind w:left="1866" w:hanging="360"/>
      </w:pPr>
    </w:lvl>
    <w:lvl w:ilvl="2" w:tplc="08090005" w:tentative="1">
      <w:start w:val="1"/>
      <w:numFmt w:val="lowerRoman"/>
      <w:lvlText w:val="%3."/>
      <w:lvlJc w:val="right"/>
      <w:pPr>
        <w:ind w:left="2586" w:hanging="180"/>
      </w:pPr>
    </w:lvl>
    <w:lvl w:ilvl="3" w:tplc="08090001" w:tentative="1">
      <w:start w:val="1"/>
      <w:numFmt w:val="decimal"/>
      <w:lvlText w:val="%4."/>
      <w:lvlJc w:val="left"/>
      <w:pPr>
        <w:ind w:left="3306" w:hanging="360"/>
      </w:pPr>
    </w:lvl>
    <w:lvl w:ilvl="4" w:tplc="08090003" w:tentative="1">
      <w:start w:val="1"/>
      <w:numFmt w:val="lowerLetter"/>
      <w:lvlText w:val="%5."/>
      <w:lvlJc w:val="left"/>
      <w:pPr>
        <w:ind w:left="4026" w:hanging="360"/>
      </w:pPr>
    </w:lvl>
    <w:lvl w:ilvl="5" w:tplc="08090005" w:tentative="1">
      <w:start w:val="1"/>
      <w:numFmt w:val="lowerRoman"/>
      <w:lvlText w:val="%6."/>
      <w:lvlJc w:val="right"/>
      <w:pPr>
        <w:ind w:left="4746" w:hanging="180"/>
      </w:pPr>
    </w:lvl>
    <w:lvl w:ilvl="6" w:tplc="08090001" w:tentative="1">
      <w:start w:val="1"/>
      <w:numFmt w:val="decimal"/>
      <w:lvlText w:val="%7."/>
      <w:lvlJc w:val="left"/>
      <w:pPr>
        <w:ind w:left="5466" w:hanging="360"/>
      </w:pPr>
    </w:lvl>
    <w:lvl w:ilvl="7" w:tplc="08090003" w:tentative="1">
      <w:start w:val="1"/>
      <w:numFmt w:val="lowerLetter"/>
      <w:lvlText w:val="%8."/>
      <w:lvlJc w:val="left"/>
      <w:pPr>
        <w:ind w:left="6186" w:hanging="360"/>
      </w:pPr>
    </w:lvl>
    <w:lvl w:ilvl="8" w:tplc="0809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>
    <w:nsid w:val="5FDC4621"/>
    <w:multiLevelType w:val="multilevel"/>
    <w:tmpl w:val="7C12592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>
    <w:nsid w:val="64F557E9"/>
    <w:multiLevelType w:val="hybridMultilevel"/>
    <w:tmpl w:val="B876FAC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6">
    <w:nsid w:val="67DD689A"/>
    <w:multiLevelType w:val="hybridMultilevel"/>
    <w:tmpl w:val="E9AE4A16"/>
    <w:lvl w:ilvl="0" w:tplc="0A44301A">
      <w:start w:val="1"/>
      <w:numFmt w:val="decimal"/>
      <w:lvlText w:val="%1)"/>
      <w:lvlJc w:val="left"/>
      <w:pPr>
        <w:ind w:left="78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7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8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89">
    <w:nsid w:val="6CAE1F22"/>
    <w:multiLevelType w:val="hybridMultilevel"/>
    <w:tmpl w:val="0DE0B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CFD007C"/>
    <w:multiLevelType w:val="hybridMultilevel"/>
    <w:tmpl w:val="6860C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EEA4EF2"/>
    <w:multiLevelType w:val="hybridMultilevel"/>
    <w:tmpl w:val="B114E026"/>
    <w:lvl w:ilvl="0" w:tplc="4D5055B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740C906A" w:tentative="1">
      <w:start w:val="1"/>
      <w:numFmt w:val="lowerLetter"/>
      <w:lvlText w:val="%2."/>
      <w:lvlJc w:val="left"/>
      <w:pPr>
        <w:ind w:left="1080" w:hanging="360"/>
      </w:pPr>
    </w:lvl>
    <w:lvl w:ilvl="2" w:tplc="BE9ACB2A" w:tentative="1">
      <w:start w:val="1"/>
      <w:numFmt w:val="lowerRoman"/>
      <w:lvlText w:val="%3."/>
      <w:lvlJc w:val="right"/>
      <w:pPr>
        <w:ind w:left="1800" w:hanging="180"/>
      </w:pPr>
    </w:lvl>
    <w:lvl w:ilvl="3" w:tplc="7EB68558" w:tentative="1">
      <w:start w:val="1"/>
      <w:numFmt w:val="decimal"/>
      <w:lvlText w:val="%4."/>
      <w:lvlJc w:val="left"/>
      <w:pPr>
        <w:ind w:left="2520" w:hanging="360"/>
      </w:pPr>
    </w:lvl>
    <w:lvl w:ilvl="4" w:tplc="EB8E2DA6" w:tentative="1">
      <w:start w:val="1"/>
      <w:numFmt w:val="lowerLetter"/>
      <w:lvlText w:val="%5."/>
      <w:lvlJc w:val="left"/>
      <w:pPr>
        <w:ind w:left="3240" w:hanging="360"/>
      </w:pPr>
    </w:lvl>
    <w:lvl w:ilvl="5" w:tplc="C05646EC" w:tentative="1">
      <w:start w:val="1"/>
      <w:numFmt w:val="lowerRoman"/>
      <w:lvlText w:val="%6."/>
      <w:lvlJc w:val="right"/>
      <w:pPr>
        <w:ind w:left="3960" w:hanging="180"/>
      </w:pPr>
    </w:lvl>
    <w:lvl w:ilvl="6" w:tplc="2CFACBFA" w:tentative="1">
      <w:start w:val="1"/>
      <w:numFmt w:val="decimal"/>
      <w:lvlText w:val="%7."/>
      <w:lvlJc w:val="left"/>
      <w:pPr>
        <w:ind w:left="4680" w:hanging="360"/>
      </w:pPr>
    </w:lvl>
    <w:lvl w:ilvl="7" w:tplc="E8D02746" w:tentative="1">
      <w:start w:val="1"/>
      <w:numFmt w:val="lowerLetter"/>
      <w:lvlText w:val="%8."/>
      <w:lvlJc w:val="left"/>
      <w:pPr>
        <w:ind w:left="5400" w:hanging="360"/>
      </w:pPr>
    </w:lvl>
    <w:lvl w:ilvl="8" w:tplc="06E4A4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70931916"/>
    <w:multiLevelType w:val="hybridMultilevel"/>
    <w:tmpl w:val="85B036B8"/>
    <w:lvl w:ilvl="0" w:tplc="04150017">
      <w:start w:val="1"/>
      <w:numFmt w:val="decimal"/>
      <w:lvlText w:val="%1)"/>
      <w:lvlJc w:val="left"/>
      <w:pPr>
        <w:ind w:left="3763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>
    <w:nsid w:val="7136702C"/>
    <w:multiLevelType w:val="hybridMultilevel"/>
    <w:tmpl w:val="4A0AC8AE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1B170FF"/>
    <w:multiLevelType w:val="hybridMultilevel"/>
    <w:tmpl w:val="48BE0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96">
    <w:nsid w:val="75022EA1"/>
    <w:multiLevelType w:val="hybridMultilevel"/>
    <w:tmpl w:val="EB4C7390"/>
    <w:lvl w:ilvl="0" w:tplc="FF420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D8A27B1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A7BECA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90C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DA55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AC5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16F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820F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346D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87B6663"/>
    <w:multiLevelType w:val="hybridMultilevel"/>
    <w:tmpl w:val="A016FAC4"/>
    <w:lvl w:ilvl="0" w:tplc="0415000F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8">
    <w:nsid w:val="79AC0E4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9">
    <w:nsid w:val="7AE15C92"/>
    <w:multiLevelType w:val="hybridMultilevel"/>
    <w:tmpl w:val="78A6E862"/>
    <w:lvl w:ilvl="0" w:tplc="743EFDF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0">
    <w:nsid w:val="7E211AD4"/>
    <w:multiLevelType w:val="hybridMultilevel"/>
    <w:tmpl w:val="00A4E758"/>
    <w:lvl w:ilvl="0" w:tplc="04150017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8"/>
  </w:num>
  <w:num w:numId="2">
    <w:abstractNumId w:val="59"/>
  </w:num>
  <w:num w:numId="3">
    <w:abstractNumId w:val="55"/>
  </w:num>
  <w:num w:numId="4">
    <w:abstractNumId w:val="96"/>
  </w:num>
  <w:num w:numId="5">
    <w:abstractNumId w:val="73"/>
  </w:num>
  <w:num w:numId="6">
    <w:abstractNumId w:val="77"/>
  </w:num>
  <w:num w:numId="7">
    <w:abstractNumId w:val="75"/>
  </w:num>
  <w:num w:numId="8">
    <w:abstractNumId w:val="61"/>
  </w:num>
  <w:num w:numId="9">
    <w:abstractNumId w:val="50"/>
  </w:num>
  <w:num w:numId="10">
    <w:abstractNumId w:val="69"/>
  </w:num>
  <w:num w:numId="11">
    <w:abstractNumId w:val="54"/>
  </w:num>
  <w:num w:numId="12">
    <w:abstractNumId w:val="79"/>
  </w:num>
  <w:num w:numId="13">
    <w:abstractNumId w:val="64"/>
  </w:num>
  <w:num w:numId="14">
    <w:abstractNumId w:val="92"/>
  </w:num>
  <w:num w:numId="15">
    <w:abstractNumId w:val="35"/>
  </w:num>
  <w:num w:numId="16">
    <w:abstractNumId w:val="80"/>
  </w:num>
  <w:num w:numId="17">
    <w:abstractNumId w:val="76"/>
  </w:num>
  <w:num w:numId="18">
    <w:abstractNumId w:val="71"/>
  </w:num>
  <w:num w:numId="19">
    <w:abstractNumId w:val="52"/>
  </w:num>
  <w:num w:numId="20">
    <w:abstractNumId w:val="45"/>
  </w:num>
  <w:num w:numId="21">
    <w:abstractNumId w:val="87"/>
  </w:num>
  <w:num w:numId="22">
    <w:abstractNumId w:val="67"/>
  </w:num>
  <w:num w:numId="23">
    <w:abstractNumId w:val="78"/>
  </w:num>
  <w:num w:numId="24">
    <w:abstractNumId w:val="72"/>
  </w:num>
  <w:num w:numId="25">
    <w:abstractNumId w:val="95"/>
  </w:num>
  <w:num w:numId="26">
    <w:abstractNumId w:val="70"/>
  </w:num>
  <w:num w:numId="27">
    <w:abstractNumId w:val="0"/>
  </w:num>
  <w:num w:numId="28">
    <w:abstractNumId w:val="66"/>
  </w:num>
  <w:num w:numId="29">
    <w:abstractNumId w:val="46"/>
  </w:num>
  <w:num w:numId="30">
    <w:abstractNumId w:val="91"/>
  </w:num>
  <w:num w:numId="31">
    <w:abstractNumId w:val="43"/>
  </w:num>
  <w:num w:numId="32">
    <w:abstractNumId w:val="63"/>
  </w:num>
  <w:num w:numId="33">
    <w:abstractNumId w:val="83"/>
  </w:num>
  <w:num w:numId="34">
    <w:abstractNumId w:val="53"/>
  </w:num>
  <w:num w:numId="35">
    <w:abstractNumId w:val="89"/>
  </w:num>
  <w:num w:numId="36">
    <w:abstractNumId w:val="97"/>
  </w:num>
  <w:num w:numId="37">
    <w:abstractNumId w:val="68"/>
  </w:num>
  <w:num w:numId="38">
    <w:abstractNumId w:val="57"/>
  </w:num>
  <w:num w:numId="39">
    <w:abstractNumId w:val="100"/>
  </w:num>
  <w:num w:numId="40">
    <w:abstractNumId w:val="41"/>
  </w:num>
  <w:num w:numId="41">
    <w:abstractNumId w:val="56"/>
  </w:num>
  <w:num w:numId="42">
    <w:abstractNumId w:val="86"/>
  </w:num>
  <w:num w:numId="43">
    <w:abstractNumId w:val="34"/>
  </w:num>
  <w:num w:numId="44">
    <w:abstractNumId w:val="65"/>
  </w:num>
  <w:num w:numId="45">
    <w:abstractNumId w:val="47"/>
  </w:num>
  <w:num w:numId="46">
    <w:abstractNumId w:val="44"/>
  </w:num>
  <w:num w:numId="47">
    <w:abstractNumId w:val="39"/>
  </w:num>
  <w:num w:numId="48">
    <w:abstractNumId w:val="98"/>
  </w:num>
  <w:num w:numId="49">
    <w:abstractNumId w:val="81"/>
  </w:num>
  <w:num w:numId="50">
    <w:abstractNumId w:val="38"/>
  </w:num>
  <w:num w:numId="51">
    <w:abstractNumId w:val="37"/>
  </w:num>
  <w:num w:numId="52">
    <w:abstractNumId w:val="93"/>
  </w:num>
  <w:num w:numId="53">
    <w:abstractNumId w:val="94"/>
  </w:num>
  <w:num w:numId="54">
    <w:abstractNumId w:val="42"/>
  </w:num>
  <w:num w:numId="55">
    <w:abstractNumId w:val="48"/>
  </w:num>
  <w:num w:numId="56">
    <w:abstractNumId w:val="51"/>
  </w:num>
  <w:num w:numId="57">
    <w:abstractNumId w:val="62"/>
  </w:num>
  <w:num w:numId="58">
    <w:abstractNumId w:val="74"/>
  </w:num>
  <w:num w:numId="59">
    <w:abstractNumId w:val="49"/>
  </w:num>
  <w:num w:numId="60">
    <w:abstractNumId w:val="84"/>
  </w:num>
  <w:num w:numId="61">
    <w:abstractNumId w:val="40"/>
  </w:num>
  <w:num w:numId="62">
    <w:abstractNumId w:val="85"/>
  </w:num>
  <w:num w:numId="63">
    <w:abstractNumId w:val="99"/>
  </w:num>
  <w:num w:numId="64">
    <w:abstractNumId w:val="82"/>
  </w:num>
  <w:num w:numId="65">
    <w:abstractNumId w:val="58"/>
  </w:num>
  <w:num w:numId="66">
    <w:abstractNumId w:val="36"/>
  </w:num>
  <w:num w:numId="6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1A5E"/>
    <w:rsid w:val="0000215F"/>
    <w:rsid w:val="0000294E"/>
    <w:rsid w:val="00002D06"/>
    <w:rsid w:val="00003A66"/>
    <w:rsid w:val="00005030"/>
    <w:rsid w:val="00010E56"/>
    <w:rsid w:val="00011241"/>
    <w:rsid w:val="000129C4"/>
    <w:rsid w:val="000138C8"/>
    <w:rsid w:val="000154FE"/>
    <w:rsid w:val="00016600"/>
    <w:rsid w:val="00016826"/>
    <w:rsid w:val="00016B81"/>
    <w:rsid w:val="00022A02"/>
    <w:rsid w:val="00025968"/>
    <w:rsid w:val="00025D2C"/>
    <w:rsid w:val="000304F5"/>
    <w:rsid w:val="00031B95"/>
    <w:rsid w:val="00031D12"/>
    <w:rsid w:val="00031D22"/>
    <w:rsid w:val="00032FDA"/>
    <w:rsid w:val="0003307A"/>
    <w:rsid w:val="00033835"/>
    <w:rsid w:val="00033C1A"/>
    <w:rsid w:val="000349AE"/>
    <w:rsid w:val="000362C3"/>
    <w:rsid w:val="00036D96"/>
    <w:rsid w:val="0004017C"/>
    <w:rsid w:val="00040606"/>
    <w:rsid w:val="0004357A"/>
    <w:rsid w:val="00043A90"/>
    <w:rsid w:val="000453C9"/>
    <w:rsid w:val="000462A7"/>
    <w:rsid w:val="00047A4B"/>
    <w:rsid w:val="00047BE1"/>
    <w:rsid w:val="00047CDE"/>
    <w:rsid w:val="00051326"/>
    <w:rsid w:val="00051B84"/>
    <w:rsid w:val="00051D88"/>
    <w:rsid w:val="00052907"/>
    <w:rsid w:val="00052E79"/>
    <w:rsid w:val="00053680"/>
    <w:rsid w:val="0005497C"/>
    <w:rsid w:val="00054D7F"/>
    <w:rsid w:val="000600AE"/>
    <w:rsid w:val="00060D61"/>
    <w:rsid w:val="00061B95"/>
    <w:rsid w:val="00062A03"/>
    <w:rsid w:val="0006363B"/>
    <w:rsid w:val="0006384E"/>
    <w:rsid w:val="00063E73"/>
    <w:rsid w:val="00063EA9"/>
    <w:rsid w:val="0006600C"/>
    <w:rsid w:val="000661C9"/>
    <w:rsid w:val="0007031A"/>
    <w:rsid w:val="000706E0"/>
    <w:rsid w:val="00072774"/>
    <w:rsid w:val="00074677"/>
    <w:rsid w:val="0007797F"/>
    <w:rsid w:val="00077F53"/>
    <w:rsid w:val="0008016F"/>
    <w:rsid w:val="00081521"/>
    <w:rsid w:val="00081D60"/>
    <w:rsid w:val="0008324E"/>
    <w:rsid w:val="00083310"/>
    <w:rsid w:val="00083E5B"/>
    <w:rsid w:val="00084BBF"/>
    <w:rsid w:val="000853D8"/>
    <w:rsid w:val="00086D69"/>
    <w:rsid w:val="00087027"/>
    <w:rsid w:val="00091830"/>
    <w:rsid w:val="00092561"/>
    <w:rsid w:val="00093B6C"/>
    <w:rsid w:val="0009624B"/>
    <w:rsid w:val="000963A6"/>
    <w:rsid w:val="000975DB"/>
    <w:rsid w:val="000A3DDB"/>
    <w:rsid w:val="000A54DF"/>
    <w:rsid w:val="000A6FA9"/>
    <w:rsid w:val="000B1B6A"/>
    <w:rsid w:val="000B1F77"/>
    <w:rsid w:val="000B2316"/>
    <w:rsid w:val="000B4838"/>
    <w:rsid w:val="000B6311"/>
    <w:rsid w:val="000B6D08"/>
    <w:rsid w:val="000C0773"/>
    <w:rsid w:val="000C2784"/>
    <w:rsid w:val="000C3371"/>
    <w:rsid w:val="000D0DFB"/>
    <w:rsid w:val="000D7F63"/>
    <w:rsid w:val="000E0C9D"/>
    <w:rsid w:val="000E1C1B"/>
    <w:rsid w:val="000E2A26"/>
    <w:rsid w:val="000E438C"/>
    <w:rsid w:val="000E4822"/>
    <w:rsid w:val="000E570F"/>
    <w:rsid w:val="000E63B4"/>
    <w:rsid w:val="000E6FC3"/>
    <w:rsid w:val="000F0A38"/>
    <w:rsid w:val="000F1128"/>
    <w:rsid w:val="000F13EC"/>
    <w:rsid w:val="000F341A"/>
    <w:rsid w:val="000F374A"/>
    <w:rsid w:val="000F439E"/>
    <w:rsid w:val="000F5041"/>
    <w:rsid w:val="000F69EE"/>
    <w:rsid w:val="00101E0E"/>
    <w:rsid w:val="001023B8"/>
    <w:rsid w:val="00104C41"/>
    <w:rsid w:val="00105D9E"/>
    <w:rsid w:val="00112058"/>
    <w:rsid w:val="001143E0"/>
    <w:rsid w:val="00115AEE"/>
    <w:rsid w:val="0011634C"/>
    <w:rsid w:val="00116BAC"/>
    <w:rsid w:val="00120029"/>
    <w:rsid w:val="001209F4"/>
    <w:rsid w:val="00121AEF"/>
    <w:rsid w:val="0012303A"/>
    <w:rsid w:val="0012329D"/>
    <w:rsid w:val="00125377"/>
    <w:rsid w:val="00125B3E"/>
    <w:rsid w:val="00125E5B"/>
    <w:rsid w:val="001278FE"/>
    <w:rsid w:val="00130E2D"/>
    <w:rsid w:val="00131193"/>
    <w:rsid w:val="00132D38"/>
    <w:rsid w:val="00134599"/>
    <w:rsid w:val="00136A1D"/>
    <w:rsid w:val="00136F72"/>
    <w:rsid w:val="001370E4"/>
    <w:rsid w:val="0013756F"/>
    <w:rsid w:val="00137709"/>
    <w:rsid w:val="00137938"/>
    <w:rsid w:val="001405D2"/>
    <w:rsid w:val="00141991"/>
    <w:rsid w:val="001431B5"/>
    <w:rsid w:val="00143A3C"/>
    <w:rsid w:val="001452B3"/>
    <w:rsid w:val="00145CAD"/>
    <w:rsid w:val="00146F6B"/>
    <w:rsid w:val="00147BC6"/>
    <w:rsid w:val="00147FEF"/>
    <w:rsid w:val="00150E47"/>
    <w:rsid w:val="001520B5"/>
    <w:rsid w:val="001537A7"/>
    <w:rsid w:val="001546AD"/>
    <w:rsid w:val="00157960"/>
    <w:rsid w:val="001600AC"/>
    <w:rsid w:val="001611E6"/>
    <w:rsid w:val="00161D47"/>
    <w:rsid w:val="0016213E"/>
    <w:rsid w:val="00163D3B"/>
    <w:rsid w:val="00164CF3"/>
    <w:rsid w:val="00164F88"/>
    <w:rsid w:val="00166B4A"/>
    <w:rsid w:val="00166DDC"/>
    <w:rsid w:val="00167125"/>
    <w:rsid w:val="00167607"/>
    <w:rsid w:val="00167C86"/>
    <w:rsid w:val="00170385"/>
    <w:rsid w:val="00171789"/>
    <w:rsid w:val="00171F06"/>
    <w:rsid w:val="00172D64"/>
    <w:rsid w:val="00173032"/>
    <w:rsid w:val="00173769"/>
    <w:rsid w:val="0017689E"/>
    <w:rsid w:val="00176CC7"/>
    <w:rsid w:val="00177007"/>
    <w:rsid w:val="00180A66"/>
    <w:rsid w:val="00181BBC"/>
    <w:rsid w:val="00181D69"/>
    <w:rsid w:val="00181DA4"/>
    <w:rsid w:val="001820E9"/>
    <w:rsid w:val="00183D56"/>
    <w:rsid w:val="00184116"/>
    <w:rsid w:val="001852AF"/>
    <w:rsid w:val="00185514"/>
    <w:rsid w:val="00187A0F"/>
    <w:rsid w:val="00187A6F"/>
    <w:rsid w:val="001900E9"/>
    <w:rsid w:val="0019133D"/>
    <w:rsid w:val="001916FF"/>
    <w:rsid w:val="00191EFE"/>
    <w:rsid w:val="001950C1"/>
    <w:rsid w:val="001958EF"/>
    <w:rsid w:val="00196581"/>
    <w:rsid w:val="001A13E7"/>
    <w:rsid w:val="001A19CF"/>
    <w:rsid w:val="001A20E5"/>
    <w:rsid w:val="001A22EE"/>
    <w:rsid w:val="001A273B"/>
    <w:rsid w:val="001A2F20"/>
    <w:rsid w:val="001A6B6E"/>
    <w:rsid w:val="001A707D"/>
    <w:rsid w:val="001B09C6"/>
    <w:rsid w:val="001B0D06"/>
    <w:rsid w:val="001B178D"/>
    <w:rsid w:val="001B21E7"/>
    <w:rsid w:val="001B4928"/>
    <w:rsid w:val="001B49B5"/>
    <w:rsid w:val="001B4FF7"/>
    <w:rsid w:val="001B569B"/>
    <w:rsid w:val="001B5B1B"/>
    <w:rsid w:val="001C2860"/>
    <w:rsid w:val="001C3914"/>
    <w:rsid w:val="001C451E"/>
    <w:rsid w:val="001C71FF"/>
    <w:rsid w:val="001D0DE7"/>
    <w:rsid w:val="001D1282"/>
    <w:rsid w:val="001D1575"/>
    <w:rsid w:val="001D33EF"/>
    <w:rsid w:val="001D38EA"/>
    <w:rsid w:val="001D63B4"/>
    <w:rsid w:val="001D6606"/>
    <w:rsid w:val="001D67DF"/>
    <w:rsid w:val="001E0A80"/>
    <w:rsid w:val="001E402C"/>
    <w:rsid w:val="001E4346"/>
    <w:rsid w:val="001E5790"/>
    <w:rsid w:val="001E62CA"/>
    <w:rsid w:val="001E67A0"/>
    <w:rsid w:val="001E6DBA"/>
    <w:rsid w:val="001E7466"/>
    <w:rsid w:val="001F289D"/>
    <w:rsid w:val="001F435D"/>
    <w:rsid w:val="001F57EA"/>
    <w:rsid w:val="001F583C"/>
    <w:rsid w:val="001F60D4"/>
    <w:rsid w:val="001F6CCD"/>
    <w:rsid w:val="001F7AD2"/>
    <w:rsid w:val="001F7E42"/>
    <w:rsid w:val="00200C11"/>
    <w:rsid w:val="00200E2C"/>
    <w:rsid w:val="00201CCB"/>
    <w:rsid w:val="00202043"/>
    <w:rsid w:val="00202C73"/>
    <w:rsid w:val="0020359F"/>
    <w:rsid w:val="002035E4"/>
    <w:rsid w:val="00204187"/>
    <w:rsid w:val="0020584F"/>
    <w:rsid w:val="0020642C"/>
    <w:rsid w:val="0020707E"/>
    <w:rsid w:val="00207113"/>
    <w:rsid w:val="00210C67"/>
    <w:rsid w:val="002110B3"/>
    <w:rsid w:val="00211FAF"/>
    <w:rsid w:val="00215CCB"/>
    <w:rsid w:val="0021646C"/>
    <w:rsid w:val="00220954"/>
    <w:rsid w:val="0022257C"/>
    <w:rsid w:val="00222664"/>
    <w:rsid w:val="002246FA"/>
    <w:rsid w:val="0022534D"/>
    <w:rsid w:val="002255BE"/>
    <w:rsid w:val="00225D97"/>
    <w:rsid w:val="0023050F"/>
    <w:rsid w:val="0023099A"/>
    <w:rsid w:val="00230E4D"/>
    <w:rsid w:val="002324C6"/>
    <w:rsid w:val="00233C8B"/>
    <w:rsid w:val="0023451F"/>
    <w:rsid w:val="00234F7D"/>
    <w:rsid w:val="00235770"/>
    <w:rsid w:val="00235EDC"/>
    <w:rsid w:val="00236FFC"/>
    <w:rsid w:val="00237022"/>
    <w:rsid w:val="00237C7A"/>
    <w:rsid w:val="00241A36"/>
    <w:rsid w:val="00243ABA"/>
    <w:rsid w:val="00245099"/>
    <w:rsid w:val="00247CD2"/>
    <w:rsid w:val="0025002F"/>
    <w:rsid w:val="00252F17"/>
    <w:rsid w:val="0025354C"/>
    <w:rsid w:val="002539DE"/>
    <w:rsid w:val="00254786"/>
    <w:rsid w:val="00254A05"/>
    <w:rsid w:val="00254FE3"/>
    <w:rsid w:val="0025672D"/>
    <w:rsid w:val="00257EB1"/>
    <w:rsid w:val="002600EA"/>
    <w:rsid w:val="0026082B"/>
    <w:rsid w:val="002623F5"/>
    <w:rsid w:val="00263B9E"/>
    <w:rsid w:val="00265530"/>
    <w:rsid w:val="0026757C"/>
    <w:rsid w:val="00270505"/>
    <w:rsid w:val="0027704D"/>
    <w:rsid w:val="00277B25"/>
    <w:rsid w:val="00277FE3"/>
    <w:rsid w:val="002803A6"/>
    <w:rsid w:val="00287A7A"/>
    <w:rsid w:val="00290C90"/>
    <w:rsid w:val="002916A0"/>
    <w:rsid w:val="002931A6"/>
    <w:rsid w:val="00294E3F"/>
    <w:rsid w:val="00296345"/>
    <w:rsid w:val="00297AF2"/>
    <w:rsid w:val="002A0C3B"/>
    <w:rsid w:val="002A3EC4"/>
    <w:rsid w:val="002A3FDB"/>
    <w:rsid w:val="002A46D0"/>
    <w:rsid w:val="002A4EB8"/>
    <w:rsid w:val="002A54B0"/>
    <w:rsid w:val="002A584B"/>
    <w:rsid w:val="002A77F1"/>
    <w:rsid w:val="002A7CE6"/>
    <w:rsid w:val="002B04BD"/>
    <w:rsid w:val="002B06E0"/>
    <w:rsid w:val="002B0F25"/>
    <w:rsid w:val="002B3026"/>
    <w:rsid w:val="002B3A05"/>
    <w:rsid w:val="002B7A9F"/>
    <w:rsid w:val="002C0061"/>
    <w:rsid w:val="002C31D6"/>
    <w:rsid w:val="002C414C"/>
    <w:rsid w:val="002C4325"/>
    <w:rsid w:val="002C7EAF"/>
    <w:rsid w:val="002D2781"/>
    <w:rsid w:val="002D283A"/>
    <w:rsid w:val="002D34C0"/>
    <w:rsid w:val="002D3F6D"/>
    <w:rsid w:val="002D4A9D"/>
    <w:rsid w:val="002D4E19"/>
    <w:rsid w:val="002D6988"/>
    <w:rsid w:val="002D7106"/>
    <w:rsid w:val="002D7CAD"/>
    <w:rsid w:val="002E1977"/>
    <w:rsid w:val="002E267E"/>
    <w:rsid w:val="002E2DF4"/>
    <w:rsid w:val="002E3F7B"/>
    <w:rsid w:val="002E5955"/>
    <w:rsid w:val="002E62E1"/>
    <w:rsid w:val="002E7D53"/>
    <w:rsid w:val="002F0DEE"/>
    <w:rsid w:val="002F1CE6"/>
    <w:rsid w:val="002F24DA"/>
    <w:rsid w:val="002F4DC2"/>
    <w:rsid w:val="002F6BF0"/>
    <w:rsid w:val="002F6E5B"/>
    <w:rsid w:val="00300C4F"/>
    <w:rsid w:val="00300EE2"/>
    <w:rsid w:val="00302A2A"/>
    <w:rsid w:val="0030442D"/>
    <w:rsid w:val="00304B77"/>
    <w:rsid w:val="00305591"/>
    <w:rsid w:val="00305F83"/>
    <w:rsid w:val="00306D24"/>
    <w:rsid w:val="00307316"/>
    <w:rsid w:val="00311FF9"/>
    <w:rsid w:val="00312AD4"/>
    <w:rsid w:val="003133E7"/>
    <w:rsid w:val="0031362E"/>
    <w:rsid w:val="0031466E"/>
    <w:rsid w:val="003178FB"/>
    <w:rsid w:val="003211B4"/>
    <w:rsid w:val="00321EBF"/>
    <w:rsid w:val="00323214"/>
    <w:rsid w:val="00323B3F"/>
    <w:rsid w:val="00323D68"/>
    <w:rsid w:val="00325D9C"/>
    <w:rsid w:val="00326840"/>
    <w:rsid w:val="00326C64"/>
    <w:rsid w:val="00330587"/>
    <w:rsid w:val="00330E71"/>
    <w:rsid w:val="0033152B"/>
    <w:rsid w:val="00331EF9"/>
    <w:rsid w:val="00334175"/>
    <w:rsid w:val="00335CC4"/>
    <w:rsid w:val="0033698F"/>
    <w:rsid w:val="00337D34"/>
    <w:rsid w:val="00337DCD"/>
    <w:rsid w:val="003403AB"/>
    <w:rsid w:val="00341156"/>
    <w:rsid w:val="003420F7"/>
    <w:rsid w:val="00343595"/>
    <w:rsid w:val="003438C4"/>
    <w:rsid w:val="00344378"/>
    <w:rsid w:val="003444EB"/>
    <w:rsid w:val="00344B1C"/>
    <w:rsid w:val="003466F2"/>
    <w:rsid w:val="003512EC"/>
    <w:rsid w:val="00351E85"/>
    <w:rsid w:val="00351FC9"/>
    <w:rsid w:val="003533AC"/>
    <w:rsid w:val="00353565"/>
    <w:rsid w:val="00354108"/>
    <w:rsid w:val="003548B9"/>
    <w:rsid w:val="00354BD3"/>
    <w:rsid w:val="003559E8"/>
    <w:rsid w:val="00355C8B"/>
    <w:rsid w:val="00356384"/>
    <w:rsid w:val="00356BAE"/>
    <w:rsid w:val="00357DF7"/>
    <w:rsid w:val="00360F29"/>
    <w:rsid w:val="00361582"/>
    <w:rsid w:val="003615E1"/>
    <w:rsid w:val="00362A34"/>
    <w:rsid w:val="0036328E"/>
    <w:rsid w:val="003634BE"/>
    <w:rsid w:val="00363AF9"/>
    <w:rsid w:val="00364DDA"/>
    <w:rsid w:val="00365148"/>
    <w:rsid w:val="00366975"/>
    <w:rsid w:val="00366FC6"/>
    <w:rsid w:val="003673BC"/>
    <w:rsid w:val="0037367B"/>
    <w:rsid w:val="00374280"/>
    <w:rsid w:val="00376773"/>
    <w:rsid w:val="00376BBC"/>
    <w:rsid w:val="00377281"/>
    <w:rsid w:val="003801E5"/>
    <w:rsid w:val="0038275A"/>
    <w:rsid w:val="00382866"/>
    <w:rsid w:val="00382F3C"/>
    <w:rsid w:val="00383A12"/>
    <w:rsid w:val="0038530E"/>
    <w:rsid w:val="003857FE"/>
    <w:rsid w:val="00387FDC"/>
    <w:rsid w:val="00391654"/>
    <w:rsid w:val="00391C6B"/>
    <w:rsid w:val="00392726"/>
    <w:rsid w:val="00392D4E"/>
    <w:rsid w:val="00395AAE"/>
    <w:rsid w:val="0039652A"/>
    <w:rsid w:val="003976FB"/>
    <w:rsid w:val="00397BC8"/>
    <w:rsid w:val="00397F47"/>
    <w:rsid w:val="003A1384"/>
    <w:rsid w:val="003A3ACD"/>
    <w:rsid w:val="003A47E1"/>
    <w:rsid w:val="003A694A"/>
    <w:rsid w:val="003B0A59"/>
    <w:rsid w:val="003B0FEF"/>
    <w:rsid w:val="003B18AB"/>
    <w:rsid w:val="003B3208"/>
    <w:rsid w:val="003B329C"/>
    <w:rsid w:val="003B4230"/>
    <w:rsid w:val="003B4C0C"/>
    <w:rsid w:val="003B68D1"/>
    <w:rsid w:val="003B7A2B"/>
    <w:rsid w:val="003C0960"/>
    <w:rsid w:val="003C1252"/>
    <w:rsid w:val="003C54B5"/>
    <w:rsid w:val="003C725C"/>
    <w:rsid w:val="003C76FD"/>
    <w:rsid w:val="003C771E"/>
    <w:rsid w:val="003C7F67"/>
    <w:rsid w:val="003D213C"/>
    <w:rsid w:val="003D4192"/>
    <w:rsid w:val="003D533E"/>
    <w:rsid w:val="003E0D51"/>
    <w:rsid w:val="003E2343"/>
    <w:rsid w:val="003E2694"/>
    <w:rsid w:val="003E33E4"/>
    <w:rsid w:val="003E34E1"/>
    <w:rsid w:val="003E4DE2"/>
    <w:rsid w:val="003E6893"/>
    <w:rsid w:val="003E6A70"/>
    <w:rsid w:val="003F1CAE"/>
    <w:rsid w:val="003F2641"/>
    <w:rsid w:val="003F41E1"/>
    <w:rsid w:val="003F45E9"/>
    <w:rsid w:val="003F5C48"/>
    <w:rsid w:val="00401660"/>
    <w:rsid w:val="00401E34"/>
    <w:rsid w:val="00402393"/>
    <w:rsid w:val="00402C90"/>
    <w:rsid w:val="004057F2"/>
    <w:rsid w:val="00405FE8"/>
    <w:rsid w:val="00406785"/>
    <w:rsid w:val="004067BA"/>
    <w:rsid w:val="00407D7A"/>
    <w:rsid w:val="0041131E"/>
    <w:rsid w:val="00411B56"/>
    <w:rsid w:val="00413007"/>
    <w:rsid w:val="00414170"/>
    <w:rsid w:val="00414371"/>
    <w:rsid w:val="0041560D"/>
    <w:rsid w:val="00416540"/>
    <w:rsid w:val="00422BCD"/>
    <w:rsid w:val="00423064"/>
    <w:rsid w:val="00423B6C"/>
    <w:rsid w:val="004245B1"/>
    <w:rsid w:val="00424E6B"/>
    <w:rsid w:val="004251FC"/>
    <w:rsid w:val="00425678"/>
    <w:rsid w:val="004258B0"/>
    <w:rsid w:val="004265B7"/>
    <w:rsid w:val="0042670E"/>
    <w:rsid w:val="004267C0"/>
    <w:rsid w:val="00431868"/>
    <w:rsid w:val="00431916"/>
    <w:rsid w:val="00431FAF"/>
    <w:rsid w:val="00433ED8"/>
    <w:rsid w:val="00435809"/>
    <w:rsid w:val="00435E02"/>
    <w:rsid w:val="00436045"/>
    <w:rsid w:val="00436C2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56D06"/>
    <w:rsid w:val="004579E5"/>
    <w:rsid w:val="00457EED"/>
    <w:rsid w:val="00460637"/>
    <w:rsid w:val="00460A24"/>
    <w:rsid w:val="0046259C"/>
    <w:rsid w:val="00462844"/>
    <w:rsid w:val="004628B7"/>
    <w:rsid w:val="004649AB"/>
    <w:rsid w:val="0046557B"/>
    <w:rsid w:val="00466C93"/>
    <w:rsid w:val="0047221F"/>
    <w:rsid w:val="00473517"/>
    <w:rsid w:val="0047421B"/>
    <w:rsid w:val="00474658"/>
    <w:rsid w:val="004755D7"/>
    <w:rsid w:val="0047585F"/>
    <w:rsid w:val="0047664C"/>
    <w:rsid w:val="004766EA"/>
    <w:rsid w:val="00477E7D"/>
    <w:rsid w:val="00482327"/>
    <w:rsid w:val="004825A0"/>
    <w:rsid w:val="004847C3"/>
    <w:rsid w:val="004850FE"/>
    <w:rsid w:val="00485525"/>
    <w:rsid w:val="00486F7B"/>
    <w:rsid w:val="00487482"/>
    <w:rsid w:val="0049254D"/>
    <w:rsid w:val="00493284"/>
    <w:rsid w:val="00494CEC"/>
    <w:rsid w:val="00495917"/>
    <w:rsid w:val="00496645"/>
    <w:rsid w:val="00497A52"/>
    <w:rsid w:val="004A0530"/>
    <w:rsid w:val="004A12A7"/>
    <w:rsid w:val="004A1C39"/>
    <w:rsid w:val="004A32EC"/>
    <w:rsid w:val="004A54E0"/>
    <w:rsid w:val="004A63CE"/>
    <w:rsid w:val="004A71AB"/>
    <w:rsid w:val="004A7E40"/>
    <w:rsid w:val="004B36D0"/>
    <w:rsid w:val="004B4D44"/>
    <w:rsid w:val="004B58B8"/>
    <w:rsid w:val="004B62E2"/>
    <w:rsid w:val="004B6484"/>
    <w:rsid w:val="004C126F"/>
    <w:rsid w:val="004C19C5"/>
    <w:rsid w:val="004C24CE"/>
    <w:rsid w:val="004C329C"/>
    <w:rsid w:val="004C32B6"/>
    <w:rsid w:val="004C3DA3"/>
    <w:rsid w:val="004C5D1A"/>
    <w:rsid w:val="004C73AB"/>
    <w:rsid w:val="004C7500"/>
    <w:rsid w:val="004D18EC"/>
    <w:rsid w:val="004D25CF"/>
    <w:rsid w:val="004D2BFC"/>
    <w:rsid w:val="004D47DF"/>
    <w:rsid w:val="004D4BC0"/>
    <w:rsid w:val="004D507B"/>
    <w:rsid w:val="004D6B89"/>
    <w:rsid w:val="004D7114"/>
    <w:rsid w:val="004E0486"/>
    <w:rsid w:val="004E27F6"/>
    <w:rsid w:val="004E2A73"/>
    <w:rsid w:val="004E4489"/>
    <w:rsid w:val="004E4E5B"/>
    <w:rsid w:val="004E56CC"/>
    <w:rsid w:val="004F05E9"/>
    <w:rsid w:val="004F24C4"/>
    <w:rsid w:val="004F2B7D"/>
    <w:rsid w:val="004F345B"/>
    <w:rsid w:val="004F44B6"/>
    <w:rsid w:val="004F4A30"/>
    <w:rsid w:val="004F5125"/>
    <w:rsid w:val="004F5775"/>
    <w:rsid w:val="004F58FE"/>
    <w:rsid w:val="004F7BAD"/>
    <w:rsid w:val="004F7D27"/>
    <w:rsid w:val="0050177F"/>
    <w:rsid w:val="00501A3C"/>
    <w:rsid w:val="00502D9C"/>
    <w:rsid w:val="005047DD"/>
    <w:rsid w:val="0050760B"/>
    <w:rsid w:val="00513F6E"/>
    <w:rsid w:val="00514852"/>
    <w:rsid w:val="00515EBA"/>
    <w:rsid w:val="00516017"/>
    <w:rsid w:val="005164C0"/>
    <w:rsid w:val="005168BA"/>
    <w:rsid w:val="005176A9"/>
    <w:rsid w:val="00520238"/>
    <w:rsid w:val="005202A5"/>
    <w:rsid w:val="00520741"/>
    <w:rsid w:val="00521D3C"/>
    <w:rsid w:val="005229FC"/>
    <w:rsid w:val="005245BB"/>
    <w:rsid w:val="00525E2F"/>
    <w:rsid w:val="0052729A"/>
    <w:rsid w:val="00533841"/>
    <w:rsid w:val="00534880"/>
    <w:rsid w:val="00534A64"/>
    <w:rsid w:val="00534BAA"/>
    <w:rsid w:val="0054037A"/>
    <w:rsid w:val="00540820"/>
    <w:rsid w:val="00541377"/>
    <w:rsid w:val="00541502"/>
    <w:rsid w:val="00541A37"/>
    <w:rsid w:val="00541D20"/>
    <w:rsid w:val="00541D93"/>
    <w:rsid w:val="00541F29"/>
    <w:rsid w:val="00542BE4"/>
    <w:rsid w:val="0054323B"/>
    <w:rsid w:val="00543655"/>
    <w:rsid w:val="00543BD4"/>
    <w:rsid w:val="00543E01"/>
    <w:rsid w:val="00543F4B"/>
    <w:rsid w:val="0054400A"/>
    <w:rsid w:val="0054405C"/>
    <w:rsid w:val="00544174"/>
    <w:rsid w:val="005503A1"/>
    <w:rsid w:val="00550E10"/>
    <w:rsid w:val="00552642"/>
    <w:rsid w:val="005544FE"/>
    <w:rsid w:val="0055544D"/>
    <w:rsid w:val="00560AE0"/>
    <w:rsid w:val="00564004"/>
    <w:rsid w:val="00564258"/>
    <w:rsid w:val="00565600"/>
    <w:rsid w:val="00570A23"/>
    <w:rsid w:val="00571A66"/>
    <w:rsid w:val="005724C2"/>
    <w:rsid w:val="00574CC3"/>
    <w:rsid w:val="00575D98"/>
    <w:rsid w:val="00576D80"/>
    <w:rsid w:val="00577168"/>
    <w:rsid w:val="0058295D"/>
    <w:rsid w:val="005837AB"/>
    <w:rsid w:val="00585846"/>
    <w:rsid w:val="0059328A"/>
    <w:rsid w:val="005932BF"/>
    <w:rsid w:val="0059571E"/>
    <w:rsid w:val="00596260"/>
    <w:rsid w:val="00596775"/>
    <w:rsid w:val="0059679E"/>
    <w:rsid w:val="005979EB"/>
    <w:rsid w:val="005A01D5"/>
    <w:rsid w:val="005A03B1"/>
    <w:rsid w:val="005A0D44"/>
    <w:rsid w:val="005A15CA"/>
    <w:rsid w:val="005A2345"/>
    <w:rsid w:val="005A6458"/>
    <w:rsid w:val="005A6A71"/>
    <w:rsid w:val="005A7EE2"/>
    <w:rsid w:val="005B0572"/>
    <w:rsid w:val="005B0A80"/>
    <w:rsid w:val="005B0F7B"/>
    <w:rsid w:val="005B15CD"/>
    <w:rsid w:val="005B1ECB"/>
    <w:rsid w:val="005B2DBF"/>
    <w:rsid w:val="005B3079"/>
    <w:rsid w:val="005B3327"/>
    <w:rsid w:val="005B421C"/>
    <w:rsid w:val="005B4246"/>
    <w:rsid w:val="005B4D2C"/>
    <w:rsid w:val="005B4E27"/>
    <w:rsid w:val="005B58DF"/>
    <w:rsid w:val="005C1F1E"/>
    <w:rsid w:val="005C338D"/>
    <w:rsid w:val="005C4840"/>
    <w:rsid w:val="005C50C5"/>
    <w:rsid w:val="005C5238"/>
    <w:rsid w:val="005C53BD"/>
    <w:rsid w:val="005C5C70"/>
    <w:rsid w:val="005C6813"/>
    <w:rsid w:val="005D1883"/>
    <w:rsid w:val="005D2974"/>
    <w:rsid w:val="005D2AF3"/>
    <w:rsid w:val="005D3D64"/>
    <w:rsid w:val="005D48B4"/>
    <w:rsid w:val="005D524A"/>
    <w:rsid w:val="005E00CF"/>
    <w:rsid w:val="005E2612"/>
    <w:rsid w:val="005E311C"/>
    <w:rsid w:val="005E325F"/>
    <w:rsid w:val="005E365D"/>
    <w:rsid w:val="005E3E41"/>
    <w:rsid w:val="005E56F8"/>
    <w:rsid w:val="005E64E6"/>
    <w:rsid w:val="005F1CF1"/>
    <w:rsid w:val="005F2D8E"/>
    <w:rsid w:val="005F4F64"/>
    <w:rsid w:val="005F5574"/>
    <w:rsid w:val="005F60B0"/>
    <w:rsid w:val="005F63ED"/>
    <w:rsid w:val="005F70EF"/>
    <w:rsid w:val="00600AA2"/>
    <w:rsid w:val="00601979"/>
    <w:rsid w:val="00601AB7"/>
    <w:rsid w:val="006020BB"/>
    <w:rsid w:val="006026DD"/>
    <w:rsid w:val="00604517"/>
    <w:rsid w:val="00605661"/>
    <w:rsid w:val="00606354"/>
    <w:rsid w:val="00612154"/>
    <w:rsid w:val="0061269C"/>
    <w:rsid w:val="0061438E"/>
    <w:rsid w:val="00614A75"/>
    <w:rsid w:val="00615709"/>
    <w:rsid w:val="00615E7F"/>
    <w:rsid w:val="00616278"/>
    <w:rsid w:val="00616CF8"/>
    <w:rsid w:val="00616DE3"/>
    <w:rsid w:val="00620E0A"/>
    <w:rsid w:val="00622007"/>
    <w:rsid w:val="00622745"/>
    <w:rsid w:val="00622A9A"/>
    <w:rsid w:val="0062308C"/>
    <w:rsid w:val="006236C7"/>
    <w:rsid w:val="006254CB"/>
    <w:rsid w:val="0062613F"/>
    <w:rsid w:val="0062634F"/>
    <w:rsid w:val="00626867"/>
    <w:rsid w:val="00626955"/>
    <w:rsid w:val="00630374"/>
    <w:rsid w:val="00630835"/>
    <w:rsid w:val="00630D60"/>
    <w:rsid w:val="006313F9"/>
    <w:rsid w:val="00631420"/>
    <w:rsid w:val="00634BD9"/>
    <w:rsid w:val="0063577B"/>
    <w:rsid w:val="00636C2F"/>
    <w:rsid w:val="00637FB7"/>
    <w:rsid w:val="006401D8"/>
    <w:rsid w:val="00643025"/>
    <w:rsid w:val="00646903"/>
    <w:rsid w:val="00646BE5"/>
    <w:rsid w:val="0064721D"/>
    <w:rsid w:val="0064749A"/>
    <w:rsid w:val="006477F2"/>
    <w:rsid w:val="00647C65"/>
    <w:rsid w:val="00647F24"/>
    <w:rsid w:val="006503DB"/>
    <w:rsid w:val="00651E38"/>
    <w:rsid w:val="00652AD0"/>
    <w:rsid w:val="00653C82"/>
    <w:rsid w:val="00654AEF"/>
    <w:rsid w:val="00655491"/>
    <w:rsid w:val="00661122"/>
    <w:rsid w:val="0066208C"/>
    <w:rsid w:val="00662205"/>
    <w:rsid w:val="0066234D"/>
    <w:rsid w:val="00663A43"/>
    <w:rsid w:val="00666253"/>
    <w:rsid w:val="00667E67"/>
    <w:rsid w:val="006706A8"/>
    <w:rsid w:val="0067166B"/>
    <w:rsid w:val="0067368B"/>
    <w:rsid w:val="00673C01"/>
    <w:rsid w:val="00673F5F"/>
    <w:rsid w:val="00675500"/>
    <w:rsid w:val="00676246"/>
    <w:rsid w:val="006762F3"/>
    <w:rsid w:val="00676817"/>
    <w:rsid w:val="006768FB"/>
    <w:rsid w:val="006826E4"/>
    <w:rsid w:val="00683DBA"/>
    <w:rsid w:val="00684230"/>
    <w:rsid w:val="00685534"/>
    <w:rsid w:val="0068583E"/>
    <w:rsid w:val="006903CA"/>
    <w:rsid w:val="00691957"/>
    <w:rsid w:val="006925EE"/>
    <w:rsid w:val="006950E8"/>
    <w:rsid w:val="00695893"/>
    <w:rsid w:val="00695B13"/>
    <w:rsid w:val="006A0DBE"/>
    <w:rsid w:val="006A2403"/>
    <w:rsid w:val="006A343D"/>
    <w:rsid w:val="006A44E1"/>
    <w:rsid w:val="006A48F3"/>
    <w:rsid w:val="006A67B3"/>
    <w:rsid w:val="006A6C18"/>
    <w:rsid w:val="006A6CE0"/>
    <w:rsid w:val="006A7929"/>
    <w:rsid w:val="006B2A65"/>
    <w:rsid w:val="006B381C"/>
    <w:rsid w:val="006B45F6"/>
    <w:rsid w:val="006B4823"/>
    <w:rsid w:val="006B7678"/>
    <w:rsid w:val="006C2B1D"/>
    <w:rsid w:val="006C3ECC"/>
    <w:rsid w:val="006C592D"/>
    <w:rsid w:val="006C64A1"/>
    <w:rsid w:val="006C7CAF"/>
    <w:rsid w:val="006D1DB2"/>
    <w:rsid w:val="006D1F43"/>
    <w:rsid w:val="006D5C86"/>
    <w:rsid w:val="006E07E7"/>
    <w:rsid w:val="006E0F4A"/>
    <w:rsid w:val="006E25D9"/>
    <w:rsid w:val="006E273F"/>
    <w:rsid w:val="006E3B6D"/>
    <w:rsid w:val="006E4A5F"/>
    <w:rsid w:val="006E71B0"/>
    <w:rsid w:val="006E7AF9"/>
    <w:rsid w:val="006E7B1C"/>
    <w:rsid w:val="006F11E5"/>
    <w:rsid w:val="006F1532"/>
    <w:rsid w:val="006F2F02"/>
    <w:rsid w:val="006F3A75"/>
    <w:rsid w:val="006F550B"/>
    <w:rsid w:val="006F571F"/>
    <w:rsid w:val="00702DD0"/>
    <w:rsid w:val="00704BAC"/>
    <w:rsid w:val="00705D1C"/>
    <w:rsid w:val="007070A8"/>
    <w:rsid w:val="0071023F"/>
    <w:rsid w:val="007110C5"/>
    <w:rsid w:val="007114C7"/>
    <w:rsid w:val="00713BA4"/>
    <w:rsid w:val="00714110"/>
    <w:rsid w:val="007155AA"/>
    <w:rsid w:val="00715D91"/>
    <w:rsid w:val="00716752"/>
    <w:rsid w:val="00717D52"/>
    <w:rsid w:val="00717FAA"/>
    <w:rsid w:val="00720057"/>
    <w:rsid w:val="00720538"/>
    <w:rsid w:val="00720CD0"/>
    <w:rsid w:val="00722731"/>
    <w:rsid w:val="0072312B"/>
    <w:rsid w:val="007321F1"/>
    <w:rsid w:val="007343BB"/>
    <w:rsid w:val="00734403"/>
    <w:rsid w:val="0073441D"/>
    <w:rsid w:val="007347B8"/>
    <w:rsid w:val="007347CA"/>
    <w:rsid w:val="00734C69"/>
    <w:rsid w:val="00734FD5"/>
    <w:rsid w:val="007350CD"/>
    <w:rsid w:val="007354FF"/>
    <w:rsid w:val="00737F2B"/>
    <w:rsid w:val="007405DD"/>
    <w:rsid w:val="007406B6"/>
    <w:rsid w:val="00742F42"/>
    <w:rsid w:val="007430EB"/>
    <w:rsid w:val="007438A1"/>
    <w:rsid w:val="00744874"/>
    <w:rsid w:val="007450AC"/>
    <w:rsid w:val="007459DA"/>
    <w:rsid w:val="00745A46"/>
    <w:rsid w:val="00745B1F"/>
    <w:rsid w:val="00746437"/>
    <w:rsid w:val="00746A3A"/>
    <w:rsid w:val="00746CC1"/>
    <w:rsid w:val="0074768D"/>
    <w:rsid w:val="00747BF7"/>
    <w:rsid w:val="007523F8"/>
    <w:rsid w:val="007528D1"/>
    <w:rsid w:val="00753C6A"/>
    <w:rsid w:val="00756484"/>
    <w:rsid w:val="007567EA"/>
    <w:rsid w:val="00757EFE"/>
    <w:rsid w:val="007605FC"/>
    <w:rsid w:val="007608B3"/>
    <w:rsid w:val="00762AED"/>
    <w:rsid w:val="00764950"/>
    <w:rsid w:val="007661F4"/>
    <w:rsid w:val="00766834"/>
    <w:rsid w:val="00766D82"/>
    <w:rsid w:val="00767293"/>
    <w:rsid w:val="00770531"/>
    <w:rsid w:val="007712B2"/>
    <w:rsid w:val="00771692"/>
    <w:rsid w:val="00783452"/>
    <w:rsid w:val="007845BD"/>
    <w:rsid w:val="00784D32"/>
    <w:rsid w:val="007854F9"/>
    <w:rsid w:val="0078632A"/>
    <w:rsid w:val="00791C34"/>
    <w:rsid w:val="00792C0A"/>
    <w:rsid w:val="007944A1"/>
    <w:rsid w:val="00795732"/>
    <w:rsid w:val="00795FB9"/>
    <w:rsid w:val="00796F4E"/>
    <w:rsid w:val="007971BC"/>
    <w:rsid w:val="00797D69"/>
    <w:rsid w:val="007A45F6"/>
    <w:rsid w:val="007A4DAE"/>
    <w:rsid w:val="007A6019"/>
    <w:rsid w:val="007A6D32"/>
    <w:rsid w:val="007B0504"/>
    <w:rsid w:val="007B05A0"/>
    <w:rsid w:val="007B073A"/>
    <w:rsid w:val="007B2AC6"/>
    <w:rsid w:val="007B5D54"/>
    <w:rsid w:val="007B7579"/>
    <w:rsid w:val="007B7987"/>
    <w:rsid w:val="007C22DA"/>
    <w:rsid w:val="007C2A45"/>
    <w:rsid w:val="007C2CBF"/>
    <w:rsid w:val="007C51F6"/>
    <w:rsid w:val="007C55AE"/>
    <w:rsid w:val="007C600A"/>
    <w:rsid w:val="007C70C8"/>
    <w:rsid w:val="007D1CC1"/>
    <w:rsid w:val="007D2A21"/>
    <w:rsid w:val="007D4303"/>
    <w:rsid w:val="007D59BA"/>
    <w:rsid w:val="007D6697"/>
    <w:rsid w:val="007E21D3"/>
    <w:rsid w:val="007F3A7A"/>
    <w:rsid w:val="007F6398"/>
    <w:rsid w:val="007F6D5B"/>
    <w:rsid w:val="007F757E"/>
    <w:rsid w:val="007F7C01"/>
    <w:rsid w:val="0080194F"/>
    <w:rsid w:val="008019F8"/>
    <w:rsid w:val="008045EB"/>
    <w:rsid w:val="00806737"/>
    <w:rsid w:val="0080766D"/>
    <w:rsid w:val="00807DA3"/>
    <w:rsid w:val="00810336"/>
    <w:rsid w:val="008106B6"/>
    <w:rsid w:val="008128CC"/>
    <w:rsid w:val="00812DE1"/>
    <w:rsid w:val="008172A7"/>
    <w:rsid w:val="0082045C"/>
    <w:rsid w:val="00824978"/>
    <w:rsid w:val="00827DF3"/>
    <w:rsid w:val="00834F6C"/>
    <w:rsid w:val="00836538"/>
    <w:rsid w:val="00837BF9"/>
    <w:rsid w:val="00837EB3"/>
    <w:rsid w:val="00840BE0"/>
    <w:rsid w:val="00841078"/>
    <w:rsid w:val="008414C0"/>
    <w:rsid w:val="0084195A"/>
    <w:rsid w:val="00841FF7"/>
    <w:rsid w:val="008422B1"/>
    <w:rsid w:val="00845897"/>
    <w:rsid w:val="008467F4"/>
    <w:rsid w:val="008501DE"/>
    <w:rsid w:val="00852903"/>
    <w:rsid w:val="00854324"/>
    <w:rsid w:val="00854EAF"/>
    <w:rsid w:val="00856F6E"/>
    <w:rsid w:val="0085782A"/>
    <w:rsid w:val="00857B8C"/>
    <w:rsid w:val="00857DD6"/>
    <w:rsid w:val="00860F23"/>
    <w:rsid w:val="008615E6"/>
    <w:rsid w:val="008618A9"/>
    <w:rsid w:val="0086291F"/>
    <w:rsid w:val="00863135"/>
    <w:rsid w:val="00863455"/>
    <w:rsid w:val="008649D4"/>
    <w:rsid w:val="00865FD1"/>
    <w:rsid w:val="00867021"/>
    <w:rsid w:val="00867F4A"/>
    <w:rsid w:val="0087035E"/>
    <w:rsid w:val="00872BF4"/>
    <w:rsid w:val="00880107"/>
    <w:rsid w:val="00880737"/>
    <w:rsid w:val="00880CBC"/>
    <w:rsid w:val="00881036"/>
    <w:rsid w:val="0088310E"/>
    <w:rsid w:val="008833D1"/>
    <w:rsid w:val="00884331"/>
    <w:rsid w:val="00884631"/>
    <w:rsid w:val="00885C23"/>
    <w:rsid w:val="0088693A"/>
    <w:rsid w:val="008906FF"/>
    <w:rsid w:val="00890735"/>
    <w:rsid w:val="0089194A"/>
    <w:rsid w:val="008919F8"/>
    <w:rsid w:val="00892099"/>
    <w:rsid w:val="0089364C"/>
    <w:rsid w:val="00893939"/>
    <w:rsid w:val="00895D98"/>
    <w:rsid w:val="00896BF5"/>
    <w:rsid w:val="008A293F"/>
    <w:rsid w:val="008A2C02"/>
    <w:rsid w:val="008A4754"/>
    <w:rsid w:val="008A570D"/>
    <w:rsid w:val="008A60D3"/>
    <w:rsid w:val="008A63F4"/>
    <w:rsid w:val="008A72C8"/>
    <w:rsid w:val="008A7490"/>
    <w:rsid w:val="008B0649"/>
    <w:rsid w:val="008B091B"/>
    <w:rsid w:val="008B0C61"/>
    <w:rsid w:val="008B20CD"/>
    <w:rsid w:val="008B226D"/>
    <w:rsid w:val="008B3817"/>
    <w:rsid w:val="008B48C9"/>
    <w:rsid w:val="008B5BE5"/>
    <w:rsid w:val="008C13AD"/>
    <w:rsid w:val="008C20DA"/>
    <w:rsid w:val="008C5B21"/>
    <w:rsid w:val="008C6A83"/>
    <w:rsid w:val="008D16C4"/>
    <w:rsid w:val="008D1C50"/>
    <w:rsid w:val="008D5F2F"/>
    <w:rsid w:val="008D6BEF"/>
    <w:rsid w:val="008D7923"/>
    <w:rsid w:val="008E0D80"/>
    <w:rsid w:val="008E1478"/>
    <w:rsid w:val="008E1C83"/>
    <w:rsid w:val="008E20AE"/>
    <w:rsid w:val="008E2FCB"/>
    <w:rsid w:val="008E38D0"/>
    <w:rsid w:val="008E54BC"/>
    <w:rsid w:val="008E61EB"/>
    <w:rsid w:val="008E670F"/>
    <w:rsid w:val="008E720C"/>
    <w:rsid w:val="008E755A"/>
    <w:rsid w:val="008F0830"/>
    <w:rsid w:val="008F21E5"/>
    <w:rsid w:val="008F28B1"/>
    <w:rsid w:val="008F2BE5"/>
    <w:rsid w:val="008F2CF3"/>
    <w:rsid w:val="008F32E4"/>
    <w:rsid w:val="008F3681"/>
    <w:rsid w:val="008F3737"/>
    <w:rsid w:val="008F3978"/>
    <w:rsid w:val="008F4085"/>
    <w:rsid w:val="008F7C02"/>
    <w:rsid w:val="009017C7"/>
    <w:rsid w:val="00901D65"/>
    <w:rsid w:val="00901F67"/>
    <w:rsid w:val="009030BD"/>
    <w:rsid w:val="00904149"/>
    <w:rsid w:val="0090499D"/>
    <w:rsid w:val="00905201"/>
    <w:rsid w:val="00905330"/>
    <w:rsid w:val="009059E7"/>
    <w:rsid w:val="00906B37"/>
    <w:rsid w:val="0091098D"/>
    <w:rsid w:val="0091169F"/>
    <w:rsid w:val="0092166E"/>
    <w:rsid w:val="00923CA5"/>
    <w:rsid w:val="00923F01"/>
    <w:rsid w:val="009241D9"/>
    <w:rsid w:val="00924381"/>
    <w:rsid w:val="00924783"/>
    <w:rsid w:val="00925341"/>
    <w:rsid w:val="00925848"/>
    <w:rsid w:val="00926D7C"/>
    <w:rsid w:val="00927542"/>
    <w:rsid w:val="009321DD"/>
    <w:rsid w:val="00932568"/>
    <w:rsid w:val="00936748"/>
    <w:rsid w:val="00942AB3"/>
    <w:rsid w:val="0094302D"/>
    <w:rsid w:val="00943EF9"/>
    <w:rsid w:val="009466F9"/>
    <w:rsid w:val="00946AAF"/>
    <w:rsid w:val="00947042"/>
    <w:rsid w:val="00957262"/>
    <w:rsid w:val="0096037C"/>
    <w:rsid w:val="009625AF"/>
    <w:rsid w:val="0096344A"/>
    <w:rsid w:val="0096401C"/>
    <w:rsid w:val="00964321"/>
    <w:rsid w:val="00964597"/>
    <w:rsid w:val="009646B9"/>
    <w:rsid w:val="009674CB"/>
    <w:rsid w:val="00967FB0"/>
    <w:rsid w:val="009704F7"/>
    <w:rsid w:val="00970889"/>
    <w:rsid w:val="00970D6D"/>
    <w:rsid w:val="00971654"/>
    <w:rsid w:val="00973304"/>
    <w:rsid w:val="00973C75"/>
    <w:rsid w:val="00973FA9"/>
    <w:rsid w:val="00974BCA"/>
    <w:rsid w:val="00981249"/>
    <w:rsid w:val="00981AF3"/>
    <w:rsid w:val="00981F3E"/>
    <w:rsid w:val="00982A79"/>
    <w:rsid w:val="00983285"/>
    <w:rsid w:val="0098749C"/>
    <w:rsid w:val="00987ECF"/>
    <w:rsid w:val="00990132"/>
    <w:rsid w:val="0099222A"/>
    <w:rsid w:val="0099223E"/>
    <w:rsid w:val="009937F1"/>
    <w:rsid w:val="00993CEB"/>
    <w:rsid w:val="00993E8E"/>
    <w:rsid w:val="00994933"/>
    <w:rsid w:val="0099569E"/>
    <w:rsid w:val="0099606B"/>
    <w:rsid w:val="0099619B"/>
    <w:rsid w:val="009A1C6F"/>
    <w:rsid w:val="009A2727"/>
    <w:rsid w:val="009A27EC"/>
    <w:rsid w:val="009A29BF"/>
    <w:rsid w:val="009A3FC6"/>
    <w:rsid w:val="009A51B6"/>
    <w:rsid w:val="009A5273"/>
    <w:rsid w:val="009A5C92"/>
    <w:rsid w:val="009A6E6E"/>
    <w:rsid w:val="009A7293"/>
    <w:rsid w:val="009B0FC6"/>
    <w:rsid w:val="009B221F"/>
    <w:rsid w:val="009B39B1"/>
    <w:rsid w:val="009B545E"/>
    <w:rsid w:val="009C0E82"/>
    <w:rsid w:val="009C0F00"/>
    <w:rsid w:val="009C2C64"/>
    <w:rsid w:val="009C33BE"/>
    <w:rsid w:val="009C65BB"/>
    <w:rsid w:val="009C7ADB"/>
    <w:rsid w:val="009D09B1"/>
    <w:rsid w:val="009D2915"/>
    <w:rsid w:val="009D6937"/>
    <w:rsid w:val="009E1245"/>
    <w:rsid w:val="009E1EBA"/>
    <w:rsid w:val="009E29FB"/>
    <w:rsid w:val="009E362C"/>
    <w:rsid w:val="009E4E85"/>
    <w:rsid w:val="009E5567"/>
    <w:rsid w:val="009E5902"/>
    <w:rsid w:val="009E7326"/>
    <w:rsid w:val="009E78A3"/>
    <w:rsid w:val="009F1AF0"/>
    <w:rsid w:val="009F359C"/>
    <w:rsid w:val="009F386A"/>
    <w:rsid w:val="009F6806"/>
    <w:rsid w:val="009F7FDC"/>
    <w:rsid w:val="00A00AC3"/>
    <w:rsid w:val="00A01962"/>
    <w:rsid w:val="00A025E7"/>
    <w:rsid w:val="00A043C5"/>
    <w:rsid w:val="00A05167"/>
    <w:rsid w:val="00A056FE"/>
    <w:rsid w:val="00A062F7"/>
    <w:rsid w:val="00A064FC"/>
    <w:rsid w:val="00A109B7"/>
    <w:rsid w:val="00A11374"/>
    <w:rsid w:val="00A11EE0"/>
    <w:rsid w:val="00A13AD9"/>
    <w:rsid w:val="00A13FEE"/>
    <w:rsid w:val="00A15011"/>
    <w:rsid w:val="00A1565D"/>
    <w:rsid w:val="00A17AEA"/>
    <w:rsid w:val="00A20C0D"/>
    <w:rsid w:val="00A225DD"/>
    <w:rsid w:val="00A22ACF"/>
    <w:rsid w:val="00A22BC7"/>
    <w:rsid w:val="00A23DD6"/>
    <w:rsid w:val="00A24A12"/>
    <w:rsid w:val="00A24C2D"/>
    <w:rsid w:val="00A25A93"/>
    <w:rsid w:val="00A30397"/>
    <w:rsid w:val="00A31077"/>
    <w:rsid w:val="00A316F9"/>
    <w:rsid w:val="00A32D51"/>
    <w:rsid w:val="00A357D4"/>
    <w:rsid w:val="00A407EF"/>
    <w:rsid w:val="00A4097F"/>
    <w:rsid w:val="00A42A2F"/>
    <w:rsid w:val="00A43077"/>
    <w:rsid w:val="00A43251"/>
    <w:rsid w:val="00A43670"/>
    <w:rsid w:val="00A44478"/>
    <w:rsid w:val="00A45118"/>
    <w:rsid w:val="00A45327"/>
    <w:rsid w:val="00A47F78"/>
    <w:rsid w:val="00A51201"/>
    <w:rsid w:val="00A52345"/>
    <w:rsid w:val="00A53849"/>
    <w:rsid w:val="00A5514F"/>
    <w:rsid w:val="00A5687A"/>
    <w:rsid w:val="00A57AB4"/>
    <w:rsid w:val="00A60B87"/>
    <w:rsid w:val="00A627B8"/>
    <w:rsid w:val="00A62CCA"/>
    <w:rsid w:val="00A62E33"/>
    <w:rsid w:val="00A63690"/>
    <w:rsid w:val="00A64152"/>
    <w:rsid w:val="00A64E9F"/>
    <w:rsid w:val="00A65B49"/>
    <w:rsid w:val="00A66BD9"/>
    <w:rsid w:val="00A70116"/>
    <w:rsid w:val="00A7024F"/>
    <w:rsid w:val="00A75B5E"/>
    <w:rsid w:val="00A7610D"/>
    <w:rsid w:val="00A76326"/>
    <w:rsid w:val="00A77FD5"/>
    <w:rsid w:val="00A80460"/>
    <w:rsid w:val="00A8078F"/>
    <w:rsid w:val="00A80C2A"/>
    <w:rsid w:val="00A81877"/>
    <w:rsid w:val="00A822B3"/>
    <w:rsid w:val="00A862E4"/>
    <w:rsid w:val="00A86F51"/>
    <w:rsid w:val="00A86FDA"/>
    <w:rsid w:val="00A90F79"/>
    <w:rsid w:val="00A93A6B"/>
    <w:rsid w:val="00A93DDC"/>
    <w:rsid w:val="00A95C67"/>
    <w:rsid w:val="00A96559"/>
    <w:rsid w:val="00A970F0"/>
    <w:rsid w:val="00A97245"/>
    <w:rsid w:val="00A97D18"/>
    <w:rsid w:val="00AA0046"/>
    <w:rsid w:val="00AA0E33"/>
    <w:rsid w:val="00AA4A9E"/>
    <w:rsid w:val="00AA4FE3"/>
    <w:rsid w:val="00AB0B7B"/>
    <w:rsid w:val="00AB22B6"/>
    <w:rsid w:val="00AB3A2E"/>
    <w:rsid w:val="00AB4090"/>
    <w:rsid w:val="00AB506E"/>
    <w:rsid w:val="00AB51D1"/>
    <w:rsid w:val="00AB5346"/>
    <w:rsid w:val="00AB5CD4"/>
    <w:rsid w:val="00AB6945"/>
    <w:rsid w:val="00AB716A"/>
    <w:rsid w:val="00AC355F"/>
    <w:rsid w:val="00AC3F11"/>
    <w:rsid w:val="00AC4B83"/>
    <w:rsid w:val="00AC5643"/>
    <w:rsid w:val="00AC6B62"/>
    <w:rsid w:val="00AC7802"/>
    <w:rsid w:val="00AC79D5"/>
    <w:rsid w:val="00AD08EB"/>
    <w:rsid w:val="00AD0F03"/>
    <w:rsid w:val="00AD15AB"/>
    <w:rsid w:val="00AD361D"/>
    <w:rsid w:val="00AD4C5A"/>
    <w:rsid w:val="00AD4F5D"/>
    <w:rsid w:val="00AD5ECC"/>
    <w:rsid w:val="00AD703A"/>
    <w:rsid w:val="00AE0204"/>
    <w:rsid w:val="00AE1E06"/>
    <w:rsid w:val="00AE2E01"/>
    <w:rsid w:val="00AE353A"/>
    <w:rsid w:val="00AE36B5"/>
    <w:rsid w:val="00AE5227"/>
    <w:rsid w:val="00AE5CE1"/>
    <w:rsid w:val="00AE5F24"/>
    <w:rsid w:val="00AF25DC"/>
    <w:rsid w:val="00AF2BE8"/>
    <w:rsid w:val="00AF3196"/>
    <w:rsid w:val="00AF3B9B"/>
    <w:rsid w:val="00AF4A0F"/>
    <w:rsid w:val="00AF540E"/>
    <w:rsid w:val="00B00492"/>
    <w:rsid w:val="00B013F3"/>
    <w:rsid w:val="00B023D1"/>
    <w:rsid w:val="00B04148"/>
    <w:rsid w:val="00B05546"/>
    <w:rsid w:val="00B055A2"/>
    <w:rsid w:val="00B0631A"/>
    <w:rsid w:val="00B06754"/>
    <w:rsid w:val="00B06843"/>
    <w:rsid w:val="00B06B0F"/>
    <w:rsid w:val="00B07958"/>
    <w:rsid w:val="00B11540"/>
    <w:rsid w:val="00B11D99"/>
    <w:rsid w:val="00B122F9"/>
    <w:rsid w:val="00B12E3C"/>
    <w:rsid w:val="00B1305C"/>
    <w:rsid w:val="00B1326D"/>
    <w:rsid w:val="00B1377E"/>
    <w:rsid w:val="00B13D22"/>
    <w:rsid w:val="00B1437B"/>
    <w:rsid w:val="00B1492F"/>
    <w:rsid w:val="00B16A30"/>
    <w:rsid w:val="00B16BD3"/>
    <w:rsid w:val="00B21670"/>
    <w:rsid w:val="00B22B72"/>
    <w:rsid w:val="00B23321"/>
    <w:rsid w:val="00B23CCE"/>
    <w:rsid w:val="00B24F36"/>
    <w:rsid w:val="00B25A18"/>
    <w:rsid w:val="00B25E5C"/>
    <w:rsid w:val="00B2668F"/>
    <w:rsid w:val="00B2688D"/>
    <w:rsid w:val="00B26C2A"/>
    <w:rsid w:val="00B3056E"/>
    <w:rsid w:val="00B313E9"/>
    <w:rsid w:val="00B31D46"/>
    <w:rsid w:val="00B31F73"/>
    <w:rsid w:val="00B327F4"/>
    <w:rsid w:val="00B33867"/>
    <w:rsid w:val="00B3413F"/>
    <w:rsid w:val="00B343EA"/>
    <w:rsid w:val="00B34787"/>
    <w:rsid w:val="00B367B3"/>
    <w:rsid w:val="00B368A3"/>
    <w:rsid w:val="00B370F8"/>
    <w:rsid w:val="00B41E77"/>
    <w:rsid w:val="00B4373A"/>
    <w:rsid w:val="00B43B49"/>
    <w:rsid w:val="00B44782"/>
    <w:rsid w:val="00B45378"/>
    <w:rsid w:val="00B47C36"/>
    <w:rsid w:val="00B532A7"/>
    <w:rsid w:val="00B53CAC"/>
    <w:rsid w:val="00B5466C"/>
    <w:rsid w:val="00B54DFE"/>
    <w:rsid w:val="00B552B5"/>
    <w:rsid w:val="00B55A07"/>
    <w:rsid w:val="00B55D95"/>
    <w:rsid w:val="00B56818"/>
    <w:rsid w:val="00B61820"/>
    <w:rsid w:val="00B61FC4"/>
    <w:rsid w:val="00B62205"/>
    <w:rsid w:val="00B6375F"/>
    <w:rsid w:val="00B656E7"/>
    <w:rsid w:val="00B6643C"/>
    <w:rsid w:val="00B70E83"/>
    <w:rsid w:val="00B72F75"/>
    <w:rsid w:val="00B75C9B"/>
    <w:rsid w:val="00B772CB"/>
    <w:rsid w:val="00B8010A"/>
    <w:rsid w:val="00B8042E"/>
    <w:rsid w:val="00B80B62"/>
    <w:rsid w:val="00B82406"/>
    <w:rsid w:val="00B87013"/>
    <w:rsid w:val="00B872A7"/>
    <w:rsid w:val="00B9029E"/>
    <w:rsid w:val="00B9085C"/>
    <w:rsid w:val="00B90946"/>
    <w:rsid w:val="00B93059"/>
    <w:rsid w:val="00B93914"/>
    <w:rsid w:val="00B963A5"/>
    <w:rsid w:val="00BA108F"/>
    <w:rsid w:val="00BA180F"/>
    <w:rsid w:val="00BA204C"/>
    <w:rsid w:val="00BA3BBF"/>
    <w:rsid w:val="00BA481A"/>
    <w:rsid w:val="00BA5E51"/>
    <w:rsid w:val="00BA62AB"/>
    <w:rsid w:val="00BA645F"/>
    <w:rsid w:val="00BB02C0"/>
    <w:rsid w:val="00BB03B5"/>
    <w:rsid w:val="00BB1459"/>
    <w:rsid w:val="00BB312D"/>
    <w:rsid w:val="00BB43CC"/>
    <w:rsid w:val="00BB6B6C"/>
    <w:rsid w:val="00BB6C58"/>
    <w:rsid w:val="00BB7A45"/>
    <w:rsid w:val="00BC0268"/>
    <w:rsid w:val="00BC090E"/>
    <w:rsid w:val="00BC1126"/>
    <w:rsid w:val="00BC145D"/>
    <w:rsid w:val="00BC2CCA"/>
    <w:rsid w:val="00BC464D"/>
    <w:rsid w:val="00BC4BF5"/>
    <w:rsid w:val="00BD282A"/>
    <w:rsid w:val="00BD3497"/>
    <w:rsid w:val="00BD34BE"/>
    <w:rsid w:val="00BD43CC"/>
    <w:rsid w:val="00BD68E8"/>
    <w:rsid w:val="00BD7A45"/>
    <w:rsid w:val="00BE1D3A"/>
    <w:rsid w:val="00BE266A"/>
    <w:rsid w:val="00BE2E08"/>
    <w:rsid w:val="00BF26D5"/>
    <w:rsid w:val="00BF2C98"/>
    <w:rsid w:val="00BF660B"/>
    <w:rsid w:val="00BF7A7B"/>
    <w:rsid w:val="00C005F7"/>
    <w:rsid w:val="00C02174"/>
    <w:rsid w:val="00C037AD"/>
    <w:rsid w:val="00C03E81"/>
    <w:rsid w:val="00C04FFD"/>
    <w:rsid w:val="00C1076A"/>
    <w:rsid w:val="00C11543"/>
    <w:rsid w:val="00C12D7A"/>
    <w:rsid w:val="00C14560"/>
    <w:rsid w:val="00C15278"/>
    <w:rsid w:val="00C16A2F"/>
    <w:rsid w:val="00C171B3"/>
    <w:rsid w:val="00C17B4D"/>
    <w:rsid w:val="00C17C4A"/>
    <w:rsid w:val="00C17F90"/>
    <w:rsid w:val="00C21591"/>
    <w:rsid w:val="00C21CB8"/>
    <w:rsid w:val="00C224CF"/>
    <w:rsid w:val="00C22DED"/>
    <w:rsid w:val="00C2309E"/>
    <w:rsid w:val="00C245C7"/>
    <w:rsid w:val="00C2481F"/>
    <w:rsid w:val="00C24C96"/>
    <w:rsid w:val="00C24D3A"/>
    <w:rsid w:val="00C25D0A"/>
    <w:rsid w:val="00C3001B"/>
    <w:rsid w:val="00C33DC8"/>
    <w:rsid w:val="00C3420F"/>
    <w:rsid w:val="00C3517C"/>
    <w:rsid w:val="00C3583F"/>
    <w:rsid w:val="00C3692D"/>
    <w:rsid w:val="00C373B1"/>
    <w:rsid w:val="00C414BF"/>
    <w:rsid w:val="00C44137"/>
    <w:rsid w:val="00C46B03"/>
    <w:rsid w:val="00C47FE0"/>
    <w:rsid w:val="00C512AB"/>
    <w:rsid w:val="00C53EBC"/>
    <w:rsid w:val="00C542E5"/>
    <w:rsid w:val="00C54C15"/>
    <w:rsid w:val="00C55D32"/>
    <w:rsid w:val="00C560EA"/>
    <w:rsid w:val="00C56315"/>
    <w:rsid w:val="00C60194"/>
    <w:rsid w:val="00C6153E"/>
    <w:rsid w:val="00C65A6A"/>
    <w:rsid w:val="00C66FDE"/>
    <w:rsid w:val="00C70119"/>
    <w:rsid w:val="00C70E06"/>
    <w:rsid w:val="00C70FB1"/>
    <w:rsid w:val="00C71063"/>
    <w:rsid w:val="00C73937"/>
    <w:rsid w:val="00C74EDA"/>
    <w:rsid w:val="00C76252"/>
    <w:rsid w:val="00C76658"/>
    <w:rsid w:val="00C77080"/>
    <w:rsid w:val="00C808D3"/>
    <w:rsid w:val="00C80CD0"/>
    <w:rsid w:val="00C8102F"/>
    <w:rsid w:val="00C817CF"/>
    <w:rsid w:val="00C81CB6"/>
    <w:rsid w:val="00C83726"/>
    <w:rsid w:val="00C837E3"/>
    <w:rsid w:val="00C83EBA"/>
    <w:rsid w:val="00C8486F"/>
    <w:rsid w:val="00C85CA2"/>
    <w:rsid w:val="00C909E9"/>
    <w:rsid w:val="00C90E09"/>
    <w:rsid w:val="00C92162"/>
    <w:rsid w:val="00C93063"/>
    <w:rsid w:val="00C952D9"/>
    <w:rsid w:val="00C95964"/>
    <w:rsid w:val="00C97A24"/>
    <w:rsid w:val="00CA0AF0"/>
    <w:rsid w:val="00CA0B75"/>
    <w:rsid w:val="00CA1AA0"/>
    <w:rsid w:val="00CA21B6"/>
    <w:rsid w:val="00CA39E1"/>
    <w:rsid w:val="00CA3F6B"/>
    <w:rsid w:val="00CA4037"/>
    <w:rsid w:val="00CA4862"/>
    <w:rsid w:val="00CA5521"/>
    <w:rsid w:val="00CA7899"/>
    <w:rsid w:val="00CA7AC3"/>
    <w:rsid w:val="00CB0382"/>
    <w:rsid w:val="00CB097D"/>
    <w:rsid w:val="00CB29D6"/>
    <w:rsid w:val="00CB309F"/>
    <w:rsid w:val="00CB4E0B"/>
    <w:rsid w:val="00CB55AC"/>
    <w:rsid w:val="00CB622D"/>
    <w:rsid w:val="00CB75A3"/>
    <w:rsid w:val="00CB7ABA"/>
    <w:rsid w:val="00CC1912"/>
    <w:rsid w:val="00CC32A3"/>
    <w:rsid w:val="00CC3BB3"/>
    <w:rsid w:val="00CD02FD"/>
    <w:rsid w:val="00CD0D20"/>
    <w:rsid w:val="00CD213E"/>
    <w:rsid w:val="00CD27C5"/>
    <w:rsid w:val="00CD2D37"/>
    <w:rsid w:val="00CD4213"/>
    <w:rsid w:val="00CD4487"/>
    <w:rsid w:val="00CD4B9C"/>
    <w:rsid w:val="00CD4F32"/>
    <w:rsid w:val="00CD51A9"/>
    <w:rsid w:val="00CD5BE0"/>
    <w:rsid w:val="00CD748B"/>
    <w:rsid w:val="00CE05A4"/>
    <w:rsid w:val="00CE238F"/>
    <w:rsid w:val="00CE265C"/>
    <w:rsid w:val="00CE4DF7"/>
    <w:rsid w:val="00CE5419"/>
    <w:rsid w:val="00CE7706"/>
    <w:rsid w:val="00CE7C61"/>
    <w:rsid w:val="00CF2140"/>
    <w:rsid w:val="00CF2D2F"/>
    <w:rsid w:val="00CF36AF"/>
    <w:rsid w:val="00CF49B1"/>
    <w:rsid w:val="00CF4C1C"/>
    <w:rsid w:val="00CF58C9"/>
    <w:rsid w:val="00CF59C9"/>
    <w:rsid w:val="00CF60D6"/>
    <w:rsid w:val="00CF6DA8"/>
    <w:rsid w:val="00CF780F"/>
    <w:rsid w:val="00D000C8"/>
    <w:rsid w:val="00D0158E"/>
    <w:rsid w:val="00D01CBD"/>
    <w:rsid w:val="00D032FD"/>
    <w:rsid w:val="00D03748"/>
    <w:rsid w:val="00D03F7F"/>
    <w:rsid w:val="00D04391"/>
    <w:rsid w:val="00D04B3C"/>
    <w:rsid w:val="00D073FA"/>
    <w:rsid w:val="00D07D3A"/>
    <w:rsid w:val="00D100C9"/>
    <w:rsid w:val="00D11E9B"/>
    <w:rsid w:val="00D135F8"/>
    <w:rsid w:val="00D13FCD"/>
    <w:rsid w:val="00D15A14"/>
    <w:rsid w:val="00D1672B"/>
    <w:rsid w:val="00D1724C"/>
    <w:rsid w:val="00D17457"/>
    <w:rsid w:val="00D200CD"/>
    <w:rsid w:val="00D226F5"/>
    <w:rsid w:val="00D2650F"/>
    <w:rsid w:val="00D26D0D"/>
    <w:rsid w:val="00D300F5"/>
    <w:rsid w:val="00D302E9"/>
    <w:rsid w:val="00D31F44"/>
    <w:rsid w:val="00D31F9E"/>
    <w:rsid w:val="00D33F3E"/>
    <w:rsid w:val="00D34230"/>
    <w:rsid w:val="00D34867"/>
    <w:rsid w:val="00D35377"/>
    <w:rsid w:val="00D3604D"/>
    <w:rsid w:val="00D3625A"/>
    <w:rsid w:val="00D37946"/>
    <w:rsid w:val="00D4104C"/>
    <w:rsid w:val="00D4250B"/>
    <w:rsid w:val="00D447E6"/>
    <w:rsid w:val="00D464A6"/>
    <w:rsid w:val="00D467F8"/>
    <w:rsid w:val="00D46935"/>
    <w:rsid w:val="00D470A9"/>
    <w:rsid w:val="00D50662"/>
    <w:rsid w:val="00D51579"/>
    <w:rsid w:val="00D51684"/>
    <w:rsid w:val="00D526E1"/>
    <w:rsid w:val="00D528D2"/>
    <w:rsid w:val="00D550B3"/>
    <w:rsid w:val="00D55A42"/>
    <w:rsid w:val="00D5685B"/>
    <w:rsid w:val="00D57D09"/>
    <w:rsid w:val="00D628FC"/>
    <w:rsid w:val="00D65025"/>
    <w:rsid w:val="00D6660E"/>
    <w:rsid w:val="00D67B18"/>
    <w:rsid w:val="00D67B74"/>
    <w:rsid w:val="00D7084F"/>
    <w:rsid w:val="00D72051"/>
    <w:rsid w:val="00D722F9"/>
    <w:rsid w:val="00D74FA1"/>
    <w:rsid w:val="00D7725F"/>
    <w:rsid w:val="00D7767F"/>
    <w:rsid w:val="00D77C54"/>
    <w:rsid w:val="00D77D17"/>
    <w:rsid w:val="00D802FF"/>
    <w:rsid w:val="00D805AD"/>
    <w:rsid w:val="00D808B3"/>
    <w:rsid w:val="00D81DAE"/>
    <w:rsid w:val="00D81FA2"/>
    <w:rsid w:val="00D83837"/>
    <w:rsid w:val="00D87980"/>
    <w:rsid w:val="00D92D88"/>
    <w:rsid w:val="00D946D8"/>
    <w:rsid w:val="00D95F25"/>
    <w:rsid w:val="00D96186"/>
    <w:rsid w:val="00DA2208"/>
    <w:rsid w:val="00DA5815"/>
    <w:rsid w:val="00DA5B88"/>
    <w:rsid w:val="00DA5CCA"/>
    <w:rsid w:val="00DA62CF"/>
    <w:rsid w:val="00DA6DE7"/>
    <w:rsid w:val="00DB13D0"/>
    <w:rsid w:val="00DB19E7"/>
    <w:rsid w:val="00DB2B45"/>
    <w:rsid w:val="00DB3BB7"/>
    <w:rsid w:val="00DB424F"/>
    <w:rsid w:val="00DB4A85"/>
    <w:rsid w:val="00DB5EC9"/>
    <w:rsid w:val="00DB6C21"/>
    <w:rsid w:val="00DB6EF7"/>
    <w:rsid w:val="00DB768C"/>
    <w:rsid w:val="00DC1225"/>
    <w:rsid w:val="00DC317F"/>
    <w:rsid w:val="00DC640C"/>
    <w:rsid w:val="00DD04F3"/>
    <w:rsid w:val="00DD0739"/>
    <w:rsid w:val="00DD1215"/>
    <w:rsid w:val="00DE1052"/>
    <w:rsid w:val="00DE1690"/>
    <w:rsid w:val="00DE1E3D"/>
    <w:rsid w:val="00DE2051"/>
    <w:rsid w:val="00DE2D35"/>
    <w:rsid w:val="00DE341A"/>
    <w:rsid w:val="00DE618E"/>
    <w:rsid w:val="00DE6315"/>
    <w:rsid w:val="00DE6B9F"/>
    <w:rsid w:val="00DE6C97"/>
    <w:rsid w:val="00DE7B43"/>
    <w:rsid w:val="00DF0C24"/>
    <w:rsid w:val="00DF2A71"/>
    <w:rsid w:val="00DF3E6F"/>
    <w:rsid w:val="00DF49CB"/>
    <w:rsid w:val="00DF6FA0"/>
    <w:rsid w:val="00DF784B"/>
    <w:rsid w:val="00E00759"/>
    <w:rsid w:val="00E007EF"/>
    <w:rsid w:val="00E01F63"/>
    <w:rsid w:val="00E035EE"/>
    <w:rsid w:val="00E03877"/>
    <w:rsid w:val="00E03E79"/>
    <w:rsid w:val="00E04905"/>
    <w:rsid w:val="00E05BC9"/>
    <w:rsid w:val="00E069AE"/>
    <w:rsid w:val="00E127CD"/>
    <w:rsid w:val="00E13042"/>
    <w:rsid w:val="00E1395B"/>
    <w:rsid w:val="00E151D5"/>
    <w:rsid w:val="00E15ADF"/>
    <w:rsid w:val="00E169FA"/>
    <w:rsid w:val="00E23CA1"/>
    <w:rsid w:val="00E24C0A"/>
    <w:rsid w:val="00E254C4"/>
    <w:rsid w:val="00E25908"/>
    <w:rsid w:val="00E25F7F"/>
    <w:rsid w:val="00E27675"/>
    <w:rsid w:val="00E278F5"/>
    <w:rsid w:val="00E3150D"/>
    <w:rsid w:val="00E3225A"/>
    <w:rsid w:val="00E32B96"/>
    <w:rsid w:val="00E32F5C"/>
    <w:rsid w:val="00E33383"/>
    <w:rsid w:val="00E33717"/>
    <w:rsid w:val="00E33CD7"/>
    <w:rsid w:val="00E33E75"/>
    <w:rsid w:val="00E34D74"/>
    <w:rsid w:val="00E3595E"/>
    <w:rsid w:val="00E42294"/>
    <w:rsid w:val="00E4508D"/>
    <w:rsid w:val="00E468FD"/>
    <w:rsid w:val="00E475E6"/>
    <w:rsid w:val="00E478C6"/>
    <w:rsid w:val="00E50AE4"/>
    <w:rsid w:val="00E50F3C"/>
    <w:rsid w:val="00E51939"/>
    <w:rsid w:val="00E54A00"/>
    <w:rsid w:val="00E55504"/>
    <w:rsid w:val="00E5743F"/>
    <w:rsid w:val="00E60D37"/>
    <w:rsid w:val="00E6146F"/>
    <w:rsid w:val="00E61793"/>
    <w:rsid w:val="00E61C70"/>
    <w:rsid w:val="00E63E0D"/>
    <w:rsid w:val="00E64CBC"/>
    <w:rsid w:val="00E66D16"/>
    <w:rsid w:val="00E66DA5"/>
    <w:rsid w:val="00E67B0B"/>
    <w:rsid w:val="00E70C11"/>
    <w:rsid w:val="00E70EF4"/>
    <w:rsid w:val="00E724AF"/>
    <w:rsid w:val="00E73841"/>
    <w:rsid w:val="00E760F3"/>
    <w:rsid w:val="00E771BB"/>
    <w:rsid w:val="00E80316"/>
    <w:rsid w:val="00E81828"/>
    <w:rsid w:val="00E81D6A"/>
    <w:rsid w:val="00E81DFA"/>
    <w:rsid w:val="00E82610"/>
    <w:rsid w:val="00E84BD7"/>
    <w:rsid w:val="00E863DC"/>
    <w:rsid w:val="00E86FAB"/>
    <w:rsid w:val="00E8759E"/>
    <w:rsid w:val="00E90AEE"/>
    <w:rsid w:val="00E91437"/>
    <w:rsid w:val="00E91B95"/>
    <w:rsid w:val="00E938CD"/>
    <w:rsid w:val="00E94830"/>
    <w:rsid w:val="00E949E2"/>
    <w:rsid w:val="00E951B0"/>
    <w:rsid w:val="00E952A6"/>
    <w:rsid w:val="00E97A2E"/>
    <w:rsid w:val="00E97C61"/>
    <w:rsid w:val="00EA0732"/>
    <w:rsid w:val="00EA128C"/>
    <w:rsid w:val="00EA184B"/>
    <w:rsid w:val="00EA235A"/>
    <w:rsid w:val="00EA4468"/>
    <w:rsid w:val="00EA4B8E"/>
    <w:rsid w:val="00EA66B4"/>
    <w:rsid w:val="00EA68E5"/>
    <w:rsid w:val="00EA6DF4"/>
    <w:rsid w:val="00EB0E4C"/>
    <w:rsid w:val="00EB0E91"/>
    <w:rsid w:val="00EB12C8"/>
    <w:rsid w:val="00EB1CEF"/>
    <w:rsid w:val="00EB1D6F"/>
    <w:rsid w:val="00EB20AE"/>
    <w:rsid w:val="00EB268E"/>
    <w:rsid w:val="00EB561D"/>
    <w:rsid w:val="00EC1FB6"/>
    <w:rsid w:val="00EC2347"/>
    <w:rsid w:val="00EC55E4"/>
    <w:rsid w:val="00EC6F70"/>
    <w:rsid w:val="00ED1F28"/>
    <w:rsid w:val="00ED4362"/>
    <w:rsid w:val="00ED4F81"/>
    <w:rsid w:val="00ED5B5F"/>
    <w:rsid w:val="00ED6982"/>
    <w:rsid w:val="00ED7761"/>
    <w:rsid w:val="00ED7EB3"/>
    <w:rsid w:val="00EE1540"/>
    <w:rsid w:val="00EE29F1"/>
    <w:rsid w:val="00EE2DE8"/>
    <w:rsid w:val="00EE323D"/>
    <w:rsid w:val="00EE3A47"/>
    <w:rsid w:val="00EE4F6C"/>
    <w:rsid w:val="00EE5C17"/>
    <w:rsid w:val="00EE5D90"/>
    <w:rsid w:val="00EE5FE4"/>
    <w:rsid w:val="00EE64A1"/>
    <w:rsid w:val="00EE7B5B"/>
    <w:rsid w:val="00EF0D70"/>
    <w:rsid w:val="00EF13AC"/>
    <w:rsid w:val="00EF175D"/>
    <w:rsid w:val="00EF1FE9"/>
    <w:rsid w:val="00EF2795"/>
    <w:rsid w:val="00EF285A"/>
    <w:rsid w:val="00EF3C67"/>
    <w:rsid w:val="00EF53FE"/>
    <w:rsid w:val="00EF603A"/>
    <w:rsid w:val="00EF6383"/>
    <w:rsid w:val="00EF6471"/>
    <w:rsid w:val="00EF690B"/>
    <w:rsid w:val="00EF6F3B"/>
    <w:rsid w:val="00EF7298"/>
    <w:rsid w:val="00F00ABD"/>
    <w:rsid w:val="00F0198B"/>
    <w:rsid w:val="00F01A16"/>
    <w:rsid w:val="00F02FD2"/>
    <w:rsid w:val="00F03289"/>
    <w:rsid w:val="00F06C2B"/>
    <w:rsid w:val="00F070DA"/>
    <w:rsid w:val="00F104C9"/>
    <w:rsid w:val="00F13BF2"/>
    <w:rsid w:val="00F13E80"/>
    <w:rsid w:val="00F155D3"/>
    <w:rsid w:val="00F157B1"/>
    <w:rsid w:val="00F15B35"/>
    <w:rsid w:val="00F16172"/>
    <w:rsid w:val="00F209BE"/>
    <w:rsid w:val="00F2160F"/>
    <w:rsid w:val="00F22312"/>
    <w:rsid w:val="00F23F9F"/>
    <w:rsid w:val="00F24BC9"/>
    <w:rsid w:val="00F24F15"/>
    <w:rsid w:val="00F25766"/>
    <w:rsid w:val="00F2698D"/>
    <w:rsid w:val="00F2730F"/>
    <w:rsid w:val="00F3054D"/>
    <w:rsid w:val="00F3449C"/>
    <w:rsid w:val="00F3653B"/>
    <w:rsid w:val="00F366DE"/>
    <w:rsid w:val="00F37674"/>
    <w:rsid w:val="00F41088"/>
    <w:rsid w:val="00F44E62"/>
    <w:rsid w:val="00F45773"/>
    <w:rsid w:val="00F4743D"/>
    <w:rsid w:val="00F47B59"/>
    <w:rsid w:val="00F50375"/>
    <w:rsid w:val="00F51463"/>
    <w:rsid w:val="00F51639"/>
    <w:rsid w:val="00F533A0"/>
    <w:rsid w:val="00F55A2F"/>
    <w:rsid w:val="00F56116"/>
    <w:rsid w:val="00F5662F"/>
    <w:rsid w:val="00F56DB2"/>
    <w:rsid w:val="00F576C6"/>
    <w:rsid w:val="00F57F42"/>
    <w:rsid w:val="00F60948"/>
    <w:rsid w:val="00F60FEF"/>
    <w:rsid w:val="00F6238C"/>
    <w:rsid w:val="00F638F0"/>
    <w:rsid w:val="00F64EAF"/>
    <w:rsid w:val="00F67061"/>
    <w:rsid w:val="00F67C03"/>
    <w:rsid w:val="00F7030A"/>
    <w:rsid w:val="00F70485"/>
    <w:rsid w:val="00F74D8D"/>
    <w:rsid w:val="00F7515F"/>
    <w:rsid w:val="00F75A49"/>
    <w:rsid w:val="00F75BB7"/>
    <w:rsid w:val="00F76DBD"/>
    <w:rsid w:val="00F775F1"/>
    <w:rsid w:val="00F77788"/>
    <w:rsid w:val="00F777CA"/>
    <w:rsid w:val="00F81383"/>
    <w:rsid w:val="00F82105"/>
    <w:rsid w:val="00F8397A"/>
    <w:rsid w:val="00F840C8"/>
    <w:rsid w:val="00F85239"/>
    <w:rsid w:val="00F873D7"/>
    <w:rsid w:val="00F8755F"/>
    <w:rsid w:val="00F879C3"/>
    <w:rsid w:val="00F87ADE"/>
    <w:rsid w:val="00F906B8"/>
    <w:rsid w:val="00F9132A"/>
    <w:rsid w:val="00F914FB"/>
    <w:rsid w:val="00F920E2"/>
    <w:rsid w:val="00F92898"/>
    <w:rsid w:val="00F93A61"/>
    <w:rsid w:val="00F9457E"/>
    <w:rsid w:val="00F95C4F"/>
    <w:rsid w:val="00FA03C1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B2B07"/>
    <w:rsid w:val="00FB4102"/>
    <w:rsid w:val="00FB4D72"/>
    <w:rsid w:val="00FB553D"/>
    <w:rsid w:val="00FB7119"/>
    <w:rsid w:val="00FB7AB9"/>
    <w:rsid w:val="00FC0012"/>
    <w:rsid w:val="00FC0DE5"/>
    <w:rsid w:val="00FC1B34"/>
    <w:rsid w:val="00FC2837"/>
    <w:rsid w:val="00FC4C91"/>
    <w:rsid w:val="00FC56CA"/>
    <w:rsid w:val="00FC57EA"/>
    <w:rsid w:val="00FC6444"/>
    <w:rsid w:val="00FC65DE"/>
    <w:rsid w:val="00FD247E"/>
    <w:rsid w:val="00FD321F"/>
    <w:rsid w:val="00FD4346"/>
    <w:rsid w:val="00FD4DEB"/>
    <w:rsid w:val="00FD6129"/>
    <w:rsid w:val="00FD6D0C"/>
    <w:rsid w:val="00FE41CD"/>
    <w:rsid w:val="00FE466E"/>
    <w:rsid w:val="00FE56CF"/>
    <w:rsid w:val="00FE5BDC"/>
    <w:rsid w:val="00FF1B01"/>
    <w:rsid w:val="00FF1D4A"/>
    <w:rsid w:val="00FF25E1"/>
    <w:rsid w:val="00FF3179"/>
    <w:rsid w:val="00FF3B34"/>
    <w:rsid w:val="00FF3C06"/>
    <w:rsid w:val="00FF4053"/>
    <w:rsid w:val="00FF6857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line number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link w:val="Nagwek2"/>
    <w:uiPriority w:val="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link w:val="Nagwek6"/>
    <w:uiPriority w:val="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link w:val="Nagwek8"/>
    <w:uiPriority w:val="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8E755A"/>
    <w:rPr>
      <w:vertAlign w:val="superscript"/>
    </w:rPr>
  </w:style>
  <w:style w:type="character" w:customStyle="1" w:styleId="FontStyle59">
    <w:name w:val="Font Style59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1"/>
      </w:numPr>
    </w:pPr>
  </w:style>
  <w:style w:type="paragraph" w:customStyle="1" w:styleId="WW-Tekstpodstawowy2">
    <w:name w:val="WW-Tekst podstawowy 2"/>
    <w:basedOn w:val="Normalny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5"/>
      </w:numPr>
    </w:pPr>
  </w:style>
  <w:style w:type="numbering" w:customStyle="1" w:styleId="WWNum19">
    <w:name w:val="WWNum19"/>
    <w:basedOn w:val="Bezlisty"/>
    <w:rsid w:val="0038275A"/>
    <w:pPr>
      <w:numPr>
        <w:numId w:val="16"/>
      </w:numPr>
    </w:pPr>
  </w:style>
  <w:style w:type="numbering" w:customStyle="1" w:styleId="WWNum16">
    <w:name w:val="WWNum16"/>
    <w:basedOn w:val="Bezlisty"/>
    <w:rsid w:val="0038275A"/>
    <w:pPr>
      <w:numPr>
        <w:numId w:val="17"/>
      </w:numPr>
    </w:pPr>
  </w:style>
  <w:style w:type="numbering" w:customStyle="1" w:styleId="WWNum38">
    <w:name w:val="WWNum38"/>
    <w:basedOn w:val="Bezlisty"/>
    <w:rsid w:val="0038275A"/>
    <w:pPr>
      <w:numPr>
        <w:numId w:val="18"/>
      </w:numPr>
    </w:pPr>
  </w:style>
  <w:style w:type="numbering" w:customStyle="1" w:styleId="WWNum25">
    <w:name w:val="WWNum25"/>
    <w:basedOn w:val="Bezlisty"/>
    <w:rsid w:val="0038275A"/>
    <w:pPr>
      <w:numPr>
        <w:numId w:val="19"/>
      </w:numPr>
    </w:pPr>
  </w:style>
  <w:style w:type="numbering" w:customStyle="1" w:styleId="WWNum20">
    <w:name w:val="WWNum20"/>
    <w:basedOn w:val="Bezlisty"/>
    <w:rsid w:val="0038275A"/>
    <w:pPr>
      <w:numPr>
        <w:numId w:val="20"/>
      </w:numPr>
    </w:pPr>
  </w:style>
  <w:style w:type="character" w:styleId="Odwoanieprzypisukocowego">
    <w:name w:val="endnote reference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uiPriority w:val="99"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bidi="en-US"/>
    </w:rPr>
  </w:style>
  <w:style w:type="character" w:customStyle="1" w:styleId="BezodstpwZnak">
    <w:name w:val="Bez odstępów Znak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10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</w:rPr>
  </w:style>
  <w:style w:type="character" w:customStyle="1" w:styleId="TytuZnak">
    <w:name w:val="Tytuł Znak"/>
    <w:link w:val="Tytu"/>
    <w:uiPriority w:val="10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link w:val="Nagwek5"/>
    <w:uiPriority w:val="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4"/>
      </w:numPr>
    </w:pPr>
  </w:style>
  <w:style w:type="numbering" w:customStyle="1" w:styleId="Styl2">
    <w:name w:val="Styl2"/>
    <w:rsid w:val="00D0158E"/>
    <w:pPr>
      <w:numPr>
        <w:numId w:val="25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F1AF0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F1AF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41131E"/>
    <w:rPr>
      <w:i/>
      <w:iCs/>
    </w:rPr>
  </w:style>
  <w:style w:type="paragraph" w:styleId="Plandokumentu">
    <w:name w:val="Document Map"/>
    <w:basedOn w:val="Normalny"/>
    <w:link w:val="PlandokumentuZnak"/>
    <w:uiPriority w:val="99"/>
    <w:unhideWhenUsed/>
    <w:rsid w:val="00AE5F24"/>
    <w:pPr>
      <w:widowControl w:val="0"/>
      <w:suppressAutoHyphens/>
    </w:pPr>
    <w:rPr>
      <w:rFonts w:ascii="Tahoma" w:eastAsia="Arial Unicode MS" w:hAnsi="Tahoma"/>
      <w:kern w:val="1"/>
      <w:sz w:val="16"/>
      <w:szCs w:val="16"/>
    </w:rPr>
  </w:style>
  <w:style w:type="character" w:customStyle="1" w:styleId="PlandokumentuZnak">
    <w:name w:val="Plan dokumentu Znak"/>
    <w:link w:val="Plandokumentu"/>
    <w:uiPriority w:val="99"/>
    <w:rsid w:val="00AE5F24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customStyle="1" w:styleId="Punkt">
    <w:name w:val="Punkt"/>
    <w:basedOn w:val="Tekstpodstawowy"/>
    <w:rsid w:val="00AE5F24"/>
    <w:pPr>
      <w:tabs>
        <w:tab w:val="num" w:pos="709"/>
      </w:tabs>
      <w:spacing w:after="160"/>
      <w:ind w:left="709" w:hanging="709"/>
      <w:jc w:val="both"/>
    </w:pPr>
    <w:rPr>
      <w:szCs w:val="24"/>
    </w:rPr>
  </w:style>
  <w:style w:type="paragraph" w:customStyle="1" w:styleId="Podpunkt">
    <w:name w:val="Podpunkt"/>
    <w:basedOn w:val="Punkt"/>
    <w:rsid w:val="00AE5F24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AE5F24"/>
    <w:pPr>
      <w:tabs>
        <w:tab w:val="clear" w:pos="709"/>
        <w:tab w:val="num" w:pos="1134"/>
      </w:tabs>
      <w:ind w:left="1134" w:hanging="567"/>
    </w:pPr>
  </w:style>
  <w:style w:type="paragraph" w:customStyle="1" w:styleId="CNHead1">
    <w:name w:val="CN Head 1"/>
    <w:basedOn w:val="Normalny"/>
    <w:next w:val="Normalny"/>
    <w:rsid w:val="00F209BE"/>
    <w:pPr>
      <w:keepNext/>
      <w:keepLines/>
      <w:numPr>
        <w:ilvl w:val="7"/>
        <w:numId w:val="38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F209BE"/>
    <w:pPr>
      <w:keepNext/>
      <w:keepLines/>
      <w:numPr>
        <w:ilvl w:val="8"/>
        <w:numId w:val="38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F209BE"/>
    <w:pPr>
      <w:keepNext/>
      <w:keepLines/>
      <w:numPr>
        <w:ilvl w:val="3"/>
        <w:numId w:val="38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F209BE"/>
    <w:pPr>
      <w:numPr>
        <w:ilvl w:val="4"/>
        <w:numId w:val="38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F209BE"/>
    <w:pPr>
      <w:numPr>
        <w:ilvl w:val="5"/>
        <w:numId w:val="38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F209BE"/>
    <w:pPr>
      <w:numPr>
        <w:ilvl w:val="6"/>
        <w:numId w:val="38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1E62CA"/>
  </w:style>
  <w:style w:type="character" w:customStyle="1" w:styleId="Heading1Char">
    <w:name w:val="Heading 1 Char"/>
    <w:rsid w:val="001E62CA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rsid w:val="001E62CA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rsid w:val="001E62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1E62CA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rsid w:val="001E62CA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rsid w:val="001E62CA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rsid w:val="001E62CA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rsid w:val="001E62CA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rsid w:val="001E62CA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sid w:val="001E62CA"/>
    <w:rPr>
      <w:rFonts w:cs="Times New Roman"/>
      <w:sz w:val="16"/>
      <w:szCs w:val="16"/>
    </w:rPr>
  </w:style>
  <w:style w:type="character" w:customStyle="1" w:styleId="TitleChar">
    <w:name w:val="Title Char"/>
    <w:rsid w:val="001E62C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rsid w:val="001E62CA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rsid w:val="001E62CA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1E62CA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rsid w:val="001E62CA"/>
    <w:rPr>
      <w:rFonts w:ascii="Times New Roman" w:hAnsi="Times New Roman" w:cs="Times New Roman"/>
      <w:b/>
      <w:bCs/>
      <w:sz w:val="20"/>
      <w:szCs w:val="20"/>
    </w:rPr>
  </w:style>
  <w:style w:type="character" w:customStyle="1" w:styleId="DocumentMapChar">
    <w:name w:val="Document Map Char"/>
    <w:rsid w:val="001E62CA"/>
    <w:rPr>
      <w:rFonts w:ascii="Times New Roman" w:hAnsi="Times New Roman" w:cs="Times New Roman"/>
      <w:sz w:val="2"/>
    </w:rPr>
  </w:style>
  <w:style w:type="character" w:customStyle="1" w:styleId="Heading3Char1">
    <w:name w:val="Heading 3 Char1"/>
    <w:rsid w:val="001E62CA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rsid w:val="001E62CA"/>
    <w:rPr>
      <w:rFonts w:cs="Times New Roman"/>
      <w:b w:val="0"/>
      <w:bCs w:val="0"/>
      <w:sz w:val="28"/>
      <w:szCs w:val="28"/>
      <w:lang w:val="pl-PL" w:eastAsia="pl-PL" w:bidi="ar-SA"/>
    </w:rPr>
  </w:style>
  <w:style w:type="character" w:customStyle="1" w:styleId="Akapit1Znak">
    <w:name w:val="Akapit1 Znak"/>
    <w:rsid w:val="001E62CA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rsid w:val="001E62CA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1E62CA"/>
    <w:rPr>
      <w:rFonts w:cs="Times New Roman"/>
    </w:rPr>
  </w:style>
  <w:style w:type="character" w:customStyle="1" w:styleId="EndnoteTextChar">
    <w:name w:val="Endnote Text Char"/>
    <w:rsid w:val="001E62CA"/>
    <w:rPr>
      <w:rFonts w:ascii="Garamond" w:hAnsi="Garamond" w:cs="Garamond"/>
    </w:rPr>
  </w:style>
  <w:style w:type="character" w:customStyle="1" w:styleId="Odwoanieprzypisukocowego1">
    <w:name w:val="Odwołanie przypisu końcowego1"/>
    <w:rsid w:val="001E62CA"/>
    <w:rPr>
      <w:rFonts w:cs="Times New Roman"/>
      <w:vertAlign w:val="superscript"/>
    </w:rPr>
  </w:style>
  <w:style w:type="character" w:customStyle="1" w:styleId="BodyTextChar">
    <w:name w:val="Body Text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rsid w:val="001E62CA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rsid w:val="001E62CA"/>
    <w:rPr>
      <w:rFonts w:cs="Times New Roman"/>
      <w:vertAlign w:val="superscript"/>
    </w:rPr>
  </w:style>
  <w:style w:type="character" w:customStyle="1" w:styleId="EquationCaption">
    <w:name w:val="_Equation Caption"/>
    <w:rsid w:val="001E62CA"/>
  </w:style>
  <w:style w:type="character" w:customStyle="1" w:styleId="ListLabel1">
    <w:name w:val="ListLabel 1"/>
    <w:rsid w:val="001E62CA"/>
    <w:rPr>
      <w:rFonts w:cs="Times New Roman"/>
    </w:rPr>
  </w:style>
  <w:style w:type="character" w:customStyle="1" w:styleId="ListLabel2">
    <w:name w:val="ListLabel 2"/>
    <w:rsid w:val="001E62CA"/>
    <w:rPr>
      <w:rFonts w:cs="Courier New"/>
    </w:rPr>
  </w:style>
  <w:style w:type="character" w:customStyle="1" w:styleId="ListLabel3">
    <w:name w:val="ListLabel 3"/>
    <w:rsid w:val="001E62CA"/>
    <w:rPr>
      <w:rFonts w:cs="Wingdings"/>
    </w:rPr>
  </w:style>
  <w:style w:type="character" w:customStyle="1" w:styleId="ListLabel4">
    <w:name w:val="ListLabel 4"/>
    <w:rsid w:val="001E62CA"/>
    <w:rPr>
      <w:sz w:val="24"/>
    </w:rPr>
  </w:style>
  <w:style w:type="character" w:customStyle="1" w:styleId="Znakiwypunktowania">
    <w:name w:val="Znaki wypunktowania"/>
    <w:rsid w:val="001E62CA"/>
    <w:rPr>
      <w:rFonts w:ascii="OpenSymbol" w:eastAsia="OpenSymbol" w:hAnsi="OpenSymbol" w:cs="OpenSymbol"/>
    </w:rPr>
  </w:style>
  <w:style w:type="character" w:styleId="Numerwiersza">
    <w:name w:val="line number"/>
    <w:rsid w:val="001E62CA"/>
  </w:style>
  <w:style w:type="character" w:customStyle="1" w:styleId="Wpisgwnegoindeksu">
    <w:name w:val="Wpis głównego indeksu"/>
    <w:rsid w:val="001E62CA"/>
    <w:rPr>
      <w:b/>
      <w:bCs/>
    </w:rPr>
  </w:style>
  <w:style w:type="paragraph" w:customStyle="1" w:styleId="NormalnyWeb1">
    <w:name w:val="Normalny (Web)1"/>
    <w:basedOn w:val="Normalny"/>
    <w:rsid w:val="001E62CA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1E62CA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1E62CA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1E62CA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1E62CA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1E62CA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1E62CA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1E62CA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1E62CA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1E62CA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1E62CA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</w:rPr>
  </w:style>
  <w:style w:type="paragraph" w:customStyle="1" w:styleId="Poprawka1">
    <w:name w:val="Poprawka1"/>
    <w:rsid w:val="001E62CA"/>
    <w:pPr>
      <w:suppressAutoHyphens/>
    </w:pPr>
    <w:rPr>
      <w:rFonts w:ascii="Garamond" w:eastAsia="Times New Roman" w:hAnsi="Garamond" w:cs="Garamond"/>
      <w:kern w:val="1"/>
      <w:sz w:val="24"/>
      <w:szCs w:val="24"/>
    </w:rPr>
  </w:style>
  <w:style w:type="paragraph" w:customStyle="1" w:styleId="SIWZTekNum">
    <w:name w:val="SIWZ Tek Num"/>
    <w:basedOn w:val="Normalny"/>
    <w:rsid w:val="001E62CA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1E62CA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1E62CA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1E62CA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Normal1">
    <w:name w:val="Normal1"/>
    <w:rsid w:val="001E62CA"/>
    <w:pPr>
      <w:widowControl w:val="0"/>
      <w:suppressAutoHyphens/>
    </w:pPr>
    <w:rPr>
      <w:rFonts w:ascii="Arial" w:eastAsia="Times New Roman" w:hAnsi="Arial" w:cs="Arial"/>
      <w:color w:val="000000"/>
      <w:kern w:val="1"/>
      <w:sz w:val="24"/>
      <w:szCs w:val="24"/>
    </w:rPr>
  </w:style>
  <w:style w:type="paragraph" w:customStyle="1" w:styleId="Bezodstpw1">
    <w:name w:val="Bez odstępów1"/>
    <w:rsid w:val="001E62CA"/>
    <w:pPr>
      <w:suppressAutoHyphens/>
    </w:pPr>
    <w:rPr>
      <w:rFonts w:ascii="Times New Roman" w:eastAsia="Times New Roman" w:hAnsi="Times New Roman"/>
      <w:kern w:val="1"/>
      <w:sz w:val="22"/>
      <w:szCs w:val="22"/>
      <w:lang w:val="en-US" w:eastAsia="en-US"/>
    </w:rPr>
  </w:style>
  <w:style w:type="paragraph" w:customStyle="1" w:styleId="Normal2">
    <w:name w:val="Normal2"/>
    <w:rsid w:val="001E62CA"/>
    <w:pPr>
      <w:widowControl w:val="0"/>
      <w:suppressAutoHyphens/>
    </w:pPr>
    <w:rPr>
      <w:rFonts w:ascii="Arial" w:eastAsia="Times New Roman" w:hAnsi="Arial" w:cs="Arial"/>
      <w:color w:val="000000"/>
      <w:kern w:val="1"/>
      <w:sz w:val="24"/>
      <w:szCs w:val="24"/>
    </w:rPr>
  </w:style>
  <w:style w:type="paragraph" w:styleId="Nagwekwykazurde">
    <w:name w:val="toa heading"/>
    <w:basedOn w:val="Nagwek10"/>
    <w:autoRedefine/>
    <w:rsid w:val="001E62CA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1E62CA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1E62CA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1E62CA"/>
    <w:pPr>
      <w:ind w:left="200" w:hanging="200"/>
    </w:pPr>
  </w:style>
  <w:style w:type="paragraph" w:styleId="Nagwekindeksu">
    <w:name w:val="index heading"/>
    <w:basedOn w:val="Nagwek10"/>
    <w:rsid w:val="001E62CA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1E62CA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1E62CA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rsid w:val="001E62CA"/>
    <w:rPr>
      <w:rFonts w:ascii="Tahoma" w:hAnsi="Tahoma" w:cs="Tahoma"/>
      <w:kern w:val="1"/>
      <w:sz w:val="16"/>
      <w:szCs w:val="16"/>
    </w:rPr>
  </w:style>
  <w:style w:type="character" w:customStyle="1" w:styleId="st">
    <w:name w:val="st"/>
    <w:basedOn w:val="Domylnaczcionkaakapitu"/>
    <w:rsid w:val="00A43077"/>
  </w:style>
  <w:style w:type="character" w:customStyle="1" w:styleId="FontStyle60">
    <w:name w:val="Font Style60"/>
    <w:rsid w:val="004E56CC"/>
    <w:rPr>
      <w:rFonts w:ascii="Times New Roman" w:hAnsi="Times New Roman" w:cs="Times New Roman"/>
      <w:sz w:val="22"/>
      <w:szCs w:val="22"/>
    </w:rPr>
  </w:style>
  <w:style w:type="character" w:customStyle="1" w:styleId="FontStyle111">
    <w:name w:val="Font Style111"/>
    <w:uiPriority w:val="99"/>
    <w:rsid w:val="00A13FEE"/>
    <w:rPr>
      <w:rFonts w:ascii="Arial" w:hAnsi="Arial" w:cs="Arial" w:hint="default"/>
      <w:color w:val="000000"/>
    </w:rPr>
  </w:style>
  <w:style w:type="paragraph" w:styleId="Lista2">
    <w:name w:val="List 2"/>
    <w:basedOn w:val="Normalny"/>
    <w:uiPriority w:val="99"/>
    <w:unhideWhenUsed/>
    <w:rsid w:val="003B3208"/>
    <w:pPr>
      <w:ind w:left="720" w:hanging="360"/>
      <w:contextualSpacing/>
    </w:pPr>
    <w:rPr>
      <w:sz w:val="24"/>
      <w:szCs w:val="24"/>
    </w:rPr>
  </w:style>
  <w:style w:type="paragraph" w:styleId="Lista3">
    <w:name w:val="List 3"/>
    <w:basedOn w:val="Normalny"/>
    <w:uiPriority w:val="99"/>
    <w:unhideWhenUsed/>
    <w:rsid w:val="003B3208"/>
    <w:pPr>
      <w:ind w:left="1080" w:hanging="360"/>
      <w:contextualSpacing/>
    </w:pPr>
    <w:rPr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3B3208"/>
    <w:pPr>
      <w:spacing w:after="120"/>
      <w:ind w:left="360"/>
      <w:contextualSpacing/>
    </w:pPr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B3208"/>
    <w:pPr>
      <w:ind w:firstLine="36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B3208"/>
    <w:rPr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B3208"/>
    <w:pPr>
      <w:ind w:left="360" w:firstLine="360"/>
      <w:jc w:val="left"/>
    </w:pPr>
    <w:rPr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B320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3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tools/espd?lang=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12F56D-193D-4803-A502-D0FA847C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2303</Words>
  <Characters>13820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CPE</Company>
  <LinksUpToDate>false</LinksUpToDate>
  <CharactersWithSpaces>16091</CharactersWithSpaces>
  <SharedDoc>false</SharedDoc>
  <HLinks>
    <vt:vector size="24" baseType="variant">
      <vt:variant>
        <vt:i4>7995454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https://ec.europa.eu/tools/espd?lang=pl</vt:lpwstr>
      </vt:variant>
      <vt:variant>
        <vt:lpwstr/>
      </vt:variant>
      <vt:variant>
        <vt:i4>4587624</vt:i4>
      </vt:variant>
      <vt:variant>
        <vt:i4>6</vt:i4>
      </vt:variant>
      <vt:variant>
        <vt:i4>0</vt:i4>
      </vt:variant>
      <vt:variant>
        <vt:i4>5</vt:i4>
      </vt:variant>
      <vt:variant>
        <vt:lpwstr>mailto:agnieszka.cwikla@cpe.gov.pl</vt:lpwstr>
      </vt:variant>
      <vt:variant>
        <vt:lpwstr/>
      </vt:variant>
      <vt:variant>
        <vt:i4>4587624</vt:i4>
      </vt:variant>
      <vt:variant>
        <vt:i4>3</vt:i4>
      </vt:variant>
      <vt:variant>
        <vt:i4>0</vt:i4>
      </vt:variant>
      <vt:variant>
        <vt:i4>5</vt:i4>
      </vt:variant>
      <vt:variant>
        <vt:lpwstr>mailto:agnieszka.cwikla@cpe.gov.pl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monika_wiackiewicz</cp:lastModifiedBy>
  <cp:revision>4</cp:revision>
  <cp:lastPrinted>2018-03-09T08:41:00Z</cp:lastPrinted>
  <dcterms:created xsi:type="dcterms:W3CDTF">2018-04-06T14:01:00Z</dcterms:created>
  <dcterms:modified xsi:type="dcterms:W3CDTF">2018-04-10T07:21:00Z</dcterms:modified>
</cp:coreProperties>
</file>